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270"/>
        <w:tblW w:w="13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6"/>
        <w:gridCol w:w="8947"/>
        <w:gridCol w:w="2145"/>
      </w:tblGrid>
      <w:tr w:rsidR="001362C7" w:rsidTr="001362C7">
        <w:trPr>
          <w:trHeight w:val="850"/>
        </w:trPr>
        <w:tc>
          <w:tcPr>
            <w:tcW w:w="2018" w:type="dxa"/>
            <w:vMerge w:val="restart"/>
            <w:tcBorders>
              <w:top w:val="single" w:sz="4" w:space="0" w:color="auto"/>
              <w:left w:val="single" w:sz="4" w:space="0" w:color="auto"/>
              <w:bottom w:val="single" w:sz="4" w:space="0" w:color="auto"/>
              <w:right w:val="single" w:sz="4" w:space="0" w:color="auto"/>
            </w:tcBorders>
            <w:hideMark/>
          </w:tcPr>
          <w:p w:rsidR="001362C7" w:rsidRDefault="001362C7" w:rsidP="001362C7">
            <w:pPr>
              <w:jc w:val="both"/>
              <w:rPr>
                <w:rFonts w:ascii="Arial" w:hAnsi="Arial" w:cs="Arial"/>
              </w:rPr>
            </w:pPr>
            <w:r>
              <w:rPr>
                <w:rFonts w:ascii="Arial" w:hAnsi="Arial" w:cs="Arial"/>
                <w:noProof/>
                <w:lang w:val="es-ES" w:eastAsia="es-ES"/>
              </w:rPr>
              <w:drawing>
                <wp:inline distT="0" distB="0" distL="0" distR="0">
                  <wp:extent cx="1238250" cy="1400175"/>
                  <wp:effectExtent l="19050" t="0" r="0" b="0"/>
                  <wp:docPr id="2" name="Imagen 1" descr="HG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GHG"/>
                          <pic:cNvPicPr>
                            <a:picLocks noChangeAspect="1" noChangeArrowheads="1"/>
                          </pic:cNvPicPr>
                        </pic:nvPicPr>
                        <pic:blipFill>
                          <a:blip r:embed="rId6"/>
                          <a:srcRect/>
                          <a:stretch>
                            <a:fillRect/>
                          </a:stretch>
                        </pic:blipFill>
                        <pic:spPr bwMode="auto">
                          <a:xfrm>
                            <a:off x="0" y="0"/>
                            <a:ext cx="1238250" cy="1400175"/>
                          </a:xfrm>
                          <a:prstGeom prst="rect">
                            <a:avLst/>
                          </a:prstGeom>
                          <a:noFill/>
                          <a:ln w="9525">
                            <a:noFill/>
                            <a:miter lim="800000"/>
                            <a:headEnd/>
                            <a:tailEnd/>
                          </a:ln>
                        </pic:spPr>
                      </pic:pic>
                    </a:graphicData>
                  </a:graphic>
                </wp:inline>
              </w:drawing>
            </w:r>
          </w:p>
        </w:tc>
        <w:tc>
          <w:tcPr>
            <w:tcW w:w="9105" w:type="dxa"/>
            <w:tcBorders>
              <w:top w:val="single" w:sz="4" w:space="0" w:color="auto"/>
              <w:left w:val="single" w:sz="4" w:space="0" w:color="auto"/>
              <w:bottom w:val="single" w:sz="4" w:space="0" w:color="auto"/>
              <w:right w:val="single" w:sz="4" w:space="0" w:color="auto"/>
            </w:tcBorders>
            <w:hideMark/>
          </w:tcPr>
          <w:p w:rsidR="001362C7" w:rsidRDefault="001362C7" w:rsidP="001362C7">
            <w:pPr>
              <w:spacing w:after="0" w:line="240" w:lineRule="auto"/>
              <w:jc w:val="center"/>
              <w:rPr>
                <w:b/>
                <w:bCs/>
                <w:sz w:val="32"/>
                <w:szCs w:val="32"/>
              </w:rPr>
            </w:pPr>
            <w:r>
              <w:rPr>
                <w:b/>
                <w:bCs/>
                <w:sz w:val="32"/>
                <w:szCs w:val="32"/>
              </w:rPr>
              <w:t xml:space="preserve">SECRETARÍADE EDUCACIÓN DE  MEDELLÍN </w:t>
            </w:r>
          </w:p>
          <w:p w:rsidR="001362C7" w:rsidRDefault="001362C7" w:rsidP="001362C7">
            <w:pPr>
              <w:spacing w:after="0" w:line="240" w:lineRule="auto"/>
              <w:jc w:val="center"/>
              <w:rPr>
                <w:b/>
                <w:bCs/>
                <w:sz w:val="32"/>
                <w:szCs w:val="32"/>
              </w:rPr>
            </w:pPr>
            <w:r>
              <w:rPr>
                <w:b/>
                <w:bCs/>
                <w:sz w:val="32"/>
                <w:szCs w:val="32"/>
              </w:rPr>
              <w:t>INSTITUCIÓN EDUCATIVA ARZOBISPO TULIO BOTERO SALAZAR</w:t>
            </w:r>
          </w:p>
        </w:tc>
        <w:tc>
          <w:tcPr>
            <w:tcW w:w="2165" w:type="dxa"/>
            <w:tcBorders>
              <w:top w:val="single" w:sz="4" w:space="0" w:color="auto"/>
              <w:left w:val="single" w:sz="4" w:space="0" w:color="auto"/>
              <w:bottom w:val="single" w:sz="4" w:space="0" w:color="auto"/>
              <w:right w:val="single" w:sz="4" w:space="0" w:color="auto"/>
            </w:tcBorders>
          </w:tcPr>
          <w:p w:rsidR="001362C7" w:rsidRDefault="001362C7" w:rsidP="001362C7">
            <w:pPr>
              <w:jc w:val="both"/>
              <w:rPr>
                <w:rFonts w:ascii="Arial" w:hAnsi="Arial" w:cs="Arial"/>
                <w:b/>
              </w:rPr>
            </w:pPr>
          </w:p>
          <w:p w:rsidR="001362C7" w:rsidRDefault="001362C7" w:rsidP="001362C7">
            <w:pPr>
              <w:jc w:val="both"/>
              <w:rPr>
                <w:rFonts w:ascii="Arial" w:hAnsi="Arial" w:cs="Arial"/>
                <w:b/>
              </w:rPr>
            </w:pPr>
            <w:r>
              <w:rPr>
                <w:rFonts w:ascii="Arial" w:hAnsi="Arial" w:cs="Arial"/>
                <w:b/>
              </w:rPr>
              <w:t>CUR.for.29</w:t>
            </w:r>
          </w:p>
        </w:tc>
      </w:tr>
      <w:tr w:rsidR="001362C7" w:rsidTr="001362C7">
        <w:trPr>
          <w:trHeight w:val="4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62C7" w:rsidRDefault="001362C7" w:rsidP="001362C7">
            <w:pPr>
              <w:spacing w:after="0" w:line="240" w:lineRule="auto"/>
              <w:rPr>
                <w:rFonts w:ascii="Arial" w:hAnsi="Arial" w:cs="Arial"/>
              </w:rPr>
            </w:pPr>
          </w:p>
        </w:tc>
        <w:tc>
          <w:tcPr>
            <w:tcW w:w="9105" w:type="dxa"/>
            <w:vMerge w:val="restart"/>
            <w:tcBorders>
              <w:top w:val="single" w:sz="4" w:space="0" w:color="auto"/>
              <w:left w:val="single" w:sz="4" w:space="0" w:color="auto"/>
              <w:bottom w:val="single" w:sz="4" w:space="0" w:color="auto"/>
              <w:right w:val="single" w:sz="4" w:space="0" w:color="auto"/>
            </w:tcBorders>
            <w:hideMark/>
          </w:tcPr>
          <w:p w:rsidR="001362C7" w:rsidRDefault="001362C7" w:rsidP="001362C7">
            <w:pPr>
              <w:spacing w:after="0" w:line="240" w:lineRule="auto"/>
              <w:jc w:val="center"/>
              <w:rPr>
                <w:b/>
                <w:bCs/>
                <w:sz w:val="32"/>
                <w:szCs w:val="32"/>
              </w:rPr>
            </w:pPr>
            <w:r>
              <w:rPr>
                <w:b/>
                <w:bCs/>
                <w:sz w:val="32"/>
                <w:szCs w:val="32"/>
              </w:rPr>
              <w:t>PLAN DE ESTUDIOS POR COMPETENCIAS</w:t>
            </w:r>
          </w:p>
          <w:p w:rsidR="001362C7" w:rsidRDefault="001362C7" w:rsidP="001362C7">
            <w:pPr>
              <w:spacing w:after="0" w:line="240" w:lineRule="auto"/>
              <w:jc w:val="center"/>
              <w:rPr>
                <w:b/>
                <w:bCs/>
                <w:sz w:val="32"/>
                <w:szCs w:val="32"/>
              </w:rPr>
            </w:pPr>
            <w:r>
              <w:rPr>
                <w:b/>
                <w:bCs/>
                <w:sz w:val="32"/>
                <w:szCs w:val="32"/>
              </w:rPr>
              <w:t xml:space="preserve">COMPONENTE </w:t>
            </w:r>
            <w:r>
              <w:rPr>
                <w:b/>
                <w:bCs/>
                <w:sz w:val="32"/>
                <w:szCs w:val="32"/>
              </w:rPr>
              <w:t>TECNICOCIENTIFICO</w:t>
            </w:r>
          </w:p>
          <w:p w:rsidR="001362C7" w:rsidRDefault="001362C7" w:rsidP="001362C7">
            <w:pPr>
              <w:spacing w:after="0" w:line="240" w:lineRule="auto"/>
              <w:jc w:val="center"/>
              <w:rPr>
                <w:b/>
                <w:sz w:val="32"/>
                <w:szCs w:val="32"/>
              </w:rPr>
            </w:pPr>
            <w:r>
              <w:rPr>
                <w:b/>
                <w:sz w:val="32"/>
                <w:szCs w:val="32"/>
              </w:rPr>
              <w:t xml:space="preserve">ÁREA </w:t>
            </w:r>
            <w:r>
              <w:rPr>
                <w:b/>
                <w:sz w:val="32"/>
                <w:szCs w:val="32"/>
              </w:rPr>
              <w:t>TECNOLOGIA E INFORMATICA</w:t>
            </w:r>
          </w:p>
        </w:tc>
        <w:tc>
          <w:tcPr>
            <w:tcW w:w="2165" w:type="dxa"/>
            <w:tcBorders>
              <w:top w:val="single" w:sz="4" w:space="0" w:color="auto"/>
              <w:left w:val="single" w:sz="4" w:space="0" w:color="auto"/>
              <w:bottom w:val="single" w:sz="4" w:space="0" w:color="auto"/>
              <w:right w:val="single" w:sz="4" w:space="0" w:color="auto"/>
            </w:tcBorders>
            <w:hideMark/>
          </w:tcPr>
          <w:p w:rsidR="001362C7" w:rsidRDefault="001362C7" w:rsidP="001362C7">
            <w:pPr>
              <w:jc w:val="both"/>
              <w:rPr>
                <w:rFonts w:ascii="Arial" w:hAnsi="Arial" w:cs="Arial"/>
                <w:b/>
              </w:rPr>
            </w:pPr>
            <w:r>
              <w:rPr>
                <w:rFonts w:ascii="Arial" w:hAnsi="Arial" w:cs="Arial"/>
                <w:b/>
              </w:rPr>
              <w:t>Versión 1</w:t>
            </w:r>
          </w:p>
        </w:tc>
      </w:tr>
      <w:tr w:rsidR="001362C7" w:rsidTr="001362C7">
        <w:trPr>
          <w:trHeight w:val="6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62C7" w:rsidRDefault="001362C7" w:rsidP="001362C7">
            <w:pPr>
              <w:spacing w:after="0" w:line="240" w:lineRule="auto"/>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2C7" w:rsidRDefault="001362C7" w:rsidP="001362C7">
            <w:pPr>
              <w:spacing w:after="0" w:line="240" w:lineRule="auto"/>
              <w:rPr>
                <w:b/>
                <w:sz w:val="32"/>
                <w:szCs w:val="32"/>
              </w:rPr>
            </w:pPr>
          </w:p>
        </w:tc>
        <w:tc>
          <w:tcPr>
            <w:tcW w:w="2165" w:type="dxa"/>
            <w:tcBorders>
              <w:top w:val="single" w:sz="4" w:space="0" w:color="auto"/>
              <w:left w:val="single" w:sz="4" w:space="0" w:color="auto"/>
              <w:bottom w:val="single" w:sz="4" w:space="0" w:color="auto"/>
              <w:right w:val="single" w:sz="4" w:space="0" w:color="auto"/>
            </w:tcBorders>
          </w:tcPr>
          <w:p w:rsidR="001362C7" w:rsidRDefault="001362C7" w:rsidP="001362C7">
            <w:pPr>
              <w:jc w:val="both"/>
              <w:rPr>
                <w:rFonts w:ascii="Arial" w:hAnsi="Arial" w:cs="Arial"/>
                <w:b/>
              </w:rPr>
            </w:pPr>
          </w:p>
        </w:tc>
      </w:tr>
    </w:tbl>
    <w:p w:rsidR="000C107A" w:rsidRDefault="000C107A" w:rsidP="008A1783">
      <w:pPr>
        <w:rPr>
          <w:rFonts w:eastAsia="Times New Roman"/>
          <w:lang w:eastAsia="es-CO"/>
        </w:rPr>
      </w:pPr>
    </w:p>
    <w:p w:rsidR="00DB53AB" w:rsidRDefault="00DB53AB" w:rsidP="008A1783">
      <w:pPr>
        <w:rPr>
          <w:b/>
          <w:bCs/>
          <w:sz w:val="32"/>
          <w:szCs w:val="32"/>
        </w:rPr>
      </w:pPr>
    </w:p>
    <w:p w:rsidR="008A1783" w:rsidRPr="00507C53" w:rsidRDefault="008A1783" w:rsidP="008A1783">
      <w:pPr>
        <w:rPr>
          <w:b/>
          <w:bCs/>
          <w:sz w:val="32"/>
          <w:szCs w:val="32"/>
        </w:rPr>
      </w:pPr>
      <w:bookmarkStart w:id="0" w:name="_GoBack"/>
      <w:bookmarkEnd w:id="0"/>
      <w:r w:rsidRPr="00507C53">
        <w:rPr>
          <w:b/>
          <w:bCs/>
          <w:sz w:val="32"/>
          <w:szCs w:val="32"/>
        </w:rPr>
        <w:t xml:space="preserve">DOCENTES PARTICIPANTES </w:t>
      </w:r>
    </w:p>
    <w:tbl>
      <w:tblPr>
        <w:tblW w:w="0" w:type="auto"/>
        <w:tblLook w:val="0000"/>
      </w:tblPr>
      <w:tblGrid>
        <w:gridCol w:w="2943"/>
        <w:gridCol w:w="3686"/>
        <w:gridCol w:w="2693"/>
        <w:gridCol w:w="3073"/>
      </w:tblGrid>
      <w:tr w:rsidR="008A1783" w:rsidTr="00680539">
        <w:tc>
          <w:tcPr>
            <w:tcW w:w="2943" w:type="dxa"/>
            <w:tcBorders>
              <w:top w:val="single" w:sz="8" w:space="0" w:color="000000"/>
              <w:left w:val="single" w:sz="8" w:space="0" w:color="000000"/>
              <w:bottom w:val="single" w:sz="8" w:space="0" w:color="000000"/>
              <w:right w:val="single" w:sz="8" w:space="0" w:color="000000"/>
            </w:tcBorders>
            <w:shd w:val="solid" w:color="D2EAF1" w:fill="D2EAF1"/>
            <w:tcMar>
              <w:top w:w="0" w:type="dxa"/>
              <w:left w:w="108" w:type="dxa"/>
              <w:bottom w:w="0" w:type="dxa"/>
              <w:right w:w="108" w:type="dxa"/>
            </w:tcMar>
          </w:tcPr>
          <w:p w:rsidR="008A1783" w:rsidRPr="000A0EC8" w:rsidRDefault="008A1783" w:rsidP="008A1783">
            <w:pPr>
              <w:spacing w:after="0" w:line="240" w:lineRule="auto"/>
              <w:jc w:val="center"/>
              <w:rPr>
                <w:b/>
                <w:bCs/>
                <w:sz w:val="28"/>
                <w:szCs w:val="28"/>
              </w:rPr>
            </w:pPr>
            <w:r w:rsidRPr="00056AE5">
              <w:rPr>
                <w:b/>
                <w:bCs/>
                <w:sz w:val="28"/>
                <w:szCs w:val="28"/>
              </w:rPr>
              <w:t>NOMBRE</w:t>
            </w:r>
          </w:p>
        </w:tc>
        <w:tc>
          <w:tcPr>
            <w:tcW w:w="3686" w:type="dxa"/>
            <w:tcBorders>
              <w:top w:val="single" w:sz="8" w:space="0" w:color="000000"/>
              <w:left w:val="single" w:sz="8" w:space="0" w:color="000000"/>
              <w:bottom w:val="single" w:sz="8" w:space="0" w:color="000000"/>
              <w:right w:val="single" w:sz="8" w:space="0" w:color="000000"/>
            </w:tcBorders>
            <w:shd w:val="solid" w:color="D2EAF1" w:fill="D2EAF1"/>
            <w:tcMar>
              <w:top w:w="0" w:type="dxa"/>
              <w:left w:w="108" w:type="dxa"/>
              <w:bottom w:w="0" w:type="dxa"/>
              <w:right w:w="108" w:type="dxa"/>
            </w:tcMar>
          </w:tcPr>
          <w:p w:rsidR="008A1783" w:rsidRPr="00056AE5" w:rsidRDefault="008A1783" w:rsidP="008A1783">
            <w:pPr>
              <w:spacing w:after="0" w:line="240" w:lineRule="auto"/>
              <w:jc w:val="center"/>
              <w:rPr>
                <w:sz w:val="28"/>
                <w:szCs w:val="28"/>
              </w:rPr>
            </w:pPr>
            <w:r w:rsidRPr="00056AE5">
              <w:rPr>
                <w:b/>
                <w:bCs/>
                <w:sz w:val="28"/>
                <w:szCs w:val="28"/>
              </w:rPr>
              <w:t>INSTITUCIÓN EDUCATIVA</w:t>
            </w:r>
          </w:p>
        </w:tc>
        <w:tc>
          <w:tcPr>
            <w:tcW w:w="2693" w:type="dxa"/>
            <w:tcBorders>
              <w:top w:val="single" w:sz="8" w:space="0" w:color="000000"/>
              <w:left w:val="single" w:sz="8" w:space="0" w:color="000000"/>
              <w:bottom w:val="single" w:sz="8" w:space="0" w:color="000000"/>
              <w:right w:val="single" w:sz="8" w:space="0" w:color="000000"/>
            </w:tcBorders>
            <w:shd w:val="solid" w:color="D2EAF1" w:fill="D2EAF1"/>
            <w:tcMar>
              <w:top w:w="0" w:type="dxa"/>
              <w:left w:w="108" w:type="dxa"/>
              <w:bottom w:w="0" w:type="dxa"/>
              <w:right w:w="108" w:type="dxa"/>
            </w:tcMar>
          </w:tcPr>
          <w:p w:rsidR="008A1783" w:rsidRPr="00056AE5" w:rsidRDefault="008A1783" w:rsidP="008A1783">
            <w:pPr>
              <w:spacing w:after="0" w:line="240" w:lineRule="auto"/>
              <w:jc w:val="center"/>
              <w:rPr>
                <w:sz w:val="28"/>
                <w:szCs w:val="28"/>
              </w:rPr>
            </w:pPr>
            <w:r w:rsidRPr="00056AE5">
              <w:rPr>
                <w:b/>
                <w:bCs/>
                <w:sz w:val="28"/>
                <w:szCs w:val="28"/>
              </w:rPr>
              <w:t>ÁREA</w:t>
            </w:r>
          </w:p>
        </w:tc>
        <w:tc>
          <w:tcPr>
            <w:tcW w:w="3073" w:type="dxa"/>
            <w:tcBorders>
              <w:top w:val="single" w:sz="8" w:space="0" w:color="000000"/>
              <w:left w:val="single" w:sz="8" w:space="0" w:color="000000"/>
              <w:bottom w:val="single" w:sz="8" w:space="0" w:color="000000"/>
              <w:right w:val="single" w:sz="8" w:space="0" w:color="000000"/>
            </w:tcBorders>
            <w:shd w:val="solid" w:color="D2EAF1" w:fill="D2EAF1"/>
            <w:tcMar>
              <w:top w:w="0" w:type="dxa"/>
              <w:left w:w="108" w:type="dxa"/>
              <w:bottom w:w="0" w:type="dxa"/>
              <w:right w:w="108" w:type="dxa"/>
            </w:tcMar>
          </w:tcPr>
          <w:p w:rsidR="008A1783" w:rsidRPr="00056AE5" w:rsidRDefault="008A1783" w:rsidP="008A1783">
            <w:pPr>
              <w:spacing w:after="0" w:line="240" w:lineRule="auto"/>
              <w:jc w:val="center"/>
              <w:rPr>
                <w:sz w:val="28"/>
                <w:szCs w:val="28"/>
              </w:rPr>
            </w:pPr>
            <w:r w:rsidRPr="00056AE5">
              <w:rPr>
                <w:b/>
                <w:bCs/>
                <w:sz w:val="28"/>
                <w:szCs w:val="28"/>
              </w:rPr>
              <w:t>CORREO</w:t>
            </w:r>
          </w:p>
        </w:tc>
      </w:tr>
      <w:tr w:rsidR="008A1783" w:rsidRPr="00056AE5" w:rsidTr="00680539">
        <w:tc>
          <w:tcPr>
            <w:tcW w:w="2943" w:type="dxa"/>
            <w:tcBorders>
              <w:top w:val="single" w:sz="8" w:space="0" w:color="000000"/>
              <w:left w:val="single" w:sz="8" w:space="0" w:color="000000"/>
              <w:bottom w:val="single" w:sz="8" w:space="0" w:color="000000"/>
              <w:right w:val="single" w:sz="8" w:space="0" w:color="000000"/>
            </w:tcBorders>
            <w:shd w:val="solid" w:color="A5D5E2" w:fill="A5D5E2"/>
            <w:tcMar>
              <w:top w:w="0" w:type="dxa"/>
              <w:left w:w="108" w:type="dxa"/>
              <w:bottom w:w="0" w:type="dxa"/>
              <w:right w:w="108" w:type="dxa"/>
            </w:tcMar>
          </w:tcPr>
          <w:p w:rsidR="008A1783" w:rsidRPr="000A0EC8" w:rsidRDefault="00617DE2" w:rsidP="008A1783">
            <w:pPr>
              <w:spacing w:after="0" w:line="240" w:lineRule="auto"/>
            </w:pPr>
            <w:r>
              <w:t xml:space="preserve">Luz Marina Osorio </w:t>
            </w:r>
            <w:proofErr w:type="spellStart"/>
            <w:r>
              <w:t>Osorio</w:t>
            </w:r>
            <w:proofErr w:type="spellEnd"/>
          </w:p>
        </w:tc>
        <w:tc>
          <w:tcPr>
            <w:tcW w:w="3686" w:type="dxa"/>
            <w:tcBorders>
              <w:top w:val="single" w:sz="8" w:space="0" w:color="000000"/>
              <w:left w:val="single" w:sz="8" w:space="0" w:color="000000"/>
              <w:bottom w:val="single" w:sz="8" w:space="0" w:color="000000"/>
              <w:right w:val="single" w:sz="8" w:space="0" w:color="000000"/>
            </w:tcBorders>
            <w:shd w:val="solid" w:color="A5D5E2" w:fill="A5D5E2"/>
            <w:tcMar>
              <w:top w:w="0" w:type="dxa"/>
              <w:left w:w="108" w:type="dxa"/>
              <w:bottom w:w="0" w:type="dxa"/>
              <w:right w:w="108" w:type="dxa"/>
            </w:tcMar>
          </w:tcPr>
          <w:p w:rsidR="008A1783" w:rsidRPr="000A0EC8" w:rsidRDefault="008A1783" w:rsidP="008A1783">
            <w:pPr>
              <w:spacing w:after="0" w:line="240" w:lineRule="auto"/>
            </w:pPr>
            <w:r w:rsidRPr="000A0EC8">
              <w:t>Arzobispo Tulio Botero Salazar</w:t>
            </w:r>
          </w:p>
        </w:tc>
        <w:tc>
          <w:tcPr>
            <w:tcW w:w="2693" w:type="dxa"/>
            <w:tcBorders>
              <w:top w:val="single" w:sz="8" w:space="0" w:color="000000"/>
              <w:left w:val="single" w:sz="8" w:space="0" w:color="000000"/>
              <w:bottom w:val="single" w:sz="8" w:space="0" w:color="000000"/>
              <w:right w:val="single" w:sz="8" w:space="0" w:color="000000"/>
            </w:tcBorders>
            <w:shd w:val="solid" w:color="A5D5E2" w:fill="A5D5E2"/>
            <w:tcMar>
              <w:top w:w="0" w:type="dxa"/>
              <w:left w:w="108" w:type="dxa"/>
              <w:bottom w:w="0" w:type="dxa"/>
              <w:right w:w="108" w:type="dxa"/>
            </w:tcMar>
          </w:tcPr>
          <w:p w:rsidR="008A1783" w:rsidRPr="000A0EC8" w:rsidRDefault="00617DE2" w:rsidP="008A1783">
            <w:pPr>
              <w:spacing w:after="0" w:line="240" w:lineRule="auto"/>
            </w:pPr>
            <w:r>
              <w:t>Tecnología e informática</w:t>
            </w:r>
          </w:p>
        </w:tc>
        <w:tc>
          <w:tcPr>
            <w:tcW w:w="3073" w:type="dxa"/>
            <w:tcBorders>
              <w:top w:val="single" w:sz="8" w:space="0" w:color="000000"/>
              <w:left w:val="single" w:sz="8" w:space="0" w:color="000000"/>
              <w:bottom w:val="single" w:sz="8" w:space="0" w:color="000000"/>
              <w:right w:val="single" w:sz="8" w:space="0" w:color="000000"/>
            </w:tcBorders>
            <w:shd w:val="solid" w:color="A5D5E2" w:fill="A5D5E2"/>
            <w:tcMar>
              <w:top w:w="0" w:type="dxa"/>
              <w:left w:w="108" w:type="dxa"/>
              <w:bottom w:w="0" w:type="dxa"/>
              <w:right w:w="108" w:type="dxa"/>
            </w:tcMar>
          </w:tcPr>
          <w:p w:rsidR="008A1783" w:rsidRPr="000A0EC8" w:rsidRDefault="00617DE2" w:rsidP="008A1783">
            <w:pPr>
              <w:spacing w:after="0" w:line="240" w:lineRule="auto"/>
            </w:pPr>
            <w:r>
              <w:t>luzmariosorio@yahoo.es</w:t>
            </w:r>
          </w:p>
        </w:tc>
      </w:tr>
      <w:tr w:rsidR="008A1783" w:rsidRPr="00056AE5" w:rsidTr="00680539">
        <w:tc>
          <w:tcPr>
            <w:tcW w:w="2943" w:type="dxa"/>
            <w:tcBorders>
              <w:top w:val="single" w:sz="8" w:space="0" w:color="000000"/>
              <w:left w:val="single" w:sz="8" w:space="0" w:color="000000"/>
              <w:bottom w:val="single" w:sz="8" w:space="0" w:color="000000"/>
              <w:right w:val="single" w:sz="8" w:space="0" w:color="000000"/>
            </w:tcBorders>
            <w:shd w:val="solid" w:color="D2EAF1" w:fill="D2EAF1"/>
            <w:tcMar>
              <w:top w:w="0" w:type="dxa"/>
              <w:left w:w="108" w:type="dxa"/>
              <w:bottom w:w="0" w:type="dxa"/>
              <w:right w:w="108" w:type="dxa"/>
            </w:tcMar>
          </w:tcPr>
          <w:p w:rsidR="008A1783" w:rsidRPr="000A0EC8" w:rsidRDefault="00617DE2" w:rsidP="008A1783">
            <w:pPr>
              <w:spacing w:after="0" w:line="240" w:lineRule="auto"/>
            </w:pPr>
            <w:r>
              <w:t>Luis Gabriel Correa Isaza</w:t>
            </w:r>
          </w:p>
        </w:tc>
        <w:tc>
          <w:tcPr>
            <w:tcW w:w="3686" w:type="dxa"/>
            <w:tcBorders>
              <w:top w:val="single" w:sz="8" w:space="0" w:color="000000"/>
              <w:left w:val="single" w:sz="8" w:space="0" w:color="000000"/>
              <w:bottom w:val="single" w:sz="8" w:space="0" w:color="000000"/>
              <w:right w:val="single" w:sz="8" w:space="0" w:color="000000"/>
            </w:tcBorders>
            <w:shd w:val="solid" w:color="D2EAF1" w:fill="D2EAF1"/>
            <w:tcMar>
              <w:top w:w="0" w:type="dxa"/>
              <w:left w:w="108" w:type="dxa"/>
              <w:bottom w:w="0" w:type="dxa"/>
              <w:right w:w="108" w:type="dxa"/>
            </w:tcMar>
          </w:tcPr>
          <w:p w:rsidR="008A1783" w:rsidRPr="000A0EC8" w:rsidRDefault="008A1783" w:rsidP="008A1783">
            <w:pPr>
              <w:spacing w:after="0" w:line="240" w:lineRule="auto"/>
            </w:pPr>
            <w:r w:rsidRPr="000A0EC8">
              <w:t>Arzobispo Tulio Botero Salazar</w:t>
            </w:r>
          </w:p>
        </w:tc>
        <w:tc>
          <w:tcPr>
            <w:tcW w:w="2693" w:type="dxa"/>
            <w:tcBorders>
              <w:top w:val="single" w:sz="8" w:space="0" w:color="000000"/>
              <w:left w:val="single" w:sz="8" w:space="0" w:color="000000"/>
              <w:bottom w:val="single" w:sz="8" w:space="0" w:color="000000"/>
              <w:right w:val="single" w:sz="8" w:space="0" w:color="000000"/>
            </w:tcBorders>
            <w:shd w:val="solid" w:color="D2EAF1" w:fill="D2EAF1"/>
            <w:tcMar>
              <w:top w:w="0" w:type="dxa"/>
              <w:left w:w="108" w:type="dxa"/>
              <w:bottom w:w="0" w:type="dxa"/>
              <w:right w:w="108" w:type="dxa"/>
            </w:tcMar>
          </w:tcPr>
          <w:p w:rsidR="008A1783" w:rsidRPr="000A0EC8" w:rsidRDefault="00617DE2" w:rsidP="008A1783">
            <w:pPr>
              <w:spacing w:after="0" w:line="240" w:lineRule="auto"/>
            </w:pPr>
            <w:r>
              <w:t>Tecnología e informática</w:t>
            </w:r>
          </w:p>
        </w:tc>
        <w:tc>
          <w:tcPr>
            <w:tcW w:w="3073" w:type="dxa"/>
            <w:tcBorders>
              <w:top w:val="single" w:sz="8" w:space="0" w:color="000000"/>
              <w:left w:val="single" w:sz="8" w:space="0" w:color="000000"/>
              <w:bottom w:val="single" w:sz="8" w:space="0" w:color="000000"/>
              <w:right w:val="single" w:sz="8" w:space="0" w:color="000000"/>
            </w:tcBorders>
            <w:shd w:val="solid" w:color="D2EAF1" w:fill="D2EAF1"/>
            <w:tcMar>
              <w:top w:w="0" w:type="dxa"/>
              <w:left w:w="108" w:type="dxa"/>
              <w:bottom w:w="0" w:type="dxa"/>
              <w:right w:w="108" w:type="dxa"/>
            </w:tcMar>
          </w:tcPr>
          <w:p w:rsidR="008A1783" w:rsidRPr="000A0EC8" w:rsidRDefault="00617DE2" w:rsidP="008A1783">
            <w:pPr>
              <w:spacing w:after="0" w:line="240" w:lineRule="auto"/>
            </w:pPr>
            <w:r>
              <w:t>gabriel.correa.isaza@gmail.com</w:t>
            </w:r>
          </w:p>
        </w:tc>
      </w:tr>
    </w:tbl>
    <w:p w:rsidR="008A1783" w:rsidRDefault="008A1783" w:rsidP="008A1783"/>
    <w:p w:rsidR="008A1783" w:rsidRDefault="008A1783" w:rsidP="008A1783"/>
    <w:p w:rsidR="008A1783" w:rsidRPr="000A0EC8" w:rsidRDefault="008A1783" w:rsidP="008A1783">
      <w:pPr>
        <w:rPr>
          <w:b/>
          <w:bCs/>
          <w:sz w:val="32"/>
          <w:szCs w:val="32"/>
        </w:rPr>
      </w:pPr>
      <w:r>
        <w:rPr>
          <w:b/>
          <w:bCs/>
          <w:sz w:val="32"/>
          <w:szCs w:val="32"/>
        </w:rPr>
        <w:t xml:space="preserve">F2 SELECCIÓN DE ESTÁNDARES </w:t>
      </w:r>
      <w:r w:rsidRPr="000A0EC8">
        <w:rPr>
          <w:b/>
          <w:bCs/>
          <w:sz w:val="32"/>
          <w:szCs w:val="32"/>
        </w:rPr>
        <w:t xml:space="preserve"> -   CICL</w:t>
      </w:r>
      <w:r w:rsidR="00617DE2">
        <w:rPr>
          <w:b/>
          <w:bCs/>
          <w:sz w:val="32"/>
          <w:szCs w:val="32"/>
        </w:rPr>
        <w:t>O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54"/>
        <w:gridCol w:w="2261"/>
        <w:gridCol w:w="2261"/>
        <w:gridCol w:w="2261"/>
        <w:gridCol w:w="2261"/>
        <w:gridCol w:w="1924"/>
      </w:tblGrid>
      <w:tr w:rsidR="004200AD" w:rsidRPr="00D077E7" w:rsidTr="00242159">
        <w:tc>
          <w:tcPr>
            <w:tcW w:w="2254" w:type="dxa"/>
            <w:shd w:val="clear" w:color="auto" w:fill="4F81BD"/>
          </w:tcPr>
          <w:p w:rsidR="004200AD" w:rsidRPr="00242159" w:rsidRDefault="004200AD" w:rsidP="00242159">
            <w:pPr>
              <w:spacing w:after="0" w:line="240" w:lineRule="auto"/>
              <w:rPr>
                <w:rFonts w:cs="Calibri"/>
                <w:b/>
                <w:bCs/>
                <w:color w:val="FFFFFF"/>
              </w:rPr>
            </w:pPr>
            <w:r w:rsidRPr="00242159">
              <w:rPr>
                <w:rFonts w:cs="Calibri"/>
                <w:b/>
                <w:bCs/>
                <w:color w:val="FFFFFF"/>
              </w:rPr>
              <w:t>ENUNCIADO</w:t>
            </w:r>
          </w:p>
        </w:tc>
        <w:tc>
          <w:tcPr>
            <w:tcW w:w="2261" w:type="dxa"/>
            <w:shd w:val="clear" w:color="auto" w:fill="4F81BD"/>
          </w:tcPr>
          <w:p w:rsidR="004200AD" w:rsidRPr="00242159" w:rsidRDefault="004200AD" w:rsidP="00242159">
            <w:pPr>
              <w:autoSpaceDE w:val="0"/>
              <w:autoSpaceDN w:val="0"/>
              <w:adjustRightInd w:val="0"/>
              <w:spacing w:after="0" w:line="240" w:lineRule="auto"/>
              <w:rPr>
                <w:rFonts w:cs="Calibri"/>
                <w:b/>
                <w:bCs/>
                <w:color w:val="FFFFFF"/>
              </w:rPr>
            </w:pPr>
            <w:r w:rsidRPr="00242159">
              <w:rPr>
                <w:rFonts w:cs="Calibri"/>
                <w:b/>
                <w:bCs/>
                <w:color w:val="FFFFFF"/>
              </w:rPr>
              <w:t>1. Naturaleza y evolución</w:t>
            </w:r>
          </w:p>
          <w:p w:rsidR="004200AD" w:rsidRPr="00242159" w:rsidRDefault="004200AD" w:rsidP="00242159">
            <w:pPr>
              <w:spacing w:after="0" w:line="240" w:lineRule="auto"/>
              <w:rPr>
                <w:rFonts w:cs="Calibri"/>
                <w:b/>
                <w:bCs/>
                <w:color w:val="FFFFFF"/>
              </w:rPr>
            </w:pPr>
            <w:r w:rsidRPr="00242159">
              <w:rPr>
                <w:rFonts w:cs="Calibri"/>
                <w:b/>
                <w:bCs/>
                <w:color w:val="FFFFFF"/>
              </w:rPr>
              <w:t>de la tecnología</w:t>
            </w:r>
          </w:p>
        </w:tc>
        <w:tc>
          <w:tcPr>
            <w:tcW w:w="2261" w:type="dxa"/>
            <w:shd w:val="clear" w:color="auto" w:fill="4F81BD"/>
          </w:tcPr>
          <w:p w:rsidR="004200AD" w:rsidRPr="00242159" w:rsidRDefault="004200AD" w:rsidP="00242159">
            <w:pPr>
              <w:autoSpaceDE w:val="0"/>
              <w:autoSpaceDN w:val="0"/>
              <w:adjustRightInd w:val="0"/>
              <w:spacing w:after="0" w:line="240" w:lineRule="auto"/>
              <w:rPr>
                <w:rFonts w:cs="Calibri"/>
                <w:b/>
                <w:bCs/>
                <w:color w:val="FFFFFF"/>
              </w:rPr>
            </w:pPr>
            <w:r w:rsidRPr="00242159">
              <w:rPr>
                <w:rFonts w:cs="Calibri"/>
                <w:b/>
                <w:bCs/>
                <w:color w:val="FFFFFF"/>
              </w:rPr>
              <w:t>2. Apropiación y uso</w:t>
            </w:r>
          </w:p>
          <w:p w:rsidR="004200AD" w:rsidRPr="00242159" w:rsidRDefault="004200AD" w:rsidP="00242159">
            <w:pPr>
              <w:spacing w:after="0" w:line="240" w:lineRule="auto"/>
              <w:rPr>
                <w:rFonts w:cs="Calibri"/>
                <w:b/>
                <w:bCs/>
                <w:color w:val="FFFFFF"/>
              </w:rPr>
            </w:pPr>
            <w:r w:rsidRPr="00242159">
              <w:rPr>
                <w:rFonts w:cs="Calibri"/>
                <w:b/>
                <w:bCs/>
                <w:color w:val="FFFFFF"/>
              </w:rPr>
              <w:t>de la tecnología</w:t>
            </w:r>
          </w:p>
        </w:tc>
        <w:tc>
          <w:tcPr>
            <w:tcW w:w="2261" w:type="dxa"/>
            <w:shd w:val="clear" w:color="auto" w:fill="4F81BD"/>
          </w:tcPr>
          <w:p w:rsidR="004200AD" w:rsidRPr="00242159" w:rsidRDefault="004200AD" w:rsidP="00242159">
            <w:pPr>
              <w:autoSpaceDE w:val="0"/>
              <w:autoSpaceDN w:val="0"/>
              <w:adjustRightInd w:val="0"/>
              <w:spacing w:after="0" w:line="240" w:lineRule="auto"/>
              <w:rPr>
                <w:rFonts w:cs="Calibri"/>
                <w:b/>
                <w:bCs/>
                <w:color w:val="FFFFFF"/>
              </w:rPr>
            </w:pPr>
            <w:r w:rsidRPr="00242159">
              <w:rPr>
                <w:rFonts w:cs="Calibri"/>
                <w:b/>
                <w:bCs/>
                <w:color w:val="FFFFFF"/>
              </w:rPr>
              <w:t>3Solución de problemas</w:t>
            </w:r>
          </w:p>
          <w:p w:rsidR="004200AD" w:rsidRPr="00242159" w:rsidRDefault="004200AD" w:rsidP="00242159">
            <w:pPr>
              <w:spacing w:after="0" w:line="240" w:lineRule="auto"/>
              <w:rPr>
                <w:rFonts w:cs="Calibri"/>
                <w:b/>
                <w:bCs/>
                <w:color w:val="FFFFFF"/>
              </w:rPr>
            </w:pPr>
            <w:r w:rsidRPr="00242159">
              <w:rPr>
                <w:rFonts w:cs="Calibri"/>
                <w:b/>
                <w:bCs/>
                <w:color w:val="FFFFFF"/>
              </w:rPr>
              <w:t>con tecnología</w:t>
            </w:r>
          </w:p>
        </w:tc>
        <w:tc>
          <w:tcPr>
            <w:tcW w:w="2261" w:type="dxa"/>
            <w:shd w:val="clear" w:color="auto" w:fill="4F81BD"/>
          </w:tcPr>
          <w:p w:rsidR="004200AD" w:rsidRPr="00242159" w:rsidRDefault="004200AD" w:rsidP="00242159">
            <w:pPr>
              <w:spacing w:after="0" w:line="240" w:lineRule="auto"/>
              <w:rPr>
                <w:rFonts w:cs="Calibri"/>
                <w:b/>
                <w:bCs/>
                <w:color w:val="FFFFFF"/>
              </w:rPr>
            </w:pPr>
            <w:r w:rsidRPr="00242159">
              <w:rPr>
                <w:rFonts w:cs="Calibri"/>
                <w:b/>
                <w:bCs/>
                <w:color w:val="FFFFFF"/>
              </w:rPr>
              <w:t>4Tecnología y sociedad</w:t>
            </w:r>
          </w:p>
        </w:tc>
        <w:tc>
          <w:tcPr>
            <w:tcW w:w="1924" w:type="dxa"/>
            <w:shd w:val="clear" w:color="auto" w:fill="4F81BD"/>
          </w:tcPr>
          <w:p w:rsidR="004200AD" w:rsidRPr="00242159" w:rsidRDefault="004200AD" w:rsidP="00242159">
            <w:pPr>
              <w:spacing w:after="0" w:line="240" w:lineRule="auto"/>
              <w:rPr>
                <w:rFonts w:cs="Calibri"/>
                <w:b/>
                <w:bCs/>
                <w:color w:val="FFFFFF"/>
              </w:rPr>
            </w:pPr>
            <w:r w:rsidRPr="00242159">
              <w:rPr>
                <w:rFonts w:cs="Calibri"/>
                <w:b/>
                <w:bCs/>
                <w:color w:val="FFFFFF"/>
              </w:rPr>
              <w:t>5</w:t>
            </w: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VERBO</w:t>
            </w:r>
          </w:p>
        </w:tc>
        <w:tc>
          <w:tcPr>
            <w:tcW w:w="2261" w:type="dxa"/>
            <w:shd w:val="clear" w:color="auto" w:fill="auto"/>
          </w:tcPr>
          <w:p w:rsidR="004200AD" w:rsidRPr="00242159" w:rsidRDefault="004200AD" w:rsidP="00242159">
            <w:pPr>
              <w:spacing w:after="0" w:line="240" w:lineRule="auto"/>
              <w:rPr>
                <w:rFonts w:cs="Calibri"/>
              </w:rPr>
            </w:pPr>
            <w:r w:rsidRPr="00242159">
              <w:rPr>
                <w:rFonts w:cs="Calibri"/>
              </w:rPr>
              <w:t>ESTÁNDARES DE COMPETENCIA</w:t>
            </w:r>
          </w:p>
        </w:tc>
        <w:tc>
          <w:tcPr>
            <w:tcW w:w="2261" w:type="dxa"/>
            <w:shd w:val="clear" w:color="auto" w:fill="auto"/>
          </w:tcPr>
          <w:p w:rsidR="004200AD" w:rsidRPr="00242159" w:rsidRDefault="004200AD" w:rsidP="00242159">
            <w:pPr>
              <w:spacing w:after="0" w:line="240" w:lineRule="auto"/>
              <w:rPr>
                <w:rFonts w:cs="Calibri"/>
              </w:rPr>
            </w:pPr>
            <w:r w:rsidRPr="00242159">
              <w:rPr>
                <w:rFonts w:cs="Calibri"/>
              </w:rPr>
              <w:t xml:space="preserve">ESTÁNDARES DE COMPETENCIA </w:t>
            </w:r>
          </w:p>
        </w:tc>
        <w:tc>
          <w:tcPr>
            <w:tcW w:w="2261" w:type="dxa"/>
            <w:shd w:val="clear" w:color="auto" w:fill="auto"/>
          </w:tcPr>
          <w:p w:rsidR="004200AD" w:rsidRPr="00242159" w:rsidRDefault="004200AD" w:rsidP="00242159">
            <w:pPr>
              <w:spacing w:after="0" w:line="240" w:lineRule="auto"/>
              <w:rPr>
                <w:rFonts w:cs="Calibri"/>
              </w:rPr>
            </w:pPr>
            <w:r w:rsidRPr="00242159">
              <w:rPr>
                <w:rFonts w:cs="Calibri"/>
              </w:rPr>
              <w:t>ESTÁNDARES DE COMPETENCIA</w:t>
            </w:r>
          </w:p>
        </w:tc>
        <w:tc>
          <w:tcPr>
            <w:tcW w:w="2261" w:type="dxa"/>
            <w:shd w:val="clear" w:color="auto" w:fill="auto"/>
          </w:tcPr>
          <w:p w:rsidR="004200AD" w:rsidRPr="00242159" w:rsidRDefault="004200AD" w:rsidP="00242159">
            <w:pPr>
              <w:spacing w:after="0" w:line="240" w:lineRule="auto"/>
              <w:rPr>
                <w:rFonts w:cs="Calibri"/>
              </w:rPr>
            </w:pPr>
            <w:r w:rsidRPr="00242159">
              <w:rPr>
                <w:rFonts w:cs="Calibri"/>
              </w:rPr>
              <w:t>ESTÁNDARES DE COMPETENCIA</w:t>
            </w:r>
          </w:p>
        </w:tc>
        <w:tc>
          <w:tcPr>
            <w:tcW w:w="1924" w:type="dxa"/>
            <w:shd w:val="clear" w:color="auto" w:fill="auto"/>
          </w:tcPr>
          <w:p w:rsidR="004200AD" w:rsidRPr="00242159" w:rsidRDefault="004200AD" w:rsidP="00242159">
            <w:pPr>
              <w:spacing w:after="0" w:line="240" w:lineRule="auto"/>
              <w:rPr>
                <w:rFonts w:cs="Calibri"/>
              </w:rPr>
            </w:pPr>
            <w:r w:rsidRPr="00242159">
              <w:rPr>
                <w:rFonts w:cs="Calibri"/>
              </w:rPr>
              <w:t>ESTÁNDARES DE COMPETENCIA</w:t>
            </w: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Identifico</w:t>
            </w: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principios científicos aplicados al funcionamiento de</w:t>
            </w:r>
          </w:p>
          <w:p w:rsidR="004200AD" w:rsidRPr="00242159" w:rsidRDefault="004200AD" w:rsidP="00242159">
            <w:pPr>
              <w:autoSpaceDE w:val="0"/>
              <w:autoSpaceDN w:val="0"/>
              <w:adjustRightInd w:val="0"/>
              <w:spacing w:after="0" w:line="240" w:lineRule="auto"/>
              <w:rPr>
                <w:rFonts w:cs="Calibri"/>
              </w:rPr>
            </w:pPr>
            <w:r w:rsidRPr="00242159">
              <w:rPr>
                <w:rFonts w:cs="Calibri"/>
              </w:rPr>
              <w:t>algunos artefactos, productos, servicios, procesos y sistemas</w:t>
            </w:r>
          </w:p>
          <w:p w:rsidR="004200AD" w:rsidRPr="00242159" w:rsidRDefault="004200AD" w:rsidP="00242159">
            <w:pPr>
              <w:spacing w:after="0" w:line="240" w:lineRule="auto"/>
              <w:rPr>
                <w:rFonts w:cs="Calibri"/>
              </w:rPr>
            </w:pPr>
            <w:proofErr w:type="gramStart"/>
            <w:r w:rsidRPr="00242159">
              <w:rPr>
                <w:rFonts w:cs="Calibri"/>
              </w:rPr>
              <w:lastRenderedPageBreak/>
              <w:t>tecnológicos</w:t>
            </w:r>
            <w:proofErr w:type="gramEnd"/>
            <w:r w:rsidRPr="00242159">
              <w:rPr>
                <w:rFonts w:cs="Calibri"/>
              </w:rPr>
              <w:t>.</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artefactos que contienen sistemas de control con</w:t>
            </w:r>
          </w:p>
          <w:p w:rsidR="004200AD" w:rsidRPr="00242159" w:rsidRDefault="004200AD" w:rsidP="00242159">
            <w:pPr>
              <w:spacing w:after="0" w:line="240" w:lineRule="auto"/>
              <w:rPr>
                <w:rFonts w:cs="Calibri"/>
              </w:rPr>
            </w:pPr>
            <w:proofErr w:type="gramStart"/>
            <w:r w:rsidRPr="00242159">
              <w:rPr>
                <w:rFonts w:cs="Calibri"/>
              </w:rPr>
              <w:t>realimentación</w:t>
            </w:r>
            <w:proofErr w:type="gramEnd"/>
            <w:r w:rsidRPr="00242159">
              <w:rPr>
                <w:rFonts w:cs="Calibri"/>
              </w:rPr>
              <w:t>.</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artefactos basados en tecnología digital y describo el</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sistema</w:t>
            </w:r>
            <w:proofErr w:type="gramEnd"/>
            <w:r w:rsidRPr="00242159">
              <w:rPr>
                <w:rFonts w:cs="Calibri"/>
              </w:rPr>
              <w:t xml:space="preserve"> binario utilizado en dicha tecnología.</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Identifico y analizo</w:t>
            </w: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interacciones entre diferentes sistemas</w:t>
            </w:r>
          </w:p>
          <w:p w:rsidR="004200AD" w:rsidRPr="00242159" w:rsidRDefault="004200AD" w:rsidP="00242159">
            <w:pPr>
              <w:autoSpaceDE w:val="0"/>
              <w:autoSpaceDN w:val="0"/>
              <w:adjustRightInd w:val="0"/>
              <w:spacing w:after="0" w:line="240" w:lineRule="auto"/>
              <w:rPr>
                <w:rFonts w:cs="Calibri"/>
              </w:rPr>
            </w:pPr>
            <w:r w:rsidRPr="00242159">
              <w:rPr>
                <w:rFonts w:cs="Calibri"/>
              </w:rPr>
              <w:t>tecnológicos ( como la alimentación y la salud, el transporte y la</w:t>
            </w:r>
          </w:p>
          <w:p w:rsidR="004200AD" w:rsidRPr="00242159" w:rsidRDefault="004200AD" w:rsidP="00242159">
            <w:pPr>
              <w:spacing w:after="0" w:line="240" w:lineRule="auto"/>
              <w:rPr>
                <w:rFonts w:cs="Calibri"/>
              </w:rPr>
            </w:pPr>
            <w:proofErr w:type="gramStart"/>
            <w:r w:rsidRPr="00242159">
              <w:rPr>
                <w:rFonts w:cs="Calibri"/>
              </w:rPr>
              <w:t>comunicación</w:t>
            </w:r>
            <w:proofErr w:type="gramEnd"/>
            <w:r w:rsidRPr="00242159">
              <w:rPr>
                <w:rFonts w:cs="Calibri"/>
              </w:rPr>
              <w:t>).</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inventos e innovaciones que han marcado</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hitos</w:t>
            </w:r>
            <w:proofErr w:type="gramEnd"/>
            <w:r w:rsidRPr="00242159">
              <w:rPr>
                <w:rFonts w:cs="Calibri"/>
              </w:rPr>
              <w:t xml:space="preserve"> en el desarrollo tecnológico.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Explico</w:t>
            </w: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algunos factores que influyen en la evolución de</w:t>
            </w:r>
          </w:p>
          <w:p w:rsidR="004200AD" w:rsidRPr="00242159" w:rsidRDefault="004200AD" w:rsidP="00242159">
            <w:pPr>
              <w:autoSpaceDE w:val="0"/>
              <w:autoSpaceDN w:val="0"/>
              <w:adjustRightInd w:val="0"/>
              <w:spacing w:after="0" w:line="240" w:lineRule="auto"/>
              <w:rPr>
                <w:rFonts w:cs="Calibri"/>
              </w:rPr>
            </w:pPr>
            <w:r w:rsidRPr="00242159">
              <w:rPr>
                <w:rFonts w:cs="Calibri"/>
              </w:rPr>
              <w:t>la tecnología y establezco relaciones con algunos eventos</w:t>
            </w:r>
          </w:p>
          <w:p w:rsidR="004200AD" w:rsidRPr="00242159" w:rsidRDefault="004200AD" w:rsidP="00242159">
            <w:pPr>
              <w:spacing w:after="0" w:line="240" w:lineRule="auto"/>
              <w:rPr>
                <w:rFonts w:cs="Calibri"/>
              </w:rPr>
            </w:pPr>
            <w:proofErr w:type="gramStart"/>
            <w:r w:rsidRPr="00242159">
              <w:rPr>
                <w:rFonts w:cs="Calibri"/>
              </w:rPr>
              <w:t>históricos</w:t>
            </w:r>
            <w:proofErr w:type="gramEnd"/>
            <w:r w:rsidRPr="00242159">
              <w:rPr>
                <w:rFonts w:cs="Calibri"/>
              </w:rPr>
              <w:t>.</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las características de los distintos procesos de</w:t>
            </w:r>
          </w:p>
          <w:p w:rsidR="004200AD" w:rsidRPr="00242159" w:rsidRDefault="004200AD" w:rsidP="00242159">
            <w:pPr>
              <w:autoSpaceDE w:val="0"/>
              <w:autoSpaceDN w:val="0"/>
              <w:adjustRightInd w:val="0"/>
              <w:spacing w:after="0" w:line="240" w:lineRule="auto"/>
              <w:rPr>
                <w:rFonts w:cs="Calibri"/>
              </w:rPr>
            </w:pPr>
            <w:r w:rsidRPr="00242159">
              <w:rPr>
                <w:rFonts w:cs="Calibri"/>
              </w:rPr>
              <w:t>transformación de los materiales y de obtención de las materias</w:t>
            </w:r>
          </w:p>
          <w:p w:rsidR="004200AD" w:rsidRPr="00242159" w:rsidRDefault="004200AD" w:rsidP="00242159">
            <w:pPr>
              <w:spacing w:after="0" w:line="240" w:lineRule="auto"/>
              <w:rPr>
                <w:rFonts w:cs="Calibri"/>
              </w:rPr>
            </w:pPr>
            <w:proofErr w:type="gramStart"/>
            <w:r w:rsidRPr="00242159">
              <w:rPr>
                <w:rFonts w:cs="Calibri"/>
              </w:rPr>
              <w:t>primas</w:t>
            </w:r>
            <w:proofErr w:type="gramEnd"/>
            <w:r w:rsidRPr="00242159">
              <w:rPr>
                <w:rFonts w:cs="Calibri"/>
              </w:rPr>
              <w:t>.</w:t>
            </w: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con ejemplos, el impacto que producen en el medio</w:t>
            </w:r>
          </w:p>
          <w:p w:rsidR="004200AD" w:rsidRPr="00242159" w:rsidRDefault="004200AD" w:rsidP="00242159">
            <w:pPr>
              <w:autoSpaceDE w:val="0"/>
              <w:autoSpaceDN w:val="0"/>
              <w:adjustRightInd w:val="0"/>
              <w:spacing w:after="0" w:line="240" w:lineRule="auto"/>
              <w:rPr>
                <w:rFonts w:cs="Calibri"/>
              </w:rPr>
            </w:pPr>
            <w:r w:rsidRPr="00242159">
              <w:rPr>
                <w:rFonts w:cs="Calibri"/>
              </w:rPr>
              <w:t>ambiente algunos tipos y fuentes de energía y propongo</w:t>
            </w:r>
          </w:p>
          <w:p w:rsidR="004200AD" w:rsidRPr="00242159" w:rsidRDefault="004200AD" w:rsidP="00242159">
            <w:pPr>
              <w:spacing w:after="0" w:line="240" w:lineRule="auto"/>
              <w:rPr>
                <w:rFonts w:cs="Calibri"/>
              </w:rPr>
            </w:pPr>
            <w:proofErr w:type="gramStart"/>
            <w:r w:rsidRPr="00242159">
              <w:rPr>
                <w:rFonts w:cs="Calibri"/>
              </w:rPr>
              <w:t>alternativas</w:t>
            </w:r>
            <w:proofErr w:type="gramEnd"/>
            <w:r w:rsidRPr="00242159">
              <w:rPr>
                <w:rFonts w:cs="Calibri"/>
              </w:rPr>
              <w:t>.</w:t>
            </w: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con ejemplos, conceptos propios del conocimiento</w:t>
            </w:r>
          </w:p>
          <w:p w:rsidR="004200AD" w:rsidRPr="00242159" w:rsidRDefault="004200AD" w:rsidP="00242159">
            <w:pPr>
              <w:autoSpaceDE w:val="0"/>
              <w:autoSpaceDN w:val="0"/>
              <w:adjustRightInd w:val="0"/>
              <w:spacing w:after="0" w:line="240" w:lineRule="auto"/>
              <w:rPr>
                <w:rFonts w:cs="Calibri"/>
              </w:rPr>
            </w:pPr>
            <w:r w:rsidRPr="00242159">
              <w:rPr>
                <w:rFonts w:cs="Calibri"/>
              </w:rPr>
              <w:t>tecnológico tales como tecnología, procesos, productos,</w:t>
            </w:r>
          </w:p>
          <w:p w:rsidR="004200AD" w:rsidRPr="00242159" w:rsidRDefault="004200AD" w:rsidP="00242159">
            <w:pPr>
              <w:autoSpaceDE w:val="0"/>
              <w:autoSpaceDN w:val="0"/>
              <w:adjustRightInd w:val="0"/>
              <w:spacing w:after="0" w:line="240" w:lineRule="auto"/>
              <w:rPr>
                <w:rFonts w:cs="Calibri"/>
              </w:rPr>
            </w:pPr>
            <w:r w:rsidRPr="00242159">
              <w:rPr>
                <w:rFonts w:cs="Calibri"/>
              </w:rPr>
              <w:lastRenderedPageBreak/>
              <w:t>sistemas, servicios, artefactos, herramientas, materiales, técnica,</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fabricación</w:t>
            </w:r>
            <w:proofErr w:type="gramEnd"/>
            <w:r w:rsidRPr="00242159">
              <w:rPr>
                <w:rFonts w:cs="Calibri"/>
              </w:rPr>
              <w:t xml:space="preserve"> y producción.</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el ciclo de vida de algunos productos tecnológicos y</w:t>
            </w:r>
          </w:p>
          <w:p w:rsidR="004200AD" w:rsidRPr="00242159" w:rsidRDefault="004200AD" w:rsidP="00242159">
            <w:pPr>
              <w:spacing w:after="0" w:line="240" w:lineRule="auto"/>
              <w:rPr>
                <w:rFonts w:cs="Calibri"/>
              </w:rPr>
            </w:pPr>
            <w:proofErr w:type="gramStart"/>
            <w:r w:rsidRPr="00242159">
              <w:rPr>
                <w:rFonts w:cs="Calibri"/>
              </w:rPr>
              <w:t>evalúo</w:t>
            </w:r>
            <w:proofErr w:type="gramEnd"/>
            <w:r w:rsidRPr="00242159">
              <w:rPr>
                <w:rFonts w:cs="Calibri"/>
              </w:rPr>
              <w:t xml:space="preserve"> las consecuencias de su prolongación.</w:t>
            </w: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lastRenderedPageBreak/>
              <w:t>Comparo</w:t>
            </w: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tecnologías empleadas en el pasado con las del</w:t>
            </w:r>
          </w:p>
          <w:p w:rsidR="004200AD" w:rsidRPr="00242159" w:rsidRDefault="004200AD" w:rsidP="00242159">
            <w:pPr>
              <w:spacing w:after="0" w:line="240" w:lineRule="auto"/>
              <w:rPr>
                <w:rFonts w:cs="Calibri"/>
              </w:rPr>
            </w:pPr>
            <w:proofErr w:type="gramStart"/>
            <w:r w:rsidRPr="00242159">
              <w:rPr>
                <w:rFonts w:cs="Calibri"/>
              </w:rPr>
              <w:t>presente</w:t>
            </w:r>
            <w:proofErr w:type="gramEnd"/>
            <w:r w:rsidRPr="00242159">
              <w:rPr>
                <w:rFonts w:cs="Calibri"/>
              </w:rPr>
              <w:t xml:space="preserve"> y explico sus cambios y posibles tendencias.</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distintas soluciones tecnológicas frente a un mismo</w:t>
            </w:r>
          </w:p>
          <w:p w:rsidR="004200AD" w:rsidRPr="00242159" w:rsidRDefault="004200AD" w:rsidP="00242159">
            <w:pPr>
              <w:autoSpaceDE w:val="0"/>
              <w:autoSpaceDN w:val="0"/>
              <w:adjustRightInd w:val="0"/>
              <w:spacing w:after="0" w:line="240" w:lineRule="auto"/>
              <w:rPr>
                <w:rFonts w:cs="Calibri"/>
              </w:rPr>
            </w:pPr>
            <w:r w:rsidRPr="00242159">
              <w:rPr>
                <w:rFonts w:cs="Calibri"/>
              </w:rPr>
              <w:t>problema según sus características, funcionamiento, costos y</w:t>
            </w:r>
          </w:p>
          <w:p w:rsidR="004200AD" w:rsidRPr="00242159" w:rsidRDefault="004200AD" w:rsidP="00242159">
            <w:pPr>
              <w:spacing w:after="0" w:line="240" w:lineRule="auto"/>
              <w:rPr>
                <w:rFonts w:cs="Calibri"/>
              </w:rPr>
            </w:pPr>
            <w:proofErr w:type="gramStart"/>
            <w:r w:rsidRPr="00242159">
              <w:rPr>
                <w:rFonts w:cs="Calibri"/>
              </w:rPr>
              <w:t>eficiencia</w:t>
            </w:r>
            <w:proofErr w:type="gramEnd"/>
            <w:r w:rsidRPr="00242159">
              <w:rPr>
                <w:rFonts w:cs="Calibri"/>
              </w:rPr>
              <w:t>.</w:t>
            </w: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Describo</w:t>
            </w: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casos en los que la evolución de las ciencias ha</w:t>
            </w:r>
          </w:p>
          <w:p w:rsidR="004200AD" w:rsidRPr="00242159" w:rsidRDefault="004200AD" w:rsidP="00242159">
            <w:pPr>
              <w:autoSpaceDE w:val="0"/>
              <w:autoSpaceDN w:val="0"/>
              <w:adjustRightInd w:val="0"/>
              <w:spacing w:after="0" w:line="240" w:lineRule="auto"/>
              <w:rPr>
                <w:rFonts w:cs="Calibri"/>
              </w:rPr>
            </w:pPr>
            <w:r w:rsidRPr="00242159">
              <w:rPr>
                <w:rFonts w:cs="Calibri"/>
              </w:rPr>
              <w:t>permitido optimizar algunas de las soluciones tecnológicas</w:t>
            </w:r>
          </w:p>
          <w:p w:rsidR="004200AD" w:rsidRPr="00242159" w:rsidRDefault="004200AD" w:rsidP="00242159">
            <w:pPr>
              <w:spacing w:after="0" w:line="240" w:lineRule="auto"/>
              <w:rPr>
                <w:rFonts w:cs="Calibri"/>
              </w:rPr>
            </w:pPr>
            <w:proofErr w:type="gramStart"/>
            <w:r w:rsidRPr="00242159">
              <w:rPr>
                <w:rFonts w:cs="Calibri"/>
              </w:rPr>
              <w:t>existentes</w:t>
            </w:r>
            <w:proofErr w:type="gramEnd"/>
            <w:r w:rsidRPr="00242159">
              <w:rPr>
                <w:rFonts w:cs="Calibri"/>
              </w:rPr>
              <w:t>.</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Ilustro</w:t>
            </w: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con ejemplos el significado e importancia de la calidad en</w:t>
            </w:r>
          </w:p>
          <w:p w:rsidR="004200AD" w:rsidRPr="00242159" w:rsidRDefault="004200AD" w:rsidP="00242159">
            <w:pPr>
              <w:spacing w:after="0" w:line="240" w:lineRule="auto"/>
              <w:rPr>
                <w:rFonts w:cs="Calibri"/>
              </w:rPr>
            </w:pPr>
            <w:proofErr w:type="gramStart"/>
            <w:r w:rsidRPr="00242159">
              <w:rPr>
                <w:rFonts w:cs="Calibri"/>
              </w:rPr>
              <w:t>la</w:t>
            </w:r>
            <w:proofErr w:type="gramEnd"/>
            <w:r w:rsidRPr="00242159">
              <w:rPr>
                <w:rFonts w:cs="Calibri"/>
              </w:rPr>
              <w:t xml:space="preserve"> producción de artefactos tecnológicos.</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Utilizo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responsable y eficientemente fuentes de energía y</w:t>
            </w:r>
          </w:p>
          <w:p w:rsidR="004200AD" w:rsidRPr="00242159" w:rsidRDefault="004200AD" w:rsidP="00242159">
            <w:pPr>
              <w:spacing w:after="0" w:line="240" w:lineRule="auto"/>
              <w:rPr>
                <w:rFonts w:cs="Calibri"/>
              </w:rPr>
            </w:pPr>
            <w:proofErr w:type="gramStart"/>
            <w:r w:rsidRPr="00242159">
              <w:rPr>
                <w:rFonts w:cs="Calibri"/>
              </w:rPr>
              <w:t>recursos</w:t>
            </w:r>
            <w:proofErr w:type="gramEnd"/>
            <w:r w:rsidRPr="00242159">
              <w:rPr>
                <w:rFonts w:cs="Calibri"/>
              </w:rPr>
              <w:t xml:space="preserve"> naturales.</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responsablemente productos tecnológicos, valorando</w:t>
            </w:r>
          </w:p>
          <w:p w:rsidR="004200AD" w:rsidRPr="00242159" w:rsidRDefault="004200AD" w:rsidP="00242159">
            <w:pPr>
              <w:autoSpaceDE w:val="0"/>
              <w:autoSpaceDN w:val="0"/>
              <w:adjustRightInd w:val="0"/>
              <w:spacing w:after="0" w:line="240" w:lineRule="auto"/>
              <w:rPr>
                <w:rFonts w:cs="Calibri"/>
              </w:rPr>
            </w:pPr>
            <w:r w:rsidRPr="00242159">
              <w:rPr>
                <w:rFonts w:cs="Calibri"/>
              </w:rPr>
              <w:t>su pertinencia, calidad y efectos potenciales sobre mi salud y el</w:t>
            </w:r>
          </w:p>
          <w:p w:rsidR="004200AD" w:rsidRPr="00242159" w:rsidRDefault="004200AD" w:rsidP="00242159">
            <w:pPr>
              <w:spacing w:after="0" w:line="240" w:lineRule="auto"/>
              <w:rPr>
                <w:rFonts w:cs="Calibri"/>
              </w:rPr>
            </w:pPr>
            <w:proofErr w:type="gramStart"/>
            <w:r w:rsidRPr="00242159">
              <w:rPr>
                <w:rFonts w:cs="Calibri"/>
              </w:rPr>
              <w:t>medio</w:t>
            </w:r>
            <w:proofErr w:type="gramEnd"/>
            <w:r w:rsidRPr="00242159">
              <w:rPr>
                <w:rFonts w:cs="Calibri"/>
              </w:rPr>
              <w:t xml:space="preserve"> ambiente.</w:t>
            </w: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eficientemente la tecnología en el aprendizaje de otras</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disciplinas</w:t>
            </w:r>
            <w:proofErr w:type="gramEnd"/>
            <w:r w:rsidRPr="00242159">
              <w:rPr>
                <w:rFonts w:cs="Calibri"/>
              </w:rPr>
              <w:t xml:space="preserve"> (artes, educación física, matemáticas, ciencias).</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responsable y autónomamente las Tecnologías de la</w:t>
            </w:r>
          </w:p>
          <w:p w:rsidR="004200AD" w:rsidRPr="00242159" w:rsidRDefault="004200AD" w:rsidP="00242159">
            <w:pPr>
              <w:autoSpaceDE w:val="0"/>
              <w:autoSpaceDN w:val="0"/>
              <w:adjustRightInd w:val="0"/>
              <w:spacing w:after="0" w:line="240" w:lineRule="auto"/>
              <w:rPr>
                <w:rFonts w:cs="Calibri"/>
              </w:rPr>
            </w:pPr>
            <w:r w:rsidRPr="00242159">
              <w:rPr>
                <w:rFonts w:cs="Calibri"/>
              </w:rPr>
              <w:t xml:space="preserve">Información y </w:t>
            </w:r>
            <w:smartTag w:uri="urn:schemas-microsoft-com:office:smarttags" w:element="PersonName">
              <w:smartTagPr>
                <w:attr w:name="ProductID" w:val="la Comunicaci￳n"/>
              </w:smartTagPr>
              <w:r w:rsidRPr="00242159">
                <w:rPr>
                  <w:rFonts w:cs="Calibri"/>
                </w:rPr>
                <w:t>la Comunicación</w:t>
              </w:r>
            </w:smartTag>
            <w:r w:rsidRPr="00242159">
              <w:rPr>
                <w:rFonts w:cs="Calibri"/>
              </w:rPr>
              <w:t xml:space="preserve"> (TIC) para aprender, investigar y</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comunicarme</w:t>
            </w:r>
            <w:proofErr w:type="gramEnd"/>
            <w:r w:rsidRPr="00242159">
              <w:rPr>
                <w:rFonts w:cs="Calibri"/>
              </w:rPr>
              <w:t xml:space="preserve"> con otros en el mundo.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elementos de protección y normas de seguridad para</w:t>
            </w:r>
          </w:p>
          <w:p w:rsidR="004200AD" w:rsidRPr="00242159" w:rsidRDefault="004200AD" w:rsidP="00242159">
            <w:pPr>
              <w:autoSpaceDE w:val="0"/>
              <w:autoSpaceDN w:val="0"/>
              <w:adjustRightInd w:val="0"/>
              <w:spacing w:after="0" w:line="240" w:lineRule="auto"/>
              <w:rPr>
                <w:rFonts w:cs="Calibri"/>
              </w:rPr>
            </w:pPr>
            <w:r w:rsidRPr="00242159">
              <w:rPr>
                <w:rFonts w:cs="Calibri"/>
              </w:rPr>
              <w:t>la realización de actividades y manipulación de herramientas y</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equipos</w:t>
            </w:r>
            <w:proofErr w:type="gramEnd"/>
            <w:r w:rsidRPr="00242159">
              <w:rPr>
                <w:rFonts w:cs="Calibri"/>
              </w:rPr>
              <w:t>.</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instrumentos tecnológicos para realizar mediciones e</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identifico</w:t>
            </w:r>
            <w:proofErr w:type="gramEnd"/>
            <w:r w:rsidRPr="00242159">
              <w:rPr>
                <w:rFonts w:cs="Calibri"/>
              </w:rPr>
              <w:t xml:space="preserve"> algunas fuentes de error en dichas mediciones.</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correctamente elementos de protección cuando</w:t>
            </w:r>
          </w:p>
          <w:p w:rsidR="004200AD" w:rsidRPr="00242159" w:rsidRDefault="004200AD" w:rsidP="00242159">
            <w:pPr>
              <w:autoSpaceDE w:val="0"/>
              <w:autoSpaceDN w:val="0"/>
              <w:adjustRightInd w:val="0"/>
              <w:spacing w:after="0" w:line="240" w:lineRule="auto"/>
              <w:rPr>
                <w:rFonts w:cs="Calibri"/>
              </w:rPr>
            </w:pPr>
            <w:r w:rsidRPr="00242159">
              <w:rPr>
                <w:rFonts w:cs="Calibri"/>
              </w:rPr>
              <w:t>involucro artefactos y procesos tecnológicos en las diferentes</w:t>
            </w:r>
          </w:p>
          <w:p w:rsidR="004200AD" w:rsidRPr="00242159" w:rsidRDefault="004200AD" w:rsidP="00242159">
            <w:pPr>
              <w:autoSpaceDE w:val="0"/>
              <w:autoSpaceDN w:val="0"/>
              <w:adjustRightInd w:val="0"/>
              <w:spacing w:after="0" w:line="240" w:lineRule="auto"/>
              <w:rPr>
                <w:rFonts w:cs="Calibri"/>
              </w:rPr>
            </w:pPr>
            <w:r w:rsidRPr="00242159">
              <w:rPr>
                <w:rFonts w:cs="Calibri"/>
              </w:rPr>
              <w:t xml:space="preserve">actividades que realizo </w:t>
            </w:r>
            <w:r w:rsidRPr="00242159">
              <w:rPr>
                <w:rFonts w:cs="Calibri"/>
              </w:rPr>
              <w:lastRenderedPageBreak/>
              <w:t>(por ejemplo, en deporte uso cascos,</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rodilleras</w:t>
            </w:r>
            <w:proofErr w:type="gramEnd"/>
            <w:r w:rsidRPr="00242159">
              <w:rPr>
                <w:rFonts w:cs="Calibri"/>
              </w:rPr>
              <w:t>, guantes, etc.).</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lastRenderedPageBreak/>
              <w:t>Sustento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con argumentos (evidencias, razonamiento lógico,</w:t>
            </w:r>
          </w:p>
          <w:p w:rsidR="004200AD" w:rsidRPr="00242159" w:rsidRDefault="004200AD" w:rsidP="00242159">
            <w:pPr>
              <w:autoSpaceDE w:val="0"/>
              <w:autoSpaceDN w:val="0"/>
              <w:adjustRightInd w:val="0"/>
              <w:spacing w:after="0" w:line="240" w:lineRule="auto"/>
              <w:rPr>
                <w:rFonts w:cs="Calibri"/>
              </w:rPr>
            </w:pPr>
            <w:r w:rsidRPr="00242159">
              <w:rPr>
                <w:rFonts w:cs="Calibri"/>
              </w:rPr>
              <w:t>experimentación) la selección y utilización de un producto</w:t>
            </w:r>
          </w:p>
          <w:p w:rsidR="004200AD" w:rsidRPr="00242159" w:rsidRDefault="004200AD" w:rsidP="00242159">
            <w:pPr>
              <w:spacing w:after="0" w:line="240" w:lineRule="auto"/>
              <w:rPr>
                <w:rFonts w:cs="Calibri"/>
              </w:rPr>
            </w:pPr>
            <w:proofErr w:type="gramStart"/>
            <w:r w:rsidRPr="00242159">
              <w:rPr>
                <w:rFonts w:cs="Calibri"/>
              </w:rPr>
              <w:t>natural</w:t>
            </w:r>
            <w:proofErr w:type="gramEnd"/>
            <w:r w:rsidRPr="00242159">
              <w:rPr>
                <w:rFonts w:cs="Calibri"/>
              </w:rPr>
              <w:t xml:space="preserve"> o tecnológico para resolver una necesidad o problema.</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Hago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un mantenimiento adecuado de mis artefactos</w:t>
            </w:r>
          </w:p>
          <w:p w:rsidR="004200AD" w:rsidRPr="00242159" w:rsidRDefault="004200AD" w:rsidP="00242159">
            <w:pPr>
              <w:spacing w:after="0" w:line="240" w:lineRule="auto"/>
              <w:rPr>
                <w:rFonts w:cs="Calibri"/>
              </w:rPr>
            </w:pPr>
            <w:proofErr w:type="gramStart"/>
            <w:r w:rsidRPr="00242159">
              <w:rPr>
                <w:rFonts w:cs="Calibri"/>
              </w:rPr>
              <w:t>tecnológicos</w:t>
            </w:r>
            <w:proofErr w:type="gramEnd"/>
            <w:r w:rsidRPr="00242159">
              <w:rPr>
                <w:rFonts w:cs="Calibri"/>
              </w:rPr>
              <w:t>.</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Interpreto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roofErr w:type="gramStart"/>
            <w:r w:rsidRPr="00242159">
              <w:rPr>
                <w:rFonts w:cs="Calibri"/>
              </w:rPr>
              <w:t>el</w:t>
            </w:r>
            <w:proofErr w:type="gramEnd"/>
            <w:r w:rsidRPr="00242159">
              <w:rPr>
                <w:rFonts w:cs="Calibri"/>
              </w:rPr>
              <w:t xml:space="preserve"> contenido de una factura de servicios públicos.</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Ensamblo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roofErr w:type="gramStart"/>
            <w:r w:rsidRPr="00242159">
              <w:rPr>
                <w:rFonts w:cs="Calibri"/>
              </w:rPr>
              <w:t>sistemas</w:t>
            </w:r>
            <w:proofErr w:type="gramEnd"/>
            <w:r w:rsidRPr="00242159">
              <w:rPr>
                <w:rFonts w:cs="Calibri"/>
              </w:rPr>
              <w:t xml:space="preserve"> siguiendo instrucciones y esquemas.</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Represento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 xml:space="preserve">en gráficas </w:t>
            </w:r>
            <w:proofErr w:type="spellStart"/>
            <w:r w:rsidRPr="00242159">
              <w:rPr>
                <w:rFonts w:cs="Calibri"/>
              </w:rPr>
              <w:t>bidemensionales</w:t>
            </w:r>
            <w:proofErr w:type="spellEnd"/>
            <w:r w:rsidRPr="00242159">
              <w:rPr>
                <w:rFonts w:cs="Calibri"/>
              </w:rPr>
              <w:t>, objetos de tres</w:t>
            </w:r>
          </w:p>
          <w:p w:rsidR="004200AD" w:rsidRPr="00242159" w:rsidRDefault="004200AD" w:rsidP="00242159">
            <w:pPr>
              <w:autoSpaceDE w:val="0"/>
              <w:autoSpaceDN w:val="0"/>
              <w:adjustRightInd w:val="0"/>
              <w:spacing w:after="0" w:line="240" w:lineRule="auto"/>
              <w:rPr>
                <w:rFonts w:cs="Calibri"/>
              </w:rPr>
            </w:pPr>
            <w:r w:rsidRPr="00242159">
              <w:rPr>
                <w:rFonts w:cs="Calibri"/>
              </w:rPr>
              <w:t>dimensiones a través de proyecciones y diseños a mano alzada o</w:t>
            </w:r>
          </w:p>
          <w:p w:rsidR="004200AD" w:rsidRPr="00242159" w:rsidRDefault="004200AD" w:rsidP="00242159">
            <w:pPr>
              <w:spacing w:after="0" w:line="240" w:lineRule="auto"/>
              <w:rPr>
                <w:rFonts w:cs="Calibri"/>
              </w:rPr>
            </w:pPr>
            <w:proofErr w:type="gramStart"/>
            <w:r w:rsidRPr="00242159">
              <w:rPr>
                <w:rFonts w:cs="Calibri"/>
              </w:rPr>
              <w:t>con</w:t>
            </w:r>
            <w:proofErr w:type="gramEnd"/>
            <w:r w:rsidRPr="00242159">
              <w:rPr>
                <w:rFonts w:cs="Calibri"/>
              </w:rPr>
              <w:t xml:space="preserve"> la ayuda de herramientas informáticas.</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Identifico y formulo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problemas propios del entorno, susceptibles</w:t>
            </w:r>
          </w:p>
          <w:p w:rsidR="004200AD" w:rsidRPr="00242159" w:rsidRDefault="004200AD" w:rsidP="00242159">
            <w:pPr>
              <w:spacing w:after="0" w:line="240" w:lineRule="auto"/>
              <w:rPr>
                <w:rFonts w:cs="Calibri"/>
              </w:rPr>
            </w:pPr>
            <w:proofErr w:type="gramStart"/>
            <w:r w:rsidRPr="00242159">
              <w:rPr>
                <w:rFonts w:cs="Calibri"/>
              </w:rPr>
              <w:t>de</w:t>
            </w:r>
            <w:proofErr w:type="gramEnd"/>
            <w:r w:rsidRPr="00242159">
              <w:rPr>
                <w:rFonts w:cs="Calibri"/>
              </w:rPr>
              <w:t xml:space="preserve"> ser resueltos con soluciones basadas en </w:t>
            </w:r>
            <w:r w:rsidRPr="00242159">
              <w:rPr>
                <w:rFonts w:cs="Calibri"/>
              </w:rPr>
              <w:lastRenderedPageBreak/>
              <w:t>la tecnología.</w:t>
            </w: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lastRenderedPageBreak/>
              <w:t>Detecto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fallas en sistemas tecnológicos sencillos (mediante un</w:t>
            </w:r>
          </w:p>
          <w:p w:rsidR="004200AD" w:rsidRPr="00242159" w:rsidRDefault="004200AD" w:rsidP="00242159">
            <w:pPr>
              <w:spacing w:after="0" w:line="240" w:lineRule="auto"/>
              <w:rPr>
                <w:rFonts w:cs="Calibri"/>
              </w:rPr>
            </w:pPr>
            <w:proofErr w:type="gramStart"/>
            <w:r w:rsidRPr="00242159">
              <w:rPr>
                <w:rFonts w:cs="Calibri"/>
              </w:rPr>
              <w:t>proceso</w:t>
            </w:r>
            <w:proofErr w:type="gramEnd"/>
            <w:r w:rsidRPr="00242159">
              <w:rPr>
                <w:rFonts w:cs="Calibri"/>
              </w:rPr>
              <w:t xml:space="preserve"> de prueba y descarte) y propongo soluciones.</w:t>
            </w: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Reconozco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que no hay soluciones perfectas, y que pueden</w:t>
            </w:r>
          </w:p>
          <w:p w:rsidR="004200AD" w:rsidRPr="00242159" w:rsidRDefault="004200AD" w:rsidP="00242159">
            <w:pPr>
              <w:autoSpaceDE w:val="0"/>
              <w:autoSpaceDN w:val="0"/>
              <w:adjustRightInd w:val="0"/>
              <w:spacing w:after="0" w:line="240" w:lineRule="auto"/>
              <w:rPr>
                <w:rFonts w:cs="Calibri"/>
              </w:rPr>
            </w:pPr>
            <w:r w:rsidRPr="00242159">
              <w:rPr>
                <w:rFonts w:cs="Calibri"/>
              </w:rPr>
              <w:t>existir varias soluciones a un mismo problema según los</w:t>
            </w:r>
          </w:p>
          <w:p w:rsidR="004200AD" w:rsidRPr="00242159" w:rsidRDefault="004200AD" w:rsidP="00242159">
            <w:pPr>
              <w:spacing w:after="0" w:line="240" w:lineRule="auto"/>
              <w:rPr>
                <w:rFonts w:cs="Calibri"/>
              </w:rPr>
            </w:pPr>
            <w:proofErr w:type="gramStart"/>
            <w:r w:rsidRPr="00242159">
              <w:rPr>
                <w:rFonts w:cs="Calibri"/>
              </w:rPr>
              <w:t>criterios</w:t>
            </w:r>
            <w:proofErr w:type="gramEnd"/>
            <w:r w:rsidRPr="00242159">
              <w:rPr>
                <w:rFonts w:cs="Calibri"/>
              </w:rPr>
              <w:t xml:space="preserve"> utilizados y su ponderación.</w:t>
            </w: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Considero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aspectos relacionados con la seguridad, ergonomía,</w:t>
            </w:r>
          </w:p>
          <w:p w:rsidR="004200AD" w:rsidRPr="00242159" w:rsidRDefault="004200AD" w:rsidP="00242159">
            <w:pPr>
              <w:autoSpaceDE w:val="0"/>
              <w:autoSpaceDN w:val="0"/>
              <w:adjustRightInd w:val="0"/>
              <w:spacing w:after="0" w:line="240" w:lineRule="auto"/>
              <w:rPr>
                <w:rFonts w:cs="Calibri"/>
              </w:rPr>
            </w:pPr>
            <w:r w:rsidRPr="00242159">
              <w:rPr>
                <w:rFonts w:cs="Calibri"/>
              </w:rPr>
              <w:t>impacto en el medio ambiente y en la sociedad, en la solución</w:t>
            </w:r>
          </w:p>
          <w:p w:rsidR="004200AD" w:rsidRPr="00242159" w:rsidRDefault="004200AD" w:rsidP="00242159">
            <w:pPr>
              <w:spacing w:after="0" w:line="240" w:lineRule="auto"/>
              <w:rPr>
                <w:rFonts w:cs="Calibri"/>
              </w:rPr>
            </w:pPr>
            <w:proofErr w:type="gramStart"/>
            <w:r w:rsidRPr="00242159">
              <w:rPr>
                <w:rFonts w:cs="Calibri"/>
              </w:rPr>
              <w:t>de</w:t>
            </w:r>
            <w:proofErr w:type="gramEnd"/>
            <w:r w:rsidRPr="00242159">
              <w:rPr>
                <w:rFonts w:cs="Calibri"/>
              </w:rPr>
              <w:t xml:space="preserve"> problemas.</w:t>
            </w: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Propongo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mejoras en las soluciones tecnológicas y justifico</w:t>
            </w:r>
          </w:p>
          <w:p w:rsidR="004200AD" w:rsidRPr="00242159" w:rsidRDefault="004200AD" w:rsidP="00242159">
            <w:pPr>
              <w:autoSpaceDE w:val="0"/>
              <w:autoSpaceDN w:val="0"/>
              <w:adjustRightInd w:val="0"/>
              <w:spacing w:after="0" w:line="240" w:lineRule="auto"/>
              <w:rPr>
                <w:rFonts w:cs="Calibri"/>
              </w:rPr>
            </w:pPr>
            <w:r w:rsidRPr="00242159">
              <w:rPr>
                <w:rFonts w:cs="Calibri"/>
              </w:rPr>
              <w:t>los cambios propuestos con base en la experimentación, las</w:t>
            </w:r>
          </w:p>
          <w:p w:rsidR="004200AD" w:rsidRPr="00242159" w:rsidRDefault="004200AD" w:rsidP="00242159">
            <w:pPr>
              <w:spacing w:after="0" w:line="240" w:lineRule="auto"/>
              <w:rPr>
                <w:rFonts w:cs="Calibri"/>
              </w:rPr>
            </w:pPr>
            <w:proofErr w:type="gramStart"/>
            <w:r w:rsidRPr="00242159">
              <w:rPr>
                <w:rFonts w:cs="Calibri"/>
              </w:rPr>
              <w:t>evidencias</w:t>
            </w:r>
            <w:proofErr w:type="gramEnd"/>
            <w:r w:rsidRPr="00242159">
              <w:rPr>
                <w:rFonts w:cs="Calibri"/>
              </w:rPr>
              <w:t xml:space="preserve"> y el razonamiento lógico.</w:t>
            </w: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soluciones tecnológicas en condiciones de</w:t>
            </w:r>
          </w:p>
          <w:p w:rsidR="004200AD" w:rsidRPr="00242159" w:rsidRDefault="004200AD" w:rsidP="00242159">
            <w:pPr>
              <w:autoSpaceDE w:val="0"/>
              <w:autoSpaceDN w:val="0"/>
              <w:adjustRightInd w:val="0"/>
              <w:spacing w:after="0" w:line="240" w:lineRule="auto"/>
              <w:rPr>
                <w:rFonts w:cs="Calibri"/>
              </w:rPr>
            </w:pPr>
            <w:r w:rsidRPr="00242159">
              <w:rPr>
                <w:rFonts w:cs="Calibri"/>
              </w:rPr>
              <w:t xml:space="preserve">incertidumbre, donde parte de la </w:t>
            </w:r>
            <w:r w:rsidRPr="00242159">
              <w:rPr>
                <w:rFonts w:cs="Calibri"/>
              </w:rPr>
              <w:lastRenderedPageBreak/>
              <w:t>información debe ser obtenida</w:t>
            </w:r>
          </w:p>
          <w:p w:rsidR="004200AD" w:rsidRPr="00242159" w:rsidRDefault="004200AD" w:rsidP="00242159">
            <w:pPr>
              <w:spacing w:after="0" w:line="240" w:lineRule="auto"/>
              <w:rPr>
                <w:rFonts w:cs="Calibri"/>
              </w:rPr>
            </w:pPr>
            <w:proofErr w:type="gramStart"/>
            <w:r w:rsidRPr="00242159">
              <w:rPr>
                <w:rFonts w:cs="Calibri"/>
              </w:rPr>
              <w:t>y</w:t>
            </w:r>
            <w:proofErr w:type="gramEnd"/>
            <w:r w:rsidRPr="00242159">
              <w:rPr>
                <w:rFonts w:cs="Calibri"/>
              </w:rPr>
              <w:t xml:space="preserve"> parcialmente inferida.</w:t>
            </w: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lastRenderedPageBreak/>
              <w:t>Diseño, construyo y pruebo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prototipos de artefactos y procesos</w:t>
            </w:r>
          </w:p>
          <w:p w:rsidR="004200AD" w:rsidRPr="00242159" w:rsidRDefault="004200AD" w:rsidP="00242159">
            <w:pPr>
              <w:autoSpaceDE w:val="0"/>
              <w:autoSpaceDN w:val="0"/>
              <w:adjustRightInd w:val="0"/>
              <w:spacing w:after="0" w:line="240" w:lineRule="auto"/>
              <w:rPr>
                <w:rFonts w:cs="Calibri"/>
              </w:rPr>
            </w:pPr>
            <w:r w:rsidRPr="00242159">
              <w:rPr>
                <w:rFonts w:cs="Calibri"/>
              </w:rPr>
              <w:t>como respuesta a una necesidad o problema, teniendo en</w:t>
            </w:r>
          </w:p>
          <w:p w:rsidR="004200AD" w:rsidRPr="00242159" w:rsidRDefault="004200AD" w:rsidP="00242159">
            <w:pPr>
              <w:spacing w:after="0" w:line="240" w:lineRule="auto"/>
              <w:rPr>
                <w:rFonts w:cs="Calibri"/>
              </w:rPr>
            </w:pPr>
            <w:proofErr w:type="gramStart"/>
            <w:r w:rsidRPr="00242159">
              <w:rPr>
                <w:rFonts w:cs="Calibri"/>
              </w:rPr>
              <w:t>cuenta</w:t>
            </w:r>
            <w:proofErr w:type="gramEnd"/>
            <w:r w:rsidRPr="00242159">
              <w:rPr>
                <w:rFonts w:cs="Calibri"/>
              </w:rPr>
              <w:t xml:space="preserve"> las restricciones y especificaciones planteadas.</w:t>
            </w: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Interpreto y represento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ideas sobre diseños, innovaciones o</w:t>
            </w:r>
          </w:p>
          <w:p w:rsidR="004200AD" w:rsidRPr="00242159" w:rsidRDefault="004200AD" w:rsidP="00242159">
            <w:pPr>
              <w:autoSpaceDE w:val="0"/>
              <w:autoSpaceDN w:val="0"/>
              <w:adjustRightInd w:val="0"/>
              <w:spacing w:after="0" w:line="240" w:lineRule="auto"/>
              <w:rPr>
                <w:rFonts w:cs="Calibri"/>
              </w:rPr>
            </w:pPr>
            <w:r w:rsidRPr="00242159">
              <w:rPr>
                <w:rFonts w:cs="Calibri"/>
              </w:rPr>
              <w:t>protocolos de experimentos mediante el uso de registros,</w:t>
            </w:r>
          </w:p>
          <w:p w:rsidR="004200AD" w:rsidRPr="00242159" w:rsidRDefault="004200AD" w:rsidP="00242159">
            <w:pPr>
              <w:autoSpaceDE w:val="0"/>
              <w:autoSpaceDN w:val="0"/>
              <w:adjustRightInd w:val="0"/>
              <w:spacing w:after="0" w:line="240" w:lineRule="auto"/>
              <w:rPr>
                <w:rFonts w:cs="Calibri"/>
              </w:rPr>
            </w:pPr>
            <w:r w:rsidRPr="00242159">
              <w:rPr>
                <w:rFonts w:cs="Calibri"/>
              </w:rPr>
              <w:t>textos, diagramas, figuras, planos, maquetas, modelos y</w:t>
            </w:r>
          </w:p>
          <w:p w:rsidR="004200AD" w:rsidRPr="00242159" w:rsidRDefault="004200AD" w:rsidP="00242159">
            <w:pPr>
              <w:spacing w:after="0" w:line="240" w:lineRule="auto"/>
              <w:rPr>
                <w:rFonts w:cs="Calibri"/>
              </w:rPr>
            </w:pPr>
            <w:proofErr w:type="gramStart"/>
            <w:r w:rsidRPr="00242159">
              <w:rPr>
                <w:rFonts w:cs="Calibri"/>
              </w:rPr>
              <w:t>prototipos</w:t>
            </w:r>
            <w:proofErr w:type="gramEnd"/>
            <w:r w:rsidRPr="00242159">
              <w:rPr>
                <w:rFonts w:cs="Calibri"/>
              </w:rPr>
              <w:t>.</w:t>
            </w:r>
          </w:p>
        </w:tc>
        <w:tc>
          <w:tcPr>
            <w:tcW w:w="2261" w:type="dxa"/>
            <w:shd w:val="clear" w:color="auto" w:fill="auto"/>
          </w:tcPr>
          <w:p w:rsidR="004200AD" w:rsidRPr="00242159" w:rsidRDefault="004200AD" w:rsidP="00242159">
            <w:pPr>
              <w:spacing w:after="0" w:line="240" w:lineRule="auto"/>
              <w:rPr>
                <w:rFonts w:cs="Calibri"/>
              </w:rPr>
            </w:pP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Analizo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el costo ambiental de la sobreexplotación de los</w:t>
            </w:r>
          </w:p>
          <w:p w:rsidR="004200AD" w:rsidRPr="00242159" w:rsidRDefault="004200AD" w:rsidP="00242159">
            <w:pPr>
              <w:autoSpaceDE w:val="0"/>
              <w:autoSpaceDN w:val="0"/>
              <w:adjustRightInd w:val="0"/>
              <w:spacing w:after="0" w:line="240" w:lineRule="auto"/>
              <w:rPr>
                <w:rFonts w:cs="Calibri"/>
              </w:rPr>
            </w:pPr>
            <w:r w:rsidRPr="00242159">
              <w:rPr>
                <w:rFonts w:cs="Calibri"/>
              </w:rPr>
              <w:t>recursos naturales (agotamiento de las fuentes de agua potable</w:t>
            </w:r>
          </w:p>
          <w:p w:rsidR="004200AD" w:rsidRPr="00242159" w:rsidRDefault="004200AD" w:rsidP="00242159">
            <w:pPr>
              <w:spacing w:after="0" w:line="240" w:lineRule="auto"/>
              <w:rPr>
                <w:rFonts w:cs="Calibri"/>
              </w:rPr>
            </w:pPr>
            <w:proofErr w:type="gramStart"/>
            <w:r w:rsidRPr="00242159">
              <w:rPr>
                <w:rFonts w:cs="Calibri"/>
              </w:rPr>
              <w:t>y</w:t>
            </w:r>
            <w:proofErr w:type="gramEnd"/>
            <w:r w:rsidRPr="00242159">
              <w:rPr>
                <w:rFonts w:cs="Calibri"/>
              </w:rPr>
              <w:t xml:space="preserve"> problema de las basuras).</w:t>
            </w: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diversos puntos de vista e intereses relacionados con la</w:t>
            </w:r>
          </w:p>
          <w:p w:rsidR="004200AD" w:rsidRPr="00242159" w:rsidRDefault="004200AD" w:rsidP="00242159">
            <w:pPr>
              <w:autoSpaceDE w:val="0"/>
              <w:autoSpaceDN w:val="0"/>
              <w:adjustRightInd w:val="0"/>
              <w:spacing w:after="0" w:line="240" w:lineRule="auto"/>
              <w:rPr>
                <w:rFonts w:cs="Calibri"/>
              </w:rPr>
            </w:pPr>
            <w:r w:rsidRPr="00242159">
              <w:rPr>
                <w:rFonts w:cs="Calibri"/>
              </w:rPr>
              <w:t xml:space="preserve">percepción de los problemas y las </w:t>
            </w:r>
            <w:r w:rsidRPr="00242159">
              <w:rPr>
                <w:rFonts w:cs="Calibri"/>
              </w:rPr>
              <w:lastRenderedPageBreak/>
              <w:t>soluciones tecnológicas, y los</w:t>
            </w:r>
          </w:p>
          <w:p w:rsidR="004200AD" w:rsidRPr="00242159" w:rsidRDefault="004200AD" w:rsidP="00242159">
            <w:pPr>
              <w:spacing w:after="0" w:line="240" w:lineRule="auto"/>
              <w:rPr>
                <w:rFonts w:cs="Calibri"/>
              </w:rPr>
            </w:pPr>
            <w:proofErr w:type="gramStart"/>
            <w:r w:rsidRPr="00242159">
              <w:rPr>
                <w:rFonts w:cs="Calibri"/>
              </w:rPr>
              <w:t>tomo</w:t>
            </w:r>
            <w:proofErr w:type="gramEnd"/>
            <w:r w:rsidRPr="00242159">
              <w:rPr>
                <w:rFonts w:cs="Calibri"/>
              </w:rPr>
              <w:t xml:space="preserve"> en cuenta en mis argumentaciones.</w:t>
            </w: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la importancia y el papel que juegan las patentes y los</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derechos</w:t>
            </w:r>
            <w:proofErr w:type="gramEnd"/>
            <w:r w:rsidRPr="00242159">
              <w:rPr>
                <w:rFonts w:cs="Calibri"/>
              </w:rPr>
              <w:t xml:space="preserve"> de autor en el desarrollo tecnológico.</w:t>
            </w: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Analizo y explico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la influencia de las tecnologías de la</w:t>
            </w:r>
          </w:p>
          <w:p w:rsidR="004200AD" w:rsidRPr="00242159" w:rsidRDefault="004200AD" w:rsidP="00242159">
            <w:pPr>
              <w:autoSpaceDE w:val="0"/>
              <w:autoSpaceDN w:val="0"/>
              <w:adjustRightInd w:val="0"/>
              <w:spacing w:after="0" w:line="240" w:lineRule="auto"/>
              <w:rPr>
                <w:rFonts w:cs="Calibri"/>
              </w:rPr>
            </w:pPr>
            <w:r w:rsidRPr="00242159">
              <w:rPr>
                <w:rFonts w:cs="Calibri"/>
              </w:rPr>
              <w:t>información y la comunicación en los cambios culturales,</w:t>
            </w:r>
          </w:p>
          <w:p w:rsidR="004200AD" w:rsidRPr="00242159" w:rsidRDefault="004200AD" w:rsidP="00242159">
            <w:pPr>
              <w:autoSpaceDE w:val="0"/>
              <w:autoSpaceDN w:val="0"/>
              <w:adjustRightInd w:val="0"/>
              <w:spacing w:after="0" w:line="240" w:lineRule="auto"/>
              <w:rPr>
                <w:rFonts w:cs="Calibri"/>
              </w:rPr>
            </w:pPr>
            <w:r w:rsidRPr="00242159">
              <w:rPr>
                <w:rFonts w:cs="Calibri"/>
              </w:rPr>
              <w:t>individuales y sociales, así como los intereses de grupos sociales</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en</w:t>
            </w:r>
            <w:proofErr w:type="gramEnd"/>
            <w:r w:rsidRPr="00242159">
              <w:rPr>
                <w:rFonts w:cs="Calibri"/>
              </w:rPr>
              <w:t xml:space="preserve"> la producción e innovación tecnológica.</w:t>
            </w: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Mantengo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una actitud analítica y crítica con relación al uso de</w:t>
            </w:r>
          </w:p>
          <w:p w:rsidR="004200AD" w:rsidRPr="00242159" w:rsidRDefault="004200AD" w:rsidP="00242159">
            <w:pPr>
              <w:autoSpaceDE w:val="0"/>
              <w:autoSpaceDN w:val="0"/>
              <w:adjustRightInd w:val="0"/>
              <w:spacing w:after="0" w:line="240" w:lineRule="auto"/>
              <w:rPr>
                <w:rFonts w:cs="Calibri"/>
              </w:rPr>
            </w:pPr>
            <w:r w:rsidRPr="00242159">
              <w:rPr>
                <w:rFonts w:cs="Calibri"/>
              </w:rPr>
              <w:t>productos contaminantes (pilas, plástico, etc.) y su disposición</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final</w:t>
            </w:r>
            <w:proofErr w:type="gramEnd"/>
            <w:r w:rsidRPr="00242159">
              <w:rPr>
                <w:rFonts w:cs="Calibri"/>
              </w:rPr>
              <w:t>.</w:t>
            </w:r>
          </w:p>
        </w:tc>
        <w:tc>
          <w:tcPr>
            <w:tcW w:w="1924"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2254" w:type="dxa"/>
            <w:shd w:val="clear" w:color="auto" w:fill="auto"/>
          </w:tcPr>
          <w:p w:rsidR="004200AD" w:rsidRPr="00242159" w:rsidRDefault="004200AD" w:rsidP="00242159">
            <w:pPr>
              <w:spacing w:after="0" w:line="240" w:lineRule="auto"/>
              <w:rPr>
                <w:rFonts w:cs="Calibri"/>
                <w:b/>
                <w:bCs/>
              </w:rPr>
            </w:pPr>
            <w:r w:rsidRPr="00242159">
              <w:rPr>
                <w:rFonts w:cs="Calibri"/>
                <w:b/>
                <w:bCs/>
              </w:rPr>
              <w:t>Ejerzo</w:t>
            </w: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spacing w:after="0" w:line="240" w:lineRule="auto"/>
              <w:rPr>
                <w:rFonts w:cs="Calibri"/>
              </w:rPr>
            </w:pPr>
          </w:p>
        </w:tc>
        <w:tc>
          <w:tcPr>
            <w:tcW w:w="2261" w:type="dxa"/>
            <w:shd w:val="clear" w:color="auto" w:fill="auto"/>
          </w:tcPr>
          <w:p w:rsidR="004200AD" w:rsidRPr="00242159" w:rsidRDefault="004200AD" w:rsidP="00242159">
            <w:pPr>
              <w:autoSpaceDE w:val="0"/>
              <w:autoSpaceDN w:val="0"/>
              <w:adjustRightInd w:val="0"/>
              <w:spacing w:after="0" w:line="240" w:lineRule="auto"/>
              <w:rPr>
                <w:rFonts w:cs="Calibri"/>
              </w:rPr>
            </w:pPr>
            <w:r w:rsidRPr="00242159">
              <w:rPr>
                <w:rFonts w:cs="Calibri"/>
              </w:rPr>
              <w:t>mi papel de ciudadano responsable con el uso adecuado</w:t>
            </w:r>
          </w:p>
          <w:p w:rsidR="004200AD" w:rsidRPr="00242159" w:rsidRDefault="004200AD" w:rsidP="00242159">
            <w:pPr>
              <w:autoSpaceDE w:val="0"/>
              <w:autoSpaceDN w:val="0"/>
              <w:adjustRightInd w:val="0"/>
              <w:spacing w:after="0" w:line="240" w:lineRule="auto"/>
              <w:rPr>
                <w:rFonts w:cs="Calibri"/>
              </w:rPr>
            </w:pPr>
            <w:r w:rsidRPr="00242159">
              <w:rPr>
                <w:rFonts w:cs="Calibri"/>
              </w:rPr>
              <w:t>de los sistemas tecnológicos (transporte, ahorro de energía,</w:t>
            </w:r>
          </w:p>
          <w:p w:rsidR="004200AD" w:rsidRPr="00242159" w:rsidRDefault="004200AD" w:rsidP="00242159">
            <w:pPr>
              <w:autoSpaceDE w:val="0"/>
              <w:autoSpaceDN w:val="0"/>
              <w:adjustRightInd w:val="0"/>
              <w:spacing w:after="0" w:line="240" w:lineRule="auto"/>
              <w:rPr>
                <w:rFonts w:cs="Calibri"/>
              </w:rPr>
            </w:pPr>
            <w:r w:rsidRPr="00242159">
              <w:rPr>
                <w:rFonts w:cs="Calibri"/>
              </w:rPr>
              <w:t>etc.).</w:t>
            </w:r>
          </w:p>
        </w:tc>
        <w:tc>
          <w:tcPr>
            <w:tcW w:w="1924" w:type="dxa"/>
            <w:shd w:val="clear" w:color="auto" w:fill="auto"/>
          </w:tcPr>
          <w:p w:rsidR="004200AD" w:rsidRPr="00242159" w:rsidRDefault="004200AD" w:rsidP="00242159">
            <w:pPr>
              <w:spacing w:after="0" w:line="240" w:lineRule="auto"/>
              <w:rPr>
                <w:rFonts w:cs="Calibri"/>
              </w:rPr>
            </w:pPr>
          </w:p>
        </w:tc>
      </w:tr>
    </w:tbl>
    <w:p w:rsidR="008A1783" w:rsidRDefault="008A1783" w:rsidP="008A1783">
      <w:pPr>
        <w:rPr>
          <w:b/>
          <w:bCs/>
          <w:sz w:val="36"/>
          <w:szCs w:val="36"/>
        </w:rPr>
      </w:pPr>
    </w:p>
    <w:p w:rsidR="008A1783" w:rsidRDefault="008A1783" w:rsidP="008A1783">
      <w:pPr>
        <w:rPr>
          <w:b/>
          <w:bCs/>
          <w:sz w:val="36"/>
          <w:szCs w:val="36"/>
        </w:rPr>
      </w:pPr>
    </w:p>
    <w:p w:rsidR="008A1783" w:rsidRDefault="008A1783" w:rsidP="008A1783">
      <w:pPr>
        <w:rPr>
          <w:b/>
          <w:bCs/>
          <w:sz w:val="36"/>
          <w:szCs w:val="36"/>
        </w:rPr>
      </w:pPr>
    </w:p>
    <w:p w:rsidR="008A1783" w:rsidRDefault="008A1783" w:rsidP="008A1783">
      <w:pPr>
        <w:rPr>
          <w:b/>
          <w:bCs/>
          <w:sz w:val="36"/>
          <w:szCs w:val="36"/>
        </w:rPr>
      </w:pPr>
    </w:p>
    <w:p w:rsidR="008A1783" w:rsidRDefault="008A1783" w:rsidP="008A1783">
      <w:pPr>
        <w:jc w:val="center"/>
        <w:rPr>
          <w:b/>
          <w:bCs/>
          <w:sz w:val="32"/>
          <w:szCs w:val="32"/>
        </w:rPr>
      </w:pPr>
    </w:p>
    <w:p w:rsidR="008A1783" w:rsidRDefault="008A1783" w:rsidP="008A1783">
      <w:pPr>
        <w:jc w:val="center"/>
        <w:rPr>
          <w:b/>
          <w:bCs/>
          <w:sz w:val="32"/>
          <w:szCs w:val="32"/>
        </w:rPr>
      </w:pPr>
      <w:r>
        <w:rPr>
          <w:b/>
          <w:bCs/>
          <w:sz w:val="32"/>
          <w:szCs w:val="32"/>
        </w:rPr>
        <w:t xml:space="preserve">CLASIFICACIÓN DE ESTÁNDARES: </w:t>
      </w:r>
      <w:r w:rsidRPr="00895633">
        <w:rPr>
          <w:b/>
          <w:bCs/>
          <w:sz w:val="32"/>
          <w:szCs w:val="32"/>
        </w:rPr>
        <w:t>TAXONOMIA DE BLOOM</w:t>
      </w:r>
    </w:p>
    <w:p w:rsidR="008A1783" w:rsidRPr="002A78F7" w:rsidRDefault="008A1783" w:rsidP="008A1783">
      <w:pPr>
        <w:jc w:val="center"/>
        <w:rPr>
          <w:b/>
          <w:bCs/>
          <w:color w:val="FF0000"/>
          <w:sz w:val="32"/>
          <w:szCs w:val="32"/>
        </w:rPr>
      </w:pPr>
      <w:r>
        <w:rPr>
          <w:b/>
          <w:bCs/>
          <w:color w:val="FF0000"/>
          <w:sz w:val="32"/>
          <w:szCs w:val="32"/>
        </w:rPr>
        <w:t>Estoy pendiente de editar esta parte, ubicando los verbos dentro del ítem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82"/>
        <w:gridCol w:w="4382"/>
        <w:gridCol w:w="4382"/>
      </w:tblGrid>
      <w:tr w:rsidR="004200AD" w:rsidRPr="00D077E7" w:rsidTr="00242159">
        <w:tc>
          <w:tcPr>
            <w:tcW w:w="4382" w:type="dxa"/>
            <w:shd w:val="clear" w:color="auto" w:fill="4F81BD"/>
          </w:tcPr>
          <w:p w:rsidR="004200AD" w:rsidRPr="00242159" w:rsidRDefault="004200AD" w:rsidP="00242159">
            <w:pPr>
              <w:spacing w:after="0" w:line="240" w:lineRule="auto"/>
              <w:rPr>
                <w:rFonts w:cs="Calibri"/>
                <w:b/>
                <w:bCs/>
                <w:color w:val="FFFFFF"/>
              </w:rPr>
            </w:pPr>
            <w:r w:rsidRPr="00242159">
              <w:rPr>
                <w:rFonts w:cs="Calibri"/>
                <w:b/>
                <w:bCs/>
                <w:color w:val="FFFFFF"/>
              </w:rPr>
              <w:t xml:space="preserve">CONCEPTUALES  SABER </w:t>
            </w:r>
          </w:p>
        </w:tc>
        <w:tc>
          <w:tcPr>
            <w:tcW w:w="4382" w:type="dxa"/>
            <w:shd w:val="clear" w:color="auto" w:fill="4F81BD"/>
          </w:tcPr>
          <w:p w:rsidR="004200AD" w:rsidRPr="00242159" w:rsidRDefault="004200AD" w:rsidP="00242159">
            <w:pPr>
              <w:spacing w:after="0" w:line="240" w:lineRule="auto"/>
              <w:rPr>
                <w:rFonts w:cs="Calibri"/>
                <w:b/>
                <w:bCs/>
                <w:color w:val="FFFFFF"/>
              </w:rPr>
            </w:pPr>
            <w:r w:rsidRPr="00242159">
              <w:rPr>
                <w:rFonts w:cs="Calibri"/>
                <w:b/>
                <w:bCs/>
                <w:color w:val="FFFFFF"/>
              </w:rPr>
              <w:t xml:space="preserve">PROCEDIMENTALES  HACER </w:t>
            </w:r>
          </w:p>
        </w:tc>
        <w:tc>
          <w:tcPr>
            <w:tcW w:w="4382" w:type="dxa"/>
            <w:shd w:val="clear" w:color="auto" w:fill="4F81BD"/>
          </w:tcPr>
          <w:p w:rsidR="004200AD" w:rsidRPr="00242159" w:rsidRDefault="004200AD" w:rsidP="00242159">
            <w:pPr>
              <w:spacing w:after="0" w:line="240" w:lineRule="auto"/>
              <w:rPr>
                <w:rFonts w:cs="Calibri"/>
                <w:b/>
                <w:bCs/>
                <w:color w:val="FFFFFF"/>
              </w:rPr>
            </w:pPr>
            <w:r w:rsidRPr="00242159">
              <w:rPr>
                <w:rFonts w:cs="Calibri"/>
                <w:b/>
                <w:bCs/>
                <w:color w:val="FFFFFF"/>
              </w:rPr>
              <w:t xml:space="preserve">ACTITUDINALES SER </w:t>
            </w:r>
          </w:p>
        </w:tc>
      </w:tr>
      <w:tr w:rsidR="004200AD" w:rsidRPr="00D077E7" w:rsidTr="00242159">
        <w:tc>
          <w:tcPr>
            <w:tcW w:w="4382" w:type="dxa"/>
            <w:shd w:val="clear" w:color="auto" w:fill="auto"/>
          </w:tcPr>
          <w:p w:rsidR="004200AD" w:rsidRPr="009A4BF8" w:rsidRDefault="004200AD" w:rsidP="00242159">
            <w:pPr>
              <w:spacing w:after="0" w:line="240" w:lineRule="auto"/>
              <w:rPr>
                <w:rFonts w:cs="Calibri"/>
                <w:bCs/>
              </w:rPr>
            </w:pPr>
            <w:r w:rsidRPr="009A4BF8">
              <w:rPr>
                <w:rFonts w:cs="Calibri"/>
                <w:bCs/>
              </w:rPr>
              <w:t>Analizo:</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interacciones entre diferentes sistemas</w:t>
            </w:r>
          </w:p>
          <w:p w:rsidR="004200AD" w:rsidRPr="009A4BF8" w:rsidRDefault="004200AD" w:rsidP="00242159">
            <w:pPr>
              <w:autoSpaceDE w:val="0"/>
              <w:autoSpaceDN w:val="0"/>
              <w:adjustRightInd w:val="0"/>
              <w:spacing w:after="0" w:line="240" w:lineRule="auto"/>
              <w:rPr>
                <w:rFonts w:cs="Calibri"/>
                <w:bCs/>
              </w:rPr>
            </w:pPr>
            <w:proofErr w:type="gramStart"/>
            <w:r w:rsidRPr="009A4BF8">
              <w:rPr>
                <w:rFonts w:cs="Calibri"/>
                <w:bCs/>
              </w:rPr>
              <w:t>tecnológicos</w:t>
            </w:r>
            <w:proofErr w:type="gramEnd"/>
            <w:r w:rsidRPr="009A4BF8">
              <w:rPr>
                <w:rFonts w:cs="Calibri"/>
                <w:bCs/>
              </w:rPr>
              <w:t xml:space="preserve"> ( como la alimentación y la salud, el transporte y la comunicación).</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inventos e innovaciones que han marcado</w:t>
            </w:r>
          </w:p>
          <w:p w:rsidR="004200AD" w:rsidRPr="009A4BF8" w:rsidRDefault="004200AD" w:rsidP="00242159">
            <w:pPr>
              <w:autoSpaceDE w:val="0"/>
              <w:autoSpaceDN w:val="0"/>
              <w:adjustRightInd w:val="0"/>
              <w:spacing w:after="0" w:line="240" w:lineRule="auto"/>
              <w:rPr>
                <w:rFonts w:cs="Calibri"/>
                <w:bCs/>
              </w:rPr>
            </w:pPr>
            <w:proofErr w:type="gramStart"/>
            <w:r w:rsidRPr="009A4BF8">
              <w:rPr>
                <w:rFonts w:cs="Calibri"/>
                <w:bCs/>
              </w:rPr>
              <w:t>hitos</w:t>
            </w:r>
            <w:proofErr w:type="gramEnd"/>
            <w:r w:rsidRPr="009A4BF8">
              <w:rPr>
                <w:rFonts w:cs="Calibri"/>
                <w:bCs/>
              </w:rPr>
              <w:t xml:space="preserve"> en el desarrollo tecnológico.</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xml:space="preserve">* </w:t>
            </w:r>
            <w:proofErr w:type="gramStart"/>
            <w:r w:rsidRPr="009A4BF8">
              <w:rPr>
                <w:rFonts w:cs="Calibri"/>
                <w:bCs/>
              </w:rPr>
              <w:t>la</w:t>
            </w:r>
            <w:proofErr w:type="gramEnd"/>
            <w:r w:rsidRPr="009A4BF8">
              <w:rPr>
                <w:rFonts w:cs="Calibri"/>
                <w:bCs/>
              </w:rPr>
              <w:t xml:space="preserve"> influencia de las tecnologías de la información y la comunicación en los cambios culturales, individuales y sociales, así como los intereses de grupos sociales en la producción e innovación tecnológica.</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xml:space="preserve">* </w:t>
            </w:r>
            <w:proofErr w:type="gramStart"/>
            <w:r w:rsidRPr="009A4BF8">
              <w:rPr>
                <w:rFonts w:cs="Calibri"/>
                <w:bCs/>
              </w:rPr>
              <w:t>la</w:t>
            </w:r>
            <w:proofErr w:type="gramEnd"/>
            <w:r w:rsidRPr="009A4BF8">
              <w:rPr>
                <w:rFonts w:cs="Calibri"/>
                <w:bCs/>
              </w:rPr>
              <w:t xml:space="preserve"> importancia y el papel que juegan las patentes y los derechos de autor en el desarrollo tecnológico.</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xml:space="preserve">* </w:t>
            </w:r>
            <w:proofErr w:type="gramStart"/>
            <w:r w:rsidRPr="009A4BF8">
              <w:rPr>
                <w:rFonts w:cs="Calibri"/>
                <w:bCs/>
              </w:rPr>
              <w:t>diversos</w:t>
            </w:r>
            <w:proofErr w:type="gramEnd"/>
            <w:r w:rsidRPr="009A4BF8">
              <w:rPr>
                <w:rFonts w:cs="Calibri"/>
                <w:bCs/>
              </w:rPr>
              <w:t xml:space="preserve"> puntos de vista e intereses relacionados con la percepción de los problemas y las soluciones tecnológicas, y los tomo en cuenta en mis argumentaciones.</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xml:space="preserve">* el costo ambiental de la sobreexplotación de </w:t>
            </w:r>
            <w:r w:rsidRPr="009A4BF8">
              <w:rPr>
                <w:rFonts w:cs="Calibri"/>
                <w:bCs/>
              </w:rPr>
              <w:lastRenderedPageBreak/>
              <w:t>los</w:t>
            </w:r>
          </w:p>
          <w:p w:rsidR="004200AD" w:rsidRPr="009A4BF8" w:rsidRDefault="004200AD" w:rsidP="00242159">
            <w:pPr>
              <w:autoSpaceDE w:val="0"/>
              <w:autoSpaceDN w:val="0"/>
              <w:adjustRightInd w:val="0"/>
              <w:spacing w:after="0" w:line="240" w:lineRule="auto"/>
              <w:rPr>
                <w:rFonts w:cs="Calibri"/>
                <w:bCs/>
              </w:rPr>
            </w:pPr>
            <w:proofErr w:type="gramStart"/>
            <w:r w:rsidRPr="009A4BF8">
              <w:rPr>
                <w:rFonts w:cs="Calibri"/>
                <w:bCs/>
              </w:rPr>
              <w:t>recursos</w:t>
            </w:r>
            <w:proofErr w:type="gramEnd"/>
            <w:r w:rsidRPr="009A4BF8">
              <w:rPr>
                <w:rFonts w:cs="Calibri"/>
                <w:bCs/>
              </w:rPr>
              <w:t xml:space="preserve"> naturales (agotamiento de las fuentes de agua potable y problema de las basuras).</w:t>
            </w:r>
          </w:p>
          <w:p w:rsidR="004200AD" w:rsidRPr="009A4BF8" w:rsidRDefault="004200AD" w:rsidP="00242159">
            <w:pPr>
              <w:autoSpaceDE w:val="0"/>
              <w:autoSpaceDN w:val="0"/>
              <w:adjustRightInd w:val="0"/>
              <w:spacing w:after="0" w:line="240" w:lineRule="auto"/>
              <w:rPr>
                <w:rFonts w:cs="Calibri"/>
                <w:bCs/>
              </w:rPr>
            </w:pPr>
          </w:p>
        </w:tc>
        <w:tc>
          <w:tcPr>
            <w:tcW w:w="4382" w:type="dxa"/>
            <w:shd w:val="clear" w:color="auto" w:fill="auto"/>
          </w:tcPr>
          <w:p w:rsidR="004200AD" w:rsidRPr="00242159" w:rsidRDefault="004200AD" w:rsidP="00242159">
            <w:pPr>
              <w:spacing w:after="0" w:line="240" w:lineRule="auto"/>
              <w:rPr>
                <w:rFonts w:cs="Calibri"/>
              </w:rPr>
            </w:pPr>
            <w:r w:rsidRPr="00242159">
              <w:rPr>
                <w:rFonts w:cs="Calibri"/>
              </w:rPr>
              <w:lastRenderedPageBreak/>
              <w:t>Represento:</w:t>
            </w:r>
          </w:p>
          <w:p w:rsidR="004200AD" w:rsidRPr="00242159" w:rsidRDefault="004200AD" w:rsidP="00242159">
            <w:pPr>
              <w:autoSpaceDE w:val="0"/>
              <w:autoSpaceDN w:val="0"/>
              <w:adjustRightInd w:val="0"/>
              <w:spacing w:after="0" w:line="240" w:lineRule="auto"/>
              <w:rPr>
                <w:rFonts w:cs="Calibri"/>
              </w:rPr>
            </w:pPr>
            <w:r w:rsidRPr="00242159">
              <w:rPr>
                <w:rFonts w:cs="Calibri"/>
              </w:rPr>
              <w:t xml:space="preserve">en gráficas </w:t>
            </w:r>
            <w:proofErr w:type="spellStart"/>
            <w:r w:rsidRPr="00242159">
              <w:rPr>
                <w:rFonts w:cs="Calibri"/>
              </w:rPr>
              <w:t>bidemensionales</w:t>
            </w:r>
            <w:proofErr w:type="spellEnd"/>
            <w:r w:rsidRPr="00242159">
              <w:rPr>
                <w:rFonts w:cs="Calibri"/>
              </w:rPr>
              <w:t>, objetos de tres</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dimensiones</w:t>
            </w:r>
            <w:proofErr w:type="gramEnd"/>
            <w:r w:rsidRPr="00242159">
              <w:rPr>
                <w:rFonts w:cs="Calibri"/>
              </w:rPr>
              <w:t xml:space="preserve"> a través de proyecciones y diseños a mano alzada o con la ayuda de herramientas informáticas.</w:t>
            </w:r>
          </w:p>
          <w:p w:rsidR="004200AD" w:rsidRPr="00242159" w:rsidRDefault="004200AD" w:rsidP="00242159">
            <w:pPr>
              <w:autoSpaceDE w:val="0"/>
              <w:autoSpaceDN w:val="0"/>
              <w:adjustRightInd w:val="0"/>
              <w:spacing w:after="0" w:line="240" w:lineRule="auto"/>
              <w:rPr>
                <w:rFonts w:cs="Calibri"/>
              </w:rPr>
            </w:pPr>
            <w:r w:rsidRPr="00242159">
              <w:rPr>
                <w:rFonts w:cs="Calibri"/>
              </w:rPr>
              <w:t>* ideas sobre diseños, innovaciones o</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protocolos</w:t>
            </w:r>
            <w:proofErr w:type="gramEnd"/>
            <w:r w:rsidRPr="00242159">
              <w:rPr>
                <w:rFonts w:cs="Calibri"/>
              </w:rPr>
              <w:t xml:space="preserve"> de experimentos mediante el uso de registros, textos, diagramas, figuras, planos, maquetas, modelos y prototipos.</w:t>
            </w:r>
          </w:p>
        </w:tc>
        <w:tc>
          <w:tcPr>
            <w:tcW w:w="4382" w:type="dxa"/>
            <w:shd w:val="clear" w:color="auto" w:fill="auto"/>
          </w:tcPr>
          <w:p w:rsidR="004200AD" w:rsidRPr="00242159" w:rsidRDefault="004200AD" w:rsidP="00242159">
            <w:pPr>
              <w:spacing w:after="0" w:line="240" w:lineRule="auto"/>
              <w:rPr>
                <w:rFonts w:cs="Calibri"/>
              </w:rPr>
            </w:pPr>
            <w:r w:rsidRPr="00242159">
              <w:rPr>
                <w:rFonts w:cs="Calibri"/>
              </w:rPr>
              <w:t>Ejerzo:</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mi</w:t>
            </w:r>
            <w:proofErr w:type="gramEnd"/>
            <w:r w:rsidRPr="00242159">
              <w:rPr>
                <w:rFonts w:cs="Calibri"/>
              </w:rPr>
              <w:t xml:space="preserve"> papel de ciudadano responsable con el uso adecuado de los sistemas tecnológicos (transporte, ahorro de energía, etc.).</w:t>
            </w:r>
          </w:p>
        </w:tc>
      </w:tr>
      <w:tr w:rsidR="004200AD" w:rsidRPr="00D077E7" w:rsidTr="00242159">
        <w:tc>
          <w:tcPr>
            <w:tcW w:w="4382" w:type="dxa"/>
            <w:shd w:val="clear" w:color="auto" w:fill="auto"/>
          </w:tcPr>
          <w:p w:rsidR="004200AD" w:rsidRPr="009A4BF8" w:rsidRDefault="004200AD" w:rsidP="00242159">
            <w:pPr>
              <w:spacing w:after="0" w:line="240" w:lineRule="auto"/>
              <w:rPr>
                <w:rFonts w:cs="Calibri"/>
                <w:bCs/>
              </w:rPr>
            </w:pPr>
            <w:r w:rsidRPr="009A4BF8">
              <w:rPr>
                <w:rFonts w:cs="Calibri"/>
                <w:bCs/>
              </w:rPr>
              <w:lastRenderedPageBreak/>
              <w:t>Explico:</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*la influencia de las tecnologías de la</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información y la comunicación en los cambios culturales, individuales y sociales, así como los intereses de grupos sociales en la producción e innovación tecnológica</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algunos factores que influyen en la evolución de</w:t>
            </w:r>
          </w:p>
          <w:p w:rsidR="004200AD" w:rsidRPr="009A4BF8" w:rsidRDefault="004200AD" w:rsidP="00242159">
            <w:pPr>
              <w:autoSpaceDE w:val="0"/>
              <w:autoSpaceDN w:val="0"/>
              <w:adjustRightInd w:val="0"/>
              <w:spacing w:after="0" w:line="240" w:lineRule="auto"/>
              <w:rPr>
                <w:rFonts w:cs="Calibri"/>
                <w:bCs/>
              </w:rPr>
            </w:pPr>
            <w:proofErr w:type="gramStart"/>
            <w:r w:rsidRPr="009A4BF8">
              <w:rPr>
                <w:rFonts w:cs="Calibri"/>
                <w:bCs/>
              </w:rPr>
              <w:t>la</w:t>
            </w:r>
            <w:proofErr w:type="gramEnd"/>
            <w:r w:rsidRPr="009A4BF8">
              <w:rPr>
                <w:rFonts w:cs="Calibri"/>
                <w:bCs/>
              </w:rPr>
              <w:t xml:space="preserve"> tecnología y establezco relaciones con algunos eventos históricos.</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las características de los distintos procesos de</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transformación de los materiales y de obtención de las materias primas</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xml:space="preserve">* </w:t>
            </w:r>
            <w:proofErr w:type="gramStart"/>
            <w:r w:rsidRPr="009A4BF8">
              <w:rPr>
                <w:rFonts w:cs="Calibri"/>
                <w:bCs/>
              </w:rPr>
              <w:t>con</w:t>
            </w:r>
            <w:proofErr w:type="gramEnd"/>
            <w:r w:rsidRPr="009A4BF8">
              <w:rPr>
                <w:rFonts w:cs="Calibri"/>
                <w:bCs/>
              </w:rPr>
              <w:t xml:space="preserve"> ejemplos, el impacto que producen en el medio ambiente algunos tipos y fuentes de energía y propongo alternativas.</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con ejemplos, conceptos propios del conocimiento</w:t>
            </w:r>
          </w:p>
          <w:p w:rsidR="004200AD" w:rsidRPr="009A4BF8" w:rsidRDefault="004200AD" w:rsidP="00242159">
            <w:pPr>
              <w:autoSpaceDE w:val="0"/>
              <w:autoSpaceDN w:val="0"/>
              <w:adjustRightInd w:val="0"/>
              <w:spacing w:after="0" w:line="240" w:lineRule="auto"/>
              <w:rPr>
                <w:rFonts w:cs="Calibri"/>
                <w:bCs/>
              </w:rPr>
            </w:pPr>
            <w:proofErr w:type="gramStart"/>
            <w:r w:rsidRPr="009A4BF8">
              <w:rPr>
                <w:rFonts w:cs="Calibri"/>
                <w:bCs/>
              </w:rPr>
              <w:t>tecnológico</w:t>
            </w:r>
            <w:proofErr w:type="gramEnd"/>
            <w:r w:rsidRPr="009A4BF8">
              <w:rPr>
                <w:rFonts w:cs="Calibri"/>
                <w:bCs/>
              </w:rPr>
              <w:t xml:space="preserve"> tales como tecnología, procesos, productos, sistemas, servicios, artefactos, herramientas, materiales, técnica, fabricación y producción.</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xml:space="preserve">* </w:t>
            </w:r>
            <w:proofErr w:type="gramStart"/>
            <w:r w:rsidRPr="009A4BF8">
              <w:rPr>
                <w:rFonts w:cs="Calibri"/>
                <w:bCs/>
              </w:rPr>
              <w:t>el</w:t>
            </w:r>
            <w:proofErr w:type="gramEnd"/>
            <w:r w:rsidRPr="009A4BF8">
              <w:rPr>
                <w:rFonts w:cs="Calibri"/>
                <w:bCs/>
              </w:rPr>
              <w:t xml:space="preserve"> ciclo de vida de algunos productos tecnológicos y evalúo las consecuencias de su prolongación.</w:t>
            </w:r>
          </w:p>
        </w:tc>
        <w:tc>
          <w:tcPr>
            <w:tcW w:w="4382" w:type="dxa"/>
            <w:shd w:val="clear" w:color="auto" w:fill="auto"/>
          </w:tcPr>
          <w:p w:rsidR="004200AD" w:rsidRPr="00242159" w:rsidRDefault="004200AD" w:rsidP="00242159">
            <w:pPr>
              <w:spacing w:after="0" w:line="240" w:lineRule="auto"/>
              <w:rPr>
                <w:rFonts w:cs="Calibri"/>
              </w:rPr>
            </w:pPr>
            <w:r w:rsidRPr="00242159">
              <w:rPr>
                <w:rFonts w:cs="Calibri"/>
              </w:rPr>
              <w:t>Utilizo:</w:t>
            </w:r>
          </w:p>
          <w:p w:rsidR="004200AD" w:rsidRPr="00242159" w:rsidRDefault="004200AD" w:rsidP="00242159">
            <w:pPr>
              <w:autoSpaceDE w:val="0"/>
              <w:autoSpaceDN w:val="0"/>
              <w:adjustRightInd w:val="0"/>
              <w:spacing w:after="0" w:line="240" w:lineRule="auto"/>
              <w:rPr>
                <w:rFonts w:cs="Calibri"/>
              </w:rPr>
            </w:pPr>
            <w:r w:rsidRPr="00242159">
              <w:rPr>
                <w:rFonts w:cs="Calibri"/>
              </w:rPr>
              <w:t>* responsable y eficientemente fuentes de energía y</w:t>
            </w:r>
          </w:p>
          <w:p w:rsidR="004200AD" w:rsidRPr="00242159" w:rsidRDefault="004200AD" w:rsidP="00242159">
            <w:pPr>
              <w:spacing w:after="0" w:line="240" w:lineRule="auto"/>
              <w:rPr>
                <w:rFonts w:cs="Calibri"/>
              </w:rPr>
            </w:pPr>
            <w:proofErr w:type="gramStart"/>
            <w:r w:rsidRPr="00242159">
              <w:rPr>
                <w:rFonts w:cs="Calibri"/>
              </w:rPr>
              <w:t>recursos</w:t>
            </w:r>
            <w:proofErr w:type="gramEnd"/>
            <w:r w:rsidRPr="00242159">
              <w:rPr>
                <w:rFonts w:cs="Calibri"/>
              </w:rPr>
              <w:t xml:space="preserve"> naturales.</w:t>
            </w:r>
          </w:p>
          <w:p w:rsidR="004200AD" w:rsidRPr="00242159" w:rsidRDefault="004200AD" w:rsidP="00242159">
            <w:pPr>
              <w:autoSpaceDE w:val="0"/>
              <w:autoSpaceDN w:val="0"/>
              <w:adjustRightInd w:val="0"/>
              <w:spacing w:after="0" w:line="240" w:lineRule="auto"/>
              <w:rPr>
                <w:rFonts w:cs="Calibri"/>
              </w:rPr>
            </w:pPr>
            <w:r w:rsidRPr="00242159">
              <w:rPr>
                <w:rFonts w:cs="Calibri"/>
              </w:rPr>
              <w:t xml:space="preserve">* </w:t>
            </w:r>
            <w:proofErr w:type="gramStart"/>
            <w:r w:rsidRPr="00242159">
              <w:rPr>
                <w:rFonts w:cs="Calibri"/>
              </w:rPr>
              <w:t>eficientemente</w:t>
            </w:r>
            <w:proofErr w:type="gramEnd"/>
            <w:r w:rsidRPr="00242159">
              <w:rPr>
                <w:rFonts w:cs="Calibri"/>
              </w:rPr>
              <w:t xml:space="preserve"> la tecnología en el aprendizaje de otras disciplinas (artes, educación física, matemáticas, ciencias).</w:t>
            </w:r>
          </w:p>
          <w:p w:rsidR="004200AD" w:rsidRPr="00242159" w:rsidRDefault="004200AD" w:rsidP="00242159">
            <w:pPr>
              <w:autoSpaceDE w:val="0"/>
              <w:autoSpaceDN w:val="0"/>
              <w:adjustRightInd w:val="0"/>
              <w:spacing w:after="0" w:line="240" w:lineRule="auto"/>
              <w:rPr>
                <w:rFonts w:cs="Calibri"/>
              </w:rPr>
            </w:pPr>
            <w:r w:rsidRPr="00242159">
              <w:rPr>
                <w:rFonts w:cs="Calibri"/>
              </w:rPr>
              <w:t xml:space="preserve">* </w:t>
            </w:r>
            <w:proofErr w:type="gramStart"/>
            <w:r w:rsidRPr="00242159">
              <w:rPr>
                <w:rFonts w:cs="Calibri"/>
              </w:rPr>
              <w:t>responsable</w:t>
            </w:r>
            <w:proofErr w:type="gramEnd"/>
            <w:r w:rsidRPr="00242159">
              <w:rPr>
                <w:rFonts w:cs="Calibri"/>
              </w:rPr>
              <w:t xml:space="preserve"> y autónomamente las Tecnologías de </w:t>
            </w:r>
            <w:smartTag w:uri="urn:schemas-microsoft-com:office:smarttags" w:element="PersonName">
              <w:smartTagPr>
                <w:attr w:name="ProductID" w:val="la Informaci￳n"/>
              </w:smartTagPr>
              <w:r w:rsidRPr="00242159">
                <w:rPr>
                  <w:rFonts w:cs="Calibri"/>
                </w:rPr>
                <w:t>la Información</w:t>
              </w:r>
            </w:smartTag>
            <w:r w:rsidRPr="00242159">
              <w:rPr>
                <w:rFonts w:cs="Calibri"/>
              </w:rPr>
              <w:t xml:space="preserve"> y </w:t>
            </w:r>
            <w:smartTag w:uri="urn:schemas-microsoft-com:office:smarttags" w:element="PersonName">
              <w:smartTagPr>
                <w:attr w:name="ProductID" w:val="la Comunicaci￳n"/>
              </w:smartTagPr>
              <w:r w:rsidRPr="00242159">
                <w:rPr>
                  <w:rFonts w:cs="Calibri"/>
                </w:rPr>
                <w:t>la Comunicación</w:t>
              </w:r>
            </w:smartTag>
            <w:r w:rsidRPr="00242159">
              <w:rPr>
                <w:rFonts w:cs="Calibri"/>
              </w:rPr>
              <w:t xml:space="preserve"> (TIC) para aprender, investigar y comunicarme con otros en el mundo.</w:t>
            </w:r>
          </w:p>
          <w:p w:rsidR="004200AD" w:rsidRPr="00242159" w:rsidRDefault="004200AD" w:rsidP="00242159">
            <w:pPr>
              <w:autoSpaceDE w:val="0"/>
              <w:autoSpaceDN w:val="0"/>
              <w:adjustRightInd w:val="0"/>
              <w:spacing w:after="0" w:line="240" w:lineRule="auto"/>
              <w:rPr>
                <w:rFonts w:cs="Calibri"/>
              </w:rPr>
            </w:pPr>
            <w:r w:rsidRPr="00242159">
              <w:rPr>
                <w:rFonts w:cs="Calibri"/>
              </w:rPr>
              <w:t xml:space="preserve">* </w:t>
            </w:r>
            <w:proofErr w:type="gramStart"/>
            <w:r w:rsidRPr="00242159">
              <w:rPr>
                <w:rFonts w:cs="Calibri"/>
              </w:rPr>
              <w:t>elementos</w:t>
            </w:r>
            <w:proofErr w:type="gramEnd"/>
            <w:r w:rsidRPr="00242159">
              <w:rPr>
                <w:rFonts w:cs="Calibri"/>
              </w:rPr>
              <w:t xml:space="preserve"> de protección y normas de seguridad para la realización de actividades y manipulación de herramientas y equipos. </w:t>
            </w:r>
          </w:p>
          <w:p w:rsidR="004200AD" w:rsidRPr="00242159" w:rsidRDefault="004200AD" w:rsidP="00242159">
            <w:pPr>
              <w:autoSpaceDE w:val="0"/>
              <w:autoSpaceDN w:val="0"/>
              <w:adjustRightInd w:val="0"/>
              <w:spacing w:after="0" w:line="240" w:lineRule="auto"/>
              <w:rPr>
                <w:rFonts w:cs="Calibri"/>
              </w:rPr>
            </w:pPr>
            <w:r w:rsidRPr="00242159">
              <w:rPr>
                <w:rFonts w:cs="Calibri"/>
              </w:rPr>
              <w:t xml:space="preserve">* </w:t>
            </w:r>
            <w:proofErr w:type="gramStart"/>
            <w:r w:rsidRPr="00242159">
              <w:rPr>
                <w:rFonts w:cs="Calibri"/>
              </w:rPr>
              <w:t>instrumentos</w:t>
            </w:r>
            <w:proofErr w:type="gramEnd"/>
            <w:r w:rsidRPr="00242159">
              <w:rPr>
                <w:rFonts w:cs="Calibri"/>
              </w:rPr>
              <w:t xml:space="preserve"> tecnológicos para realizar ediciones e identifico algunas fuentes de error en dichas mediciones.</w:t>
            </w:r>
          </w:p>
          <w:p w:rsidR="004200AD" w:rsidRPr="00242159" w:rsidRDefault="004200AD" w:rsidP="00242159">
            <w:pPr>
              <w:autoSpaceDE w:val="0"/>
              <w:autoSpaceDN w:val="0"/>
              <w:adjustRightInd w:val="0"/>
              <w:spacing w:after="0" w:line="240" w:lineRule="auto"/>
              <w:rPr>
                <w:rFonts w:cs="Calibri"/>
              </w:rPr>
            </w:pPr>
            <w:r w:rsidRPr="00242159">
              <w:rPr>
                <w:rFonts w:cs="Calibri"/>
              </w:rPr>
              <w:t>* correctamente elementos de protección cuando</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involucro</w:t>
            </w:r>
            <w:proofErr w:type="gramEnd"/>
            <w:r w:rsidRPr="00242159">
              <w:rPr>
                <w:rFonts w:cs="Calibri"/>
              </w:rPr>
              <w:t xml:space="preserve"> artefactos y procesos tecnológicos en las diferentes actividades que realizo (por ejemplo, en deporte uso cascos, rodilleras, guantes, etc.).</w:t>
            </w:r>
          </w:p>
          <w:p w:rsidR="004200AD" w:rsidRPr="00242159" w:rsidRDefault="004200AD" w:rsidP="00242159">
            <w:pPr>
              <w:autoSpaceDE w:val="0"/>
              <w:autoSpaceDN w:val="0"/>
              <w:adjustRightInd w:val="0"/>
              <w:spacing w:after="0" w:line="240" w:lineRule="auto"/>
              <w:rPr>
                <w:rFonts w:cs="Calibri"/>
              </w:rPr>
            </w:pPr>
            <w:r w:rsidRPr="00242159">
              <w:rPr>
                <w:rFonts w:cs="Calibri"/>
              </w:rPr>
              <w:t>* responsablemente productos tecnológicos, valorando su pertinencia, calidad y efectos potenciales sobre mi salud y el medio ambiente</w:t>
            </w:r>
          </w:p>
        </w:tc>
        <w:tc>
          <w:tcPr>
            <w:tcW w:w="4382" w:type="dxa"/>
            <w:shd w:val="clear" w:color="auto" w:fill="auto"/>
          </w:tcPr>
          <w:p w:rsidR="004200AD" w:rsidRPr="00242159" w:rsidRDefault="004200AD" w:rsidP="00242159">
            <w:pPr>
              <w:spacing w:after="0" w:line="240" w:lineRule="auto"/>
              <w:rPr>
                <w:rFonts w:cs="Calibri"/>
              </w:rPr>
            </w:pPr>
            <w:r w:rsidRPr="00242159">
              <w:rPr>
                <w:rFonts w:cs="Calibri"/>
              </w:rPr>
              <w:t>Considero:</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aspectos</w:t>
            </w:r>
            <w:proofErr w:type="gramEnd"/>
            <w:r w:rsidRPr="00242159">
              <w:rPr>
                <w:rFonts w:cs="Calibri"/>
              </w:rPr>
              <w:t xml:space="preserve"> relacionados con la seguridad, ergonomía, impacto en el medio ambiente y en la sociedad, en la solución de problemas.</w:t>
            </w:r>
          </w:p>
        </w:tc>
      </w:tr>
      <w:tr w:rsidR="004200AD" w:rsidRPr="00D077E7" w:rsidTr="00242159">
        <w:tc>
          <w:tcPr>
            <w:tcW w:w="4382" w:type="dxa"/>
            <w:shd w:val="clear" w:color="auto" w:fill="auto"/>
          </w:tcPr>
          <w:p w:rsidR="004200AD" w:rsidRPr="009A4BF8" w:rsidRDefault="004200AD" w:rsidP="00242159">
            <w:pPr>
              <w:spacing w:after="0" w:line="240" w:lineRule="auto"/>
              <w:rPr>
                <w:rFonts w:cs="Calibri"/>
                <w:bCs/>
              </w:rPr>
            </w:pPr>
            <w:r w:rsidRPr="009A4BF8">
              <w:rPr>
                <w:rFonts w:cs="Calibri"/>
                <w:bCs/>
              </w:rPr>
              <w:t>Comparo:</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tecnologías empleadas en el pasado con las del</w:t>
            </w:r>
          </w:p>
          <w:p w:rsidR="004200AD" w:rsidRPr="009A4BF8" w:rsidRDefault="004200AD" w:rsidP="00242159">
            <w:pPr>
              <w:spacing w:after="0" w:line="240" w:lineRule="auto"/>
              <w:rPr>
                <w:rFonts w:cs="Calibri"/>
                <w:bCs/>
              </w:rPr>
            </w:pPr>
            <w:proofErr w:type="gramStart"/>
            <w:r w:rsidRPr="009A4BF8">
              <w:rPr>
                <w:rFonts w:cs="Calibri"/>
                <w:bCs/>
              </w:rPr>
              <w:t>presente</w:t>
            </w:r>
            <w:proofErr w:type="gramEnd"/>
            <w:r w:rsidRPr="009A4BF8">
              <w:rPr>
                <w:rFonts w:cs="Calibri"/>
                <w:bCs/>
              </w:rPr>
              <w:t xml:space="preserve"> y explico sus cambios y posibles tendencias.</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lastRenderedPageBreak/>
              <w:t xml:space="preserve">* </w:t>
            </w:r>
            <w:proofErr w:type="gramStart"/>
            <w:r w:rsidRPr="009A4BF8">
              <w:rPr>
                <w:rFonts w:cs="Calibri"/>
                <w:bCs/>
              </w:rPr>
              <w:t>distintas</w:t>
            </w:r>
            <w:proofErr w:type="gramEnd"/>
            <w:r w:rsidRPr="009A4BF8">
              <w:rPr>
                <w:rFonts w:cs="Calibri"/>
                <w:bCs/>
              </w:rPr>
              <w:t xml:space="preserve"> soluciones tecnológicas frente a un mismo problema según sus características, funcionamiento, costos y eficiencia.</w:t>
            </w:r>
          </w:p>
        </w:tc>
        <w:tc>
          <w:tcPr>
            <w:tcW w:w="4382" w:type="dxa"/>
            <w:shd w:val="clear" w:color="auto" w:fill="auto"/>
          </w:tcPr>
          <w:p w:rsidR="004200AD" w:rsidRPr="00242159" w:rsidRDefault="004200AD" w:rsidP="00242159">
            <w:pPr>
              <w:spacing w:after="0" w:line="240" w:lineRule="auto"/>
              <w:rPr>
                <w:rFonts w:cs="Calibri"/>
              </w:rPr>
            </w:pPr>
            <w:r w:rsidRPr="00242159">
              <w:rPr>
                <w:rFonts w:cs="Calibri"/>
              </w:rPr>
              <w:lastRenderedPageBreak/>
              <w:t>Ilustro:</w:t>
            </w:r>
          </w:p>
          <w:p w:rsidR="004200AD" w:rsidRPr="00242159" w:rsidRDefault="004200AD" w:rsidP="00242159">
            <w:pPr>
              <w:autoSpaceDE w:val="0"/>
              <w:autoSpaceDN w:val="0"/>
              <w:adjustRightInd w:val="0"/>
              <w:spacing w:after="0" w:line="240" w:lineRule="auto"/>
              <w:rPr>
                <w:rFonts w:cs="Calibri"/>
              </w:rPr>
            </w:pPr>
            <w:r w:rsidRPr="00242159">
              <w:rPr>
                <w:rFonts w:cs="Calibri"/>
              </w:rPr>
              <w:t>* con ejemplos el significado e importancia de la calidad en</w:t>
            </w:r>
          </w:p>
          <w:p w:rsidR="004200AD" w:rsidRPr="00242159" w:rsidRDefault="004200AD" w:rsidP="00242159">
            <w:pPr>
              <w:spacing w:after="0" w:line="240" w:lineRule="auto"/>
              <w:rPr>
                <w:rFonts w:cs="Calibri"/>
              </w:rPr>
            </w:pPr>
            <w:proofErr w:type="gramStart"/>
            <w:r w:rsidRPr="00242159">
              <w:rPr>
                <w:rFonts w:cs="Calibri"/>
              </w:rPr>
              <w:t>la</w:t>
            </w:r>
            <w:proofErr w:type="gramEnd"/>
            <w:r w:rsidRPr="00242159">
              <w:rPr>
                <w:rFonts w:cs="Calibri"/>
              </w:rPr>
              <w:t xml:space="preserve"> producción de artefactos tecnológicos.</w:t>
            </w:r>
          </w:p>
          <w:p w:rsidR="004200AD" w:rsidRPr="00242159" w:rsidRDefault="004200AD" w:rsidP="00242159">
            <w:pPr>
              <w:spacing w:after="0" w:line="240" w:lineRule="auto"/>
              <w:rPr>
                <w:rFonts w:cs="Calibri"/>
              </w:rPr>
            </w:pPr>
          </w:p>
        </w:tc>
        <w:tc>
          <w:tcPr>
            <w:tcW w:w="4382" w:type="dxa"/>
            <w:shd w:val="clear" w:color="auto" w:fill="auto"/>
          </w:tcPr>
          <w:p w:rsidR="004200AD" w:rsidRPr="00242159" w:rsidRDefault="004200AD" w:rsidP="00242159">
            <w:pPr>
              <w:spacing w:after="0" w:line="240" w:lineRule="auto"/>
              <w:rPr>
                <w:rFonts w:cs="Calibri"/>
              </w:rPr>
            </w:pPr>
            <w:r w:rsidRPr="00242159">
              <w:rPr>
                <w:rFonts w:cs="Calibri"/>
              </w:rPr>
              <w:t>Propongo:</w:t>
            </w:r>
          </w:p>
          <w:p w:rsidR="004200AD" w:rsidRPr="00242159" w:rsidRDefault="004200AD" w:rsidP="00242159">
            <w:pPr>
              <w:autoSpaceDE w:val="0"/>
              <w:autoSpaceDN w:val="0"/>
              <w:adjustRightInd w:val="0"/>
              <w:spacing w:after="0" w:line="240" w:lineRule="auto"/>
              <w:rPr>
                <w:rFonts w:cs="Calibri"/>
              </w:rPr>
            </w:pPr>
            <w:r w:rsidRPr="00242159">
              <w:rPr>
                <w:rFonts w:cs="Calibri"/>
              </w:rPr>
              <w:t>* mejoras en las soluciones tecnológicas y justifico</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los</w:t>
            </w:r>
            <w:proofErr w:type="gramEnd"/>
            <w:r w:rsidRPr="00242159">
              <w:rPr>
                <w:rFonts w:cs="Calibri"/>
              </w:rPr>
              <w:t xml:space="preserve"> cambios propuestos con base en la experimentación, las evidencias y el </w:t>
            </w:r>
            <w:r w:rsidRPr="00242159">
              <w:rPr>
                <w:rFonts w:cs="Calibri"/>
              </w:rPr>
              <w:lastRenderedPageBreak/>
              <w:t>razonamiento lógico.</w:t>
            </w:r>
          </w:p>
          <w:p w:rsidR="004200AD" w:rsidRPr="00242159" w:rsidRDefault="004200AD" w:rsidP="00242159">
            <w:pPr>
              <w:autoSpaceDE w:val="0"/>
              <w:autoSpaceDN w:val="0"/>
              <w:adjustRightInd w:val="0"/>
              <w:spacing w:after="0" w:line="240" w:lineRule="auto"/>
              <w:rPr>
                <w:rFonts w:cs="Calibri"/>
              </w:rPr>
            </w:pPr>
            <w:r w:rsidRPr="00242159">
              <w:rPr>
                <w:rFonts w:cs="Calibri"/>
              </w:rPr>
              <w:t>* soluciones tecnológicas en condiciones de</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incertidumbre</w:t>
            </w:r>
            <w:proofErr w:type="gramEnd"/>
            <w:r w:rsidRPr="00242159">
              <w:rPr>
                <w:rFonts w:cs="Calibri"/>
              </w:rPr>
              <w:t>, donde parte de la información debe ser obtenida y parcialmente inferida.</w:t>
            </w:r>
          </w:p>
        </w:tc>
      </w:tr>
      <w:tr w:rsidR="004200AD" w:rsidRPr="00D077E7" w:rsidTr="00242159">
        <w:tc>
          <w:tcPr>
            <w:tcW w:w="4382" w:type="dxa"/>
            <w:shd w:val="clear" w:color="auto" w:fill="auto"/>
          </w:tcPr>
          <w:p w:rsidR="004200AD" w:rsidRPr="009A4BF8" w:rsidRDefault="004200AD" w:rsidP="00242159">
            <w:pPr>
              <w:spacing w:after="0" w:line="240" w:lineRule="auto"/>
              <w:rPr>
                <w:rFonts w:cs="Calibri"/>
                <w:bCs/>
              </w:rPr>
            </w:pPr>
            <w:r w:rsidRPr="009A4BF8">
              <w:rPr>
                <w:rFonts w:cs="Calibri"/>
                <w:bCs/>
              </w:rPr>
              <w:lastRenderedPageBreak/>
              <w:t>Sustento:</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con argumentos (evidencias, razonamiento lógico,</w:t>
            </w:r>
          </w:p>
          <w:p w:rsidR="004200AD" w:rsidRPr="009A4BF8" w:rsidRDefault="004200AD" w:rsidP="00242159">
            <w:pPr>
              <w:spacing w:after="0" w:line="240" w:lineRule="auto"/>
              <w:rPr>
                <w:rFonts w:cs="Calibri"/>
                <w:bCs/>
              </w:rPr>
            </w:pPr>
            <w:proofErr w:type="gramStart"/>
            <w:r w:rsidRPr="009A4BF8">
              <w:rPr>
                <w:rFonts w:cs="Calibri"/>
                <w:bCs/>
              </w:rPr>
              <w:t>experimentación</w:t>
            </w:r>
            <w:proofErr w:type="gramEnd"/>
            <w:r w:rsidRPr="009A4BF8">
              <w:rPr>
                <w:rFonts w:cs="Calibri"/>
                <w:bCs/>
              </w:rPr>
              <w:t>) la selección y utilización de un producto natural o tecnológico para resolver una necesidad o problema.</w:t>
            </w:r>
          </w:p>
        </w:tc>
        <w:tc>
          <w:tcPr>
            <w:tcW w:w="4382" w:type="dxa"/>
            <w:shd w:val="clear" w:color="auto" w:fill="auto"/>
          </w:tcPr>
          <w:p w:rsidR="004200AD" w:rsidRPr="00242159" w:rsidRDefault="004200AD" w:rsidP="00242159">
            <w:pPr>
              <w:spacing w:after="0" w:line="240" w:lineRule="auto"/>
              <w:rPr>
                <w:rFonts w:cs="Calibri"/>
              </w:rPr>
            </w:pPr>
            <w:r w:rsidRPr="00242159">
              <w:rPr>
                <w:rFonts w:cs="Calibri"/>
              </w:rPr>
              <w:t>. Hago:</w:t>
            </w:r>
          </w:p>
          <w:p w:rsidR="004200AD" w:rsidRPr="00242159" w:rsidRDefault="004200AD" w:rsidP="00242159">
            <w:pPr>
              <w:autoSpaceDE w:val="0"/>
              <w:autoSpaceDN w:val="0"/>
              <w:adjustRightInd w:val="0"/>
              <w:spacing w:after="0" w:line="240" w:lineRule="auto"/>
              <w:rPr>
                <w:rFonts w:cs="Calibri"/>
              </w:rPr>
            </w:pPr>
            <w:r w:rsidRPr="00242159">
              <w:rPr>
                <w:rFonts w:cs="Calibri"/>
              </w:rPr>
              <w:t>un mantenimiento adecuado de mis artefactos</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tecnológicos</w:t>
            </w:r>
            <w:proofErr w:type="gramEnd"/>
            <w:r w:rsidRPr="00242159">
              <w:rPr>
                <w:rFonts w:cs="Calibri"/>
              </w:rPr>
              <w:t>.</w:t>
            </w:r>
          </w:p>
          <w:p w:rsidR="004200AD" w:rsidRPr="00242159" w:rsidRDefault="004200AD" w:rsidP="00242159">
            <w:pPr>
              <w:autoSpaceDE w:val="0"/>
              <w:autoSpaceDN w:val="0"/>
              <w:adjustRightInd w:val="0"/>
              <w:spacing w:after="0" w:line="240" w:lineRule="auto"/>
              <w:rPr>
                <w:rFonts w:cs="Calibri"/>
              </w:rPr>
            </w:pPr>
          </w:p>
        </w:tc>
        <w:tc>
          <w:tcPr>
            <w:tcW w:w="4382" w:type="dxa"/>
            <w:shd w:val="clear" w:color="auto" w:fill="auto"/>
          </w:tcPr>
          <w:p w:rsidR="004200AD" w:rsidRPr="00242159" w:rsidRDefault="004200AD" w:rsidP="00242159">
            <w:pPr>
              <w:spacing w:after="0" w:line="240" w:lineRule="auto"/>
              <w:rPr>
                <w:rFonts w:cs="Calibri"/>
              </w:rPr>
            </w:pPr>
            <w:r w:rsidRPr="00242159">
              <w:rPr>
                <w:rFonts w:cs="Calibri"/>
              </w:rPr>
              <w:t>Mantengo:</w:t>
            </w:r>
          </w:p>
          <w:p w:rsidR="004200AD" w:rsidRPr="00242159" w:rsidRDefault="004200AD" w:rsidP="00242159">
            <w:pPr>
              <w:autoSpaceDE w:val="0"/>
              <w:autoSpaceDN w:val="0"/>
              <w:adjustRightInd w:val="0"/>
              <w:spacing w:after="0" w:line="240" w:lineRule="auto"/>
              <w:rPr>
                <w:rFonts w:cs="Calibri"/>
              </w:rPr>
            </w:pPr>
            <w:r w:rsidRPr="00242159">
              <w:rPr>
                <w:rFonts w:cs="Calibri"/>
              </w:rPr>
              <w:t>una actitud analítica y crítica con relación al uso de</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productos</w:t>
            </w:r>
            <w:proofErr w:type="gramEnd"/>
            <w:r w:rsidRPr="00242159">
              <w:rPr>
                <w:rFonts w:cs="Calibri"/>
              </w:rPr>
              <w:t xml:space="preserve"> contaminantes (pilas, plástico, etc.) y su disposición final.</w:t>
            </w:r>
          </w:p>
        </w:tc>
      </w:tr>
      <w:tr w:rsidR="004200AD" w:rsidRPr="00D077E7" w:rsidTr="00242159">
        <w:tc>
          <w:tcPr>
            <w:tcW w:w="4382" w:type="dxa"/>
            <w:shd w:val="clear" w:color="auto" w:fill="auto"/>
          </w:tcPr>
          <w:p w:rsidR="004200AD" w:rsidRPr="009A4BF8" w:rsidRDefault="004200AD" w:rsidP="00242159">
            <w:pPr>
              <w:spacing w:after="0" w:line="240" w:lineRule="auto"/>
              <w:rPr>
                <w:rFonts w:cs="Calibri"/>
                <w:bCs/>
              </w:rPr>
            </w:pPr>
            <w:r w:rsidRPr="009A4BF8">
              <w:rPr>
                <w:rFonts w:cs="Calibri"/>
                <w:bCs/>
              </w:rPr>
              <w:t>Identifico:</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*principios científicos aplicados al funcionamiento de algunos artefactos, productos, servicios, procesos y sistemas tecnológicos.</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*artefactos que contienen sistemas de control con realimentación.</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*artefactos basados en tecnología digital y describo el sistema binario utilizado en dicha tecnología.</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xml:space="preserve">* </w:t>
            </w:r>
            <w:proofErr w:type="gramStart"/>
            <w:r w:rsidRPr="009A4BF8">
              <w:rPr>
                <w:rFonts w:cs="Calibri"/>
                <w:bCs/>
              </w:rPr>
              <w:t>interacciones</w:t>
            </w:r>
            <w:proofErr w:type="gramEnd"/>
            <w:r w:rsidRPr="009A4BF8">
              <w:rPr>
                <w:rFonts w:cs="Calibri"/>
                <w:bCs/>
              </w:rPr>
              <w:t xml:space="preserve"> entre diferentes sistemas tecnológicos ( como la alimentación y la salud, el transporte y la comunicación).</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inventos e innovaciones que han marcado</w:t>
            </w:r>
          </w:p>
          <w:p w:rsidR="004200AD" w:rsidRPr="009A4BF8" w:rsidRDefault="004200AD" w:rsidP="00242159">
            <w:pPr>
              <w:autoSpaceDE w:val="0"/>
              <w:autoSpaceDN w:val="0"/>
              <w:adjustRightInd w:val="0"/>
              <w:spacing w:after="0" w:line="240" w:lineRule="auto"/>
              <w:rPr>
                <w:rFonts w:cs="Calibri"/>
                <w:bCs/>
              </w:rPr>
            </w:pPr>
            <w:proofErr w:type="gramStart"/>
            <w:r w:rsidRPr="009A4BF8">
              <w:rPr>
                <w:rFonts w:cs="Calibri"/>
                <w:bCs/>
              </w:rPr>
              <w:t>hitos</w:t>
            </w:r>
            <w:proofErr w:type="gramEnd"/>
            <w:r w:rsidRPr="009A4BF8">
              <w:rPr>
                <w:rFonts w:cs="Calibri"/>
                <w:bCs/>
              </w:rPr>
              <w:t xml:space="preserve"> en el desarrollo tecnológico.</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problemas propios del entorno, susceptibles</w:t>
            </w:r>
          </w:p>
          <w:p w:rsidR="004200AD" w:rsidRPr="009A4BF8" w:rsidRDefault="004200AD" w:rsidP="00242159">
            <w:pPr>
              <w:autoSpaceDE w:val="0"/>
              <w:autoSpaceDN w:val="0"/>
              <w:adjustRightInd w:val="0"/>
              <w:spacing w:after="0" w:line="240" w:lineRule="auto"/>
              <w:rPr>
                <w:rFonts w:cs="Calibri"/>
                <w:bCs/>
              </w:rPr>
            </w:pPr>
            <w:proofErr w:type="gramStart"/>
            <w:r w:rsidRPr="009A4BF8">
              <w:rPr>
                <w:rFonts w:cs="Calibri"/>
                <w:bCs/>
              </w:rPr>
              <w:t>de</w:t>
            </w:r>
            <w:proofErr w:type="gramEnd"/>
            <w:r w:rsidRPr="009A4BF8">
              <w:rPr>
                <w:rFonts w:cs="Calibri"/>
                <w:bCs/>
              </w:rPr>
              <w:t xml:space="preserve"> ser resueltos con soluciones basadas en la tecnología.</w:t>
            </w:r>
          </w:p>
          <w:p w:rsidR="004200AD" w:rsidRPr="009A4BF8" w:rsidRDefault="004200AD" w:rsidP="00242159">
            <w:pPr>
              <w:autoSpaceDE w:val="0"/>
              <w:autoSpaceDN w:val="0"/>
              <w:adjustRightInd w:val="0"/>
              <w:spacing w:after="0" w:line="240" w:lineRule="auto"/>
              <w:rPr>
                <w:rFonts w:cs="Calibri"/>
                <w:bCs/>
              </w:rPr>
            </w:pPr>
          </w:p>
        </w:tc>
        <w:tc>
          <w:tcPr>
            <w:tcW w:w="4382" w:type="dxa"/>
            <w:shd w:val="clear" w:color="auto" w:fill="auto"/>
          </w:tcPr>
          <w:p w:rsidR="004200AD" w:rsidRPr="00242159" w:rsidRDefault="004200AD" w:rsidP="00242159">
            <w:pPr>
              <w:spacing w:after="0" w:line="240" w:lineRule="auto"/>
              <w:rPr>
                <w:rFonts w:cs="Calibri"/>
              </w:rPr>
            </w:pPr>
            <w:r w:rsidRPr="00242159">
              <w:rPr>
                <w:rFonts w:cs="Calibri"/>
              </w:rPr>
              <w:t>Diseño, construyo y pruebo:</w:t>
            </w:r>
          </w:p>
          <w:p w:rsidR="004200AD" w:rsidRPr="00242159" w:rsidRDefault="004200AD" w:rsidP="00242159">
            <w:pPr>
              <w:spacing w:after="0" w:line="240" w:lineRule="auto"/>
              <w:rPr>
                <w:rFonts w:cs="Calibri"/>
              </w:rPr>
            </w:pPr>
            <w:r w:rsidRPr="00242159">
              <w:rPr>
                <w:rFonts w:cs="Calibri"/>
              </w:rPr>
              <w:t>prototipos de artefactos y procesos como respuesta a una necesidad o problema, teniendo en cuenta las restricciones y especificaciones planteadas</w:t>
            </w:r>
          </w:p>
        </w:tc>
        <w:tc>
          <w:tcPr>
            <w:tcW w:w="4382" w:type="dxa"/>
            <w:shd w:val="clear" w:color="auto" w:fill="auto"/>
          </w:tcPr>
          <w:p w:rsidR="004200AD" w:rsidRPr="00242159" w:rsidRDefault="004200AD" w:rsidP="00242159">
            <w:pPr>
              <w:autoSpaceDE w:val="0"/>
              <w:autoSpaceDN w:val="0"/>
              <w:adjustRightInd w:val="0"/>
              <w:spacing w:after="0" w:line="240" w:lineRule="auto"/>
              <w:rPr>
                <w:rFonts w:cs="Calibri"/>
              </w:rPr>
            </w:pPr>
          </w:p>
        </w:tc>
      </w:tr>
      <w:tr w:rsidR="004200AD" w:rsidRPr="00D077E7" w:rsidTr="00242159">
        <w:tc>
          <w:tcPr>
            <w:tcW w:w="4382" w:type="dxa"/>
            <w:shd w:val="clear" w:color="auto" w:fill="auto"/>
          </w:tcPr>
          <w:p w:rsidR="004200AD" w:rsidRPr="009A4BF8" w:rsidRDefault="004200AD" w:rsidP="00242159">
            <w:pPr>
              <w:spacing w:after="0" w:line="240" w:lineRule="auto"/>
              <w:rPr>
                <w:rFonts w:cs="Calibri"/>
                <w:bCs/>
              </w:rPr>
            </w:pPr>
            <w:r w:rsidRPr="009A4BF8">
              <w:rPr>
                <w:rFonts w:cs="Calibri"/>
                <w:bCs/>
              </w:rPr>
              <w:t>Describo:</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 casos en los que la evolución de las ciencias ha</w:t>
            </w:r>
          </w:p>
          <w:p w:rsidR="004200AD" w:rsidRPr="009A4BF8" w:rsidRDefault="004200AD" w:rsidP="00242159">
            <w:pPr>
              <w:spacing w:after="0" w:line="240" w:lineRule="auto"/>
              <w:rPr>
                <w:rFonts w:cs="Calibri"/>
                <w:bCs/>
              </w:rPr>
            </w:pPr>
            <w:proofErr w:type="gramStart"/>
            <w:r w:rsidRPr="009A4BF8">
              <w:rPr>
                <w:rFonts w:cs="Calibri"/>
                <w:bCs/>
              </w:rPr>
              <w:t>permitido</w:t>
            </w:r>
            <w:proofErr w:type="gramEnd"/>
            <w:r w:rsidRPr="009A4BF8">
              <w:rPr>
                <w:rFonts w:cs="Calibri"/>
                <w:bCs/>
              </w:rPr>
              <w:t xml:space="preserve"> optimizar algunas de las soluciones tecnológicas existentes.</w:t>
            </w:r>
          </w:p>
        </w:tc>
        <w:tc>
          <w:tcPr>
            <w:tcW w:w="4382" w:type="dxa"/>
            <w:shd w:val="clear" w:color="auto" w:fill="auto"/>
          </w:tcPr>
          <w:p w:rsidR="004200AD" w:rsidRPr="00242159" w:rsidRDefault="004200AD" w:rsidP="00242159">
            <w:pPr>
              <w:spacing w:after="0" w:line="240" w:lineRule="auto"/>
              <w:rPr>
                <w:rFonts w:cs="Calibri"/>
              </w:rPr>
            </w:pPr>
            <w:r w:rsidRPr="00242159">
              <w:rPr>
                <w:rFonts w:cs="Calibri"/>
              </w:rPr>
              <w:t>Ensamblo:</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sistemas</w:t>
            </w:r>
            <w:proofErr w:type="gramEnd"/>
            <w:r w:rsidRPr="00242159">
              <w:rPr>
                <w:rFonts w:cs="Calibri"/>
              </w:rPr>
              <w:t xml:space="preserve"> siguiendo instrucciones y esquemas.</w:t>
            </w:r>
          </w:p>
        </w:tc>
        <w:tc>
          <w:tcPr>
            <w:tcW w:w="4382"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4382" w:type="dxa"/>
            <w:shd w:val="clear" w:color="auto" w:fill="auto"/>
          </w:tcPr>
          <w:p w:rsidR="004200AD" w:rsidRPr="009A4BF8" w:rsidRDefault="004200AD" w:rsidP="00242159">
            <w:pPr>
              <w:spacing w:after="0" w:line="240" w:lineRule="auto"/>
              <w:rPr>
                <w:rFonts w:cs="Calibri"/>
                <w:bCs/>
              </w:rPr>
            </w:pPr>
            <w:r w:rsidRPr="009A4BF8">
              <w:rPr>
                <w:rFonts w:cs="Calibri"/>
                <w:bCs/>
              </w:rPr>
              <w:t>Interpreto:</w:t>
            </w:r>
          </w:p>
          <w:p w:rsidR="004200AD" w:rsidRPr="009A4BF8" w:rsidRDefault="004200AD" w:rsidP="00242159">
            <w:pPr>
              <w:spacing w:after="0" w:line="240" w:lineRule="auto"/>
              <w:rPr>
                <w:rFonts w:cs="Calibri"/>
                <w:bCs/>
              </w:rPr>
            </w:pPr>
            <w:r w:rsidRPr="009A4BF8">
              <w:rPr>
                <w:rFonts w:cs="Calibri"/>
                <w:bCs/>
              </w:rPr>
              <w:t>*el contenido de una factura de servicios públicos.</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lastRenderedPageBreak/>
              <w:t>* ideas sobre diseños, innovaciones o</w:t>
            </w:r>
          </w:p>
          <w:p w:rsidR="004200AD" w:rsidRPr="009A4BF8" w:rsidRDefault="004200AD" w:rsidP="00242159">
            <w:pPr>
              <w:spacing w:after="0" w:line="240" w:lineRule="auto"/>
              <w:rPr>
                <w:rFonts w:cs="Calibri"/>
                <w:bCs/>
              </w:rPr>
            </w:pPr>
            <w:proofErr w:type="gramStart"/>
            <w:r w:rsidRPr="009A4BF8">
              <w:rPr>
                <w:rFonts w:cs="Calibri"/>
                <w:bCs/>
              </w:rPr>
              <w:t>protocolos</w:t>
            </w:r>
            <w:proofErr w:type="gramEnd"/>
            <w:r w:rsidRPr="009A4BF8">
              <w:rPr>
                <w:rFonts w:cs="Calibri"/>
                <w:bCs/>
              </w:rPr>
              <w:t xml:space="preserve"> de experimentos mediante el uso de registros, textos, diagramas, figuras, planos, maquetas, modelos y prototipos.</w:t>
            </w:r>
          </w:p>
        </w:tc>
        <w:tc>
          <w:tcPr>
            <w:tcW w:w="4382" w:type="dxa"/>
            <w:shd w:val="clear" w:color="auto" w:fill="auto"/>
          </w:tcPr>
          <w:p w:rsidR="004200AD" w:rsidRPr="00242159" w:rsidRDefault="004200AD" w:rsidP="00242159">
            <w:pPr>
              <w:spacing w:after="0" w:line="240" w:lineRule="auto"/>
              <w:rPr>
                <w:rFonts w:cs="Calibri"/>
              </w:rPr>
            </w:pPr>
            <w:r w:rsidRPr="00242159">
              <w:rPr>
                <w:rFonts w:cs="Calibri"/>
              </w:rPr>
              <w:lastRenderedPageBreak/>
              <w:t>Detecto:</w:t>
            </w:r>
          </w:p>
          <w:p w:rsidR="004200AD" w:rsidRPr="00242159" w:rsidRDefault="004200AD" w:rsidP="00242159">
            <w:pPr>
              <w:spacing w:after="0" w:line="240" w:lineRule="auto"/>
              <w:rPr>
                <w:rFonts w:cs="Calibri"/>
              </w:rPr>
            </w:pPr>
            <w:proofErr w:type="gramStart"/>
            <w:r w:rsidRPr="00242159">
              <w:rPr>
                <w:rFonts w:cs="Calibri"/>
              </w:rPr>
              <w:t>fallas</w:t>
            </w:r>
            <w:proofErr w:type="gramEnd"/>
            <w:r w:rsidRPr="00242159">
              <w:rPr>
                <w:rFonts w:cs="Calibri"/>
              </w:rPr>
              <w:t xml:space="preserve"> en sistemas tecnológicos sencillos (mediante un proceso de prueba y descarte) y </w:t>
            </w:r>
            <w:r w:rsidRPr="00242159">
              <w:rPr>
                <w:rFonts w:cs="Calibri"/>
              </w:rPr>
              <w:lastRenderedPageBreak/>
              <w:t>propongo soluciones.</w:t>
            </w:r>
          </w:p>
        </w:tc>
        <w:tc>
          <w:tcPr>
            <w:tcW w:w="4382" w:type="dxa"/>
            <w:shd w:val="clear" w:color="auto" w:fill="auto"/>
          </w:tcPr>
          <w:p w:rsidR="004200AD" w:rsidRPr="00242159" w:rsidRDefault="004200AD" w:rsidP="00242159">
            <w:pPr>
              <w:spacing w:after="0" w:line="240" w:lineRule="auto"/>
              <w:rPr>
                <w:rFonts w:cs="Calibri"/>
              </w:rPr>
            </w:pPr>
          </w:p>
        </w:tc>
      </w:tr>
      <w:tr w:rsidR="004200AD" w:rsidRPr="00D077E7" w:rsidTr="00242159">
        <w:tc>
          <w:tcPr>
            <w:tcW w:w="4382" w:type="dxa"/>
            <w:shd w:val="clear" w:color="auto" w:fill="auto"/>
          </w:tcPr>
          <w:p w:rsidR="004200AD" w:rsidRPr="009A4BF8" w:rsidRDefault="004200AD" w:rsidP="00242159">
            <w:pPr>
              <w:spacing w:after="0" w:line="240" w:lineRule="auto"/>
              <w:rPr>
                <w:rFonts w:cs="Calibri"/>
                <w:bCs/>
              </w:rPr>
            </w:pPr>
            <w:r w:rsidRPr="009A4BF8">
              <w:rPr>
                <w:rFonts w:cs="Calibri"/>
                <w:bCs/>
              </w:rPr>
              <w:lastRenderedPageBreak/>
              <w:t>Reconozco:</w:t>
            </w:r>
          </w:p>
          <w:p w:rsidR="004200AD" w:rsidRPr="009A4BF8" w:rsidRDefault="004200AD" w:rsidP="00242159">
            <w:pPr>
              <w:autoSpaceDE w:val="0"/>
              <w:autoSpaceDN w:val="0"/>
              <w:adjustRightInd w:val="0"/>
              <w:spacing w:after="0" w:line="240" w:lineRule="auto"/>
              <w:rPr>
                <w:rFonts w:cs="Calibri"/>
                <w:bCs/>
              </w:rPr>
            </w:pPr>
            <w:r w:rsidRPr="009A4BF8">
              <w:rPr>
                <w:rFonts w:cs="Calibri"/>
                <w:bCs/>
              </w:rPr>
              <w:t>que no hay soluciones perfectas, y que pueden</w:t>
            </w:r>
          </w:p>
          <w:p w:rsidR="004200AD" w:rsidRPr="009A4BF8" w:rsidRDefault="004200AD" w:rsidP="00242159">
            <w:pPr>
              <w:spacing w:after="0" w:line="240" w:lineRule="auto"/>
              <w:rPr>
                <w:rFonts w:cs="Calibri"/>
                <w:bCs/>
              </w:rPr>
            </w:pPr>
            <w:proofErr w:type="gramStart"/>
            <w:r w:rsidRPr="009A4BF8">
              <w:rPr>
                <w:rFonts w:cs="Calibri"/>
                <w:bCs/>
              </w:rPr>
              <w:t>existir</w:t>
            </w:r>
            <w:proofErr w:type="gramEnd"/>
            <w:r w:rsidRPr="009A4BF8">
              <w:rPr>
                <w:rFonts w:cs="Calibri"/>
                <w:bCs/>
              </w:rPr>
              <w:t xml:space="preserve"> varias soluciones a un mismo problema según los criterios utilizados y su ponderación.</w:t>
            </w:r>
          </w:p>
        </w:tc>
        <w:tc>
          <w:tcPr>
            <w:tcW w:w="4382" w:type="dxa"/>
            <w:shd w:val="clear" w:color="auto" w:fill="auto"/>
          </w:tcPr>
          <w:p w:rsidR="004200AD" w:rsidRPr="00242159" w:rsidRDefault="004200AD" w:rsidP="00242159">
            <w:pPr>
              <w:spacing w:after="0" w:line="240" w:lineRule="auto"/>
              <w:rPr>
                <w:rFonts w:cs="Calibri"/>
              </w:rPr>
            </w:pPr>
            <w:r w:rsidRPr="00242159">
              <w:rPr>
                <w:rFonts w:cs="Calibri"/>
              </w:rPr>
              <w:t>Formulo:</w:t>
            </w:r>
          </w:p>
          <w:p w:rsidR="004200AD" w:rsidRPr="00242159" w:rsidRDefault="004200AD" w:rsidP="00242159">
            <w:pPr>
              <w:autoSpaceDE w:val="0"/>
              <w:autoSpaceDN w:val="0"/>
              <w:adjustRightInd w:val="0"/>
              <w:spacing w:after="0" w:line="240" w:lineRule="auto"/>
              <w:rPr>
                <w:rFonts w:cs="Calibri"/>
              </w:rPr>
            </w:pPr>
            <w:r w:rsidRPr="00242159">
              <w:rPr>
                <w:rFonts w:cs="Calibri"/>
              </w:rPr>
              <w:t>problemas propios del entorno, susceptibles</w:t>
            </w:r>
          </w:p>
          <w:p w:rsidR="004200AD" w:rsidRPr="00242159" w:rsidRDefault="004200AD" w:rsidP="00242159">
            <w:pPr>
              <w:autoSpaceDE w:val="0"/>
              <w:autoSpaceDN w:val="0"/>
              <w:adjustRightInd w:val="0"/>
              <w:spacing w:after="0" w:line="240" w:lineRule="auto"/>
              <w:rPr>
                <w:rFonts w:cs="Calibri"/>
              </w:rPr>
            </w:pPr>
            <w:proofErr w:type="gramStart"/>
            <w:r w:rsidRPr="00242159">
              <w:rPr>
                <w:rFonts w:cs="Calibri"/>
              </w:rPr>
              <w:t>de</w:t>
            </w:r>
            <w:proofErr w:type="gramEnd"/>
            <w:r w:rsidRPr="00242159">
              <w:rPr>
                <w:rFonts w:cs="Calibri"/>
              </w:rPr>
              <w:t xml:space="preserve"> ser resueltos con soluciones basadas en la tecnología.</w:t>
            </w:r>
          </w:p>
        </w:tc>
        <w:tc>
          <w:tcPr>
            <w:tcW w:w="4382" w:type="dxa"/>
            <w:shd w:val="clear" w:color="auto" w:fill="auto"/>
          </w:tcPr>
          <w:p w:rsidR="004200AD" w:rsidRPr="00242159" w:rsidRDefault="004200AD" w:rsidP="00242159">
            <w:pPr>
              <w:spacing w:after="0" w:line="240" w:lineRule="auto"/>
              <w:rPr>
                <w:rFonts w:cs="Calibri"/>
              </w:rPr>
            </w:pPr>
          </w:p>
        </w:tc>
      </w:tr>
    </w:tbl>
    <w:p w:rsidR="008A1783" w:rsidRDefault="008A1783" w:rsidP="008A1783">
      <w:pPr>
        <w:rPr>
          <w:sz w:val="18"/>
          <w:szCs w:val="18"/>
        </w:rPr>
      </w:pPr>
    </w:p>
    <w:p w:rsidR="008A1783" w:rsidRDefault="008A1783" w:rsidP="008A1783">
      <w:pPr>
        <w:rPr>
          <w:sz w:val="18"/>
          <w:szCs w:val="18"/>
        </w:rPr>
      </w:pPr>
    </w:p>
    <w:p w:rsidR="008A1783" w:rsidRDefault="008A1783" w:rsidP="008A1783">
      <w:pPr>
        <w:rPr>
          <w:sz w:val="18"/>
          <w:szCs w:val="18"/>
        </w:rPr>
      </w:pPr>
    </w:p>
    <w:p w:rsidR="008A1783" w:rsidRDefault="008A1783" w:rsidP="008A1783">
      <w:pPr>
        <w:rPr>
          <w:sz w:val="18"/>
          <w:szCs w:val="18"/>
        </w:rPr>
      </w:pPr>
    </w:p>
    <w:p w:rsidR="008A1783" w:rsidRDefault="008A1783" w:rsidP="008A1783">
      <w:pPr>
        <w:rPr>
          <w:sz w:val="18"/>
          <w:szCs w:val="18"/>
        </w:rPr>
      </w:pPr>
    </w:p>
    <w:p w:rsidR="008A1783" w:rsidRPr="008E1B42" w:rsidRDefault="008A1783" w:rsidP="00A3449A">
      <w:pPr>
        <w:rPr>
          <w:b/>
          <w:sz w:val="32"/>
          <w:szCs w:val="32"/>
        </w:rPr>
      </w:pPr>
      <w:r>
        <w:rPr>
          <w:b/>
          <w:sz w:val="32"/>
          <w:szCs w:val="32"/>
        </w:rPr>
        <w:t>ORGANIZACIÓN DE ESTÁNDARES POR GRADO Y POR PERIODO</w:t>
      </w:r>
    </w:p>
    <w:tbl>
      <w:tblPr>
        <w:tblW w:w="13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953"/>
        <w:gridCol w:w="6725"/>
      </w:tblGrid>
      <w:tr w:rsidR="008A1783" w:rsidRPr="00B544A2">
        <w:tc>
          <w:tcPr>
            <w:tcW w:w="534" w:type="dxa"/>
            <w:vMerge w:val="restart"/>
            <w:shd w:val="clear" w:color="auto" w:fill="548DD4"/>
            <w:textDirection w:val="btLr"/>
          </w:tcPr>
          <w:p w:rsidR="008A1783" w:rsidRPr="00B544A2" w:rsidRDefault="008A1783" w:rsidP="008A1783">
            <w:pPr>
              <w:ind w:left="113" w:right="113"/>
              <w:jc w:val="center"/>
              <w:rPr>
                <w:b/>
                <w:sz w:val="32"/>
                <w:szCs w:val="18"/>
              </w:rPr>
            </w:pPr>
            <w:r w:rsidRPr="00B544A2">
              <w:rPr>
                <w:b/>
                <w:sz w:val="32"/>
                <w:szCs w:val="18"/>
              </w:rPr>
              <w:t>Periodo 1</w:t>
            </w:r>
          </w:p>
          <w:p w:rsidR="008A1783" w:rsidRPr="00B544A2" w:rsidRDefault="008A1783" w:rsidP="008A1783">
            <w:pPr>
              <w:ind w:left="113" w:right="113"/>
              <w:rPr>
                <w:sz w:val="18"/>
                <w:szCs w:val="18"/>
              </w:rPr>
            </w:pPr>
          </w:p>
        </w:tc>
        <w:tc>
          <w:tcPr>
            <w:tcW w:w="5953" w:type="dxa"/>
            <w:shd w:val="clear" w:color="auto" w:fill="365F91"/>
            <w:vAlign w:val="center"/>
          </w:tcPr>
          <w:p w:rsidR="008A1783" w:rsidRPr="00B544A2" w:rsidRDefault="008A1783" w:rsidP="008A1783">
            <w:pPr>
              <w:spacing w:after="0" w:line="240" w:lineRule="auto"/>
              <w:jc w:val="center"/>
              <w:rPr>
                <w:b/>
                <w:sz w:val="8"/>
                <w:szCs w:val="8"/>
              </w:rPr>
            </w:pPr>
          </w:p>
          <w:p w:rsidR="008A1783" w:rsidRPr="00B974B9" w:rsidRDefault="004200AD" w:rsidP="008A1783">
            <w:pPr>
              <w:spacing w:after="0" w:line="240" w:lineRule="auto"/>
              <w:jc w:val="center"/>
              <w:rPr>
                <w:b/>
                <w:sz w:val="28"/>
                <w:szCs w:val="28"/>
              </w:rPr>
            </w:pPr>
            <w:r w:rsidRPr="00B974B9">
              <w:rPr>
                <w:b/>
                <w:sz w:val="28"/>
                <w:szCs w:val="28"/>
              </w:rPr>
              <w:t>OCTAVO</w:t>
            </w:r>
          </w:p>
        </w:tc>
        <w:tc>
          <w:tcPr>
            <w:tcW w:w="6725" w:type="dxa"/>
            <w:shd w:val="clear" w:color="auto" w:fill="365F91"/>
            <w:vAlign w:val="center"/>
          </w:tcPr>
          <w:p w:rsidR="008A1783" w:rsidRPr="00B974B9" w:rsidRDefault="004200AD" w:rsidP="008A1783">
            <w:pPr>
              <w:spacing w:after="0" w:line="240" w:lineRule="auto"/>
              <w:jc w:val="center"/>
              <w:rPr>
                <w:b/>
                <w:sz w:val="28"/>
                <w:szCs w:val="28"/>
              </w:rPr>
            </w:pPr>
            <w:r w:rsidRPr="00B974B9">
              <w:rPr>
                <w:b/>
                <w:sz w:val="28"/>
                <w:szCs w:val="28"/>
              </w:rPr>
              <w:t>NOVENO</w:t>
            </w:r>
          </w:p>
        </w:tc>
      </w:tr>
      <w:tr w:rsidR="004200AD" w:rsidRPr="00B544A2">
        <w:tc>
          <w:tcPr>
            <w:tcW w:w="534" w:type="dxa"/>
            <w:vMerge/>
            <w:shd w:val="clear" w:color="auto" w:fill="548DD4"/>
          </w:tcPr>
          <w:p w:rsidR="004200AD" w:rsidRPr="00B544A2" w:rsidRDefault="004200AD" w:rsidP="008A1783">
            <w:pPr>
              <w:rPr>
                <w:sz w:val="18"/>
                <w:szCs w:val="18"/>
              </w:rPr>
            </w:pPr>
          </w:p>
        </w:tc>
        <w:tc>
          <w:tcPr>
            <w:tcW w:w="5953" w:type="dxa"/>
          </w:tcPr>
          <w:p w:rsidR="004200AD" w:rsidRPr="00D83979" w:rsidRDefault="004200AD" w:rsidP="00B974B9">
            <w:pPr>
              <w:autoSpaceDE w:val="0"/>
              <w:autoSpaceDN w:val="0"/>
              <w:adjustRightInd w:val="0"/>
              <w:spacing w:after="0" w:line="240" w:lineRule="auto"/>
              <w:rPr>
                <w:rFonts w:cs="Calibri"/>
              </w:rPr>
            </w:pPr>
            <w:r w:rsidRPr="00D83979">
              <w:rPr>
                <w:rFonts w:cs="Calibri"/>
              </w:rPr>
              <w:t>Identifico principios científicos aplicados al funcionamiento de algunos artefactos, productos, servicios, procesos y sistemas tecnológicos.</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Identifico y analizo inventos e  innovaciones que han marcado hitos en el desarrollo tecnológico.</w:t>
            </w:r>
          </w:p>
          <w:p w:rsidR="004200AD" w:rsidRPr="00D83979" w:rsidRDefault="004200AD" w:rsidP="00B974B9">
            <w:pPr>
              <w:autoSpaceDE w:val="0"/>
              <w:autoSpaceDN w:val="0"/>
              <w:adjustRightInd w:val="0"/>
              <w:spacing w:after="0" w:line="240" w:lineRule="auto"/>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Explico algunos factores que influyen en la evolución de la tecnología y establezco relaciones con algunos eventos históricos.</w:t>
            </w:r>
          </w:p>
          <w:p w:rsidR="004200AD" w:rsidRPr="00D83979" w:rsidRDefault="004200AD" w:rsidP="00B974B9">
            <w:pPr>
              <w:autoSpaceDE w:val="0"/>
              <w:autoSpaceDN w:val="0"/>
              <w:adjustRightInd w:val="0"/>
              <w:spacing w:after="0" w:line="240" w:lineRule="auto"/>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Identifico artefactos basados en tecnología digital y describo el sistema binario utilizado en dicha tecnología.</w:t>
            </w:r>
          </w:p>
          <w:p w:rsidR="004200AD" w:rsidRPr="00D83979" w:rsidRDefault="004200AD" w:rsidP="00B974B9">
            <w:pPr>
              <w:autoSpaceDE w:val="0"/>
              <w:autoSpaceDN w:val="0"/>
              <w:adjustRightInd w:val="0"/>
              <w:spacing w:after="0" w:line="240" w:lineRule="auto"/>
              <w:rPr>
                <w:rFonts w:cs="Calibri"/>
              </w:rPr>
            </w:pPr>
          </w:p>
        </w:tc>
        <w:tc>
          <w:tcPr>
            <w:tcW w:w="6725" w:type="dxa"/>
          </w:tcPr>
          <w:p w:rsidR="004200AD" w:rsidRPr="00D83979" w:rsidRDefault="004200AD" w:rsidP="00B974B9">
            <w:pPr>
              <w:autoSpaceDE w:val="0"/>
              <w:autoSpaceDN w:val="0"/>
              <w:adjustRightInd w:val="0"/>
              <w:spacing w:after="0" w:line="240" w:lineRule="auto"/>
              <w:rPr>
                <w:rFonts w:cs="Calibri"/>
              </w:rPr>
            </w:pPr>
            <w:r w:rsidRPr="00D83979">
              <w:rPr>
                <w:rFonts w:cs="Calibri"/>
              </w:rPr>
              <w:t>Comparo distintas soluciones tecnológicas frente a un mismo problema según sus características, funcionamiento, costos y eficiencia.</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Utilizo responsable y eficientemente fuentes de energía y recursos naturales.</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Explico con ejemplos, el impacto que producen en el medio ambiente algunos tipos y fuentes de energía y propongo alternativas.</w:t>
            </w:r>
          </w:p>
        </w:tc>
      </w:tr>
    </w:tbl>
    <w:p w:rsidR="008A1783" w:rsidRDefault="008A1783" w:rsidP="008A1783">
      <w:pPr>
        <w:rPr>
          <w:sz w:val="18"/>
          <w:szCs w:val="18"/>
        </w:rPr>
      </w:pPr>
    </w:p>
    <w:tbl>
      <w:tblPr>
        <w:tblW w:w="13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953"/>
        <w:gridCol w:w="6725"/>
      </w:tblGrid>
      <w:tr w:rsidR="008A1783" w:rsidRPr="00B544A2">
        <w:tc>
          <w:tcPr>
            <w:tcW w:w="534" w:type="dxa"/>
            <w:vMerge w:val="restart"/>
            <w:shd w:val="clear" w:color="auto" w:fill="548DD4"/>
            <w:textDirection w:val="btLr"/>
          </w:tcPr>
          <w:p w:rsidR="008A1783" w:rsidRPr="00B544A2" w:rsidRDefault="008A1783" w:rsidP="008A1783">
            <w:pPr>
              <w:ind w:left="113" w:right="113"/>
              <w:jc w:val="center"/>
              <w:rPr>
                <w:b/>
                <w:sz w:val="32"/>
                <w:szCs w:val="18"/>
              </w:rPr>
            </w:pPr>
            <w:r w:rsidRPr="00B544A2">
              <w:rPr>
                <w:b/>
                <w:sz w:val="32"/>
                <w:szCs w:val="18"/>
              </w:rPr>
              <w:t>Periodo 2</w:t>
            </w:r>
          </w:p>
          <w:p w:rsidR="008A1783" w:rsidRPr="00B544A2" w:rsidRDefault="008A1783" w:rsidP="008A1783">
            <w:pPr>
              <w:ind w:left="113" w:right="113"/>
              <w:rPr>
                <w:sz w:val="18"/>
                <w:szCs w:val="18"/>
              </w:rPr>
            </w:pPr>
          </w:p>
        </w:tc>
        <w:tc>
          <w:tcPr>
            <w:tcW w:w="5953" w:type="dxa"/>
            <w:shd w:val="clear" w:color="auto" w:fill="365F91"/>
            <w:vAlign w:val="center"/>
          </w:tcPr>
          <w:p w:rsidR="008A1783" w:rsidRPr="00B544A2" w:rsidRDefault="008A1783" w:rsidP="008A1783">
            <w:pPr>
              <w:spacing w:after="0" w:line="240" w:lineRule="auto"/>
              <w:jc w:val="center"/>
              <w:rPr>
                <w:b/>
                <w:sz w:val="8"/>
                <w:szCs w:val="8"/>
              </w:rPr>
            </w:pPr>
          </w:p>
          <w:p w:rsidR="008A1783" w:rsidRPr="00B974B9" w:rsidRDefault="004200AD" w:rsidP="008A1783">
            <w:pPr>
              <w:spacing w:after="0" w:line="240" w:lineRule="auto"/>
              <w:jc w:val="center"/>
              <w:rPr>
                <w:b/>
                <w:sz w:val="28"/>
                <w:szCs w:val="28"/>
              </w:rPr>
            </w:pPr>
            <w:r w:rsidRPr="00B974B9">
              <w:rPr>
                <w:b/>
                <w:sz w:val="28"/>
                <w:szCs w:val="28"/>
              </w:rPr>
              <w:lastRenderedPageBreak/>
              <w:t>OCTAVO</w:t>
            </w:r>
          </w:p>
        </w:tc>
        <w:tc>
          <w:tcPr>
            <w:tcW w:w="6725" w:type="dxa"/>
            <w:shd w:val="clear" w:color="auto" w:fill="365F91"/>
            <w:vAlign w:val="center"/>
          </w:tcPr>
          <w:p w:rsidR="008A1783" w:rsidRPr="00B544A2" w:rsidRDefault="008A1783" w:rsidP="008A1783">
            <w:pPr>
              <w:spacing w:after="0" w:line="240" w:lineRule="auto"/>
              <w:jc w:val="center"/>
              <w:rPr>
                <w:b/>
                <w:sz w:val="8"/>
                <w:szCs w:val="8"/>
              </w:rPr>
            </w:pPr>
          </w:p>
          <w:p w:rsidR="008A1783" w:rsidRPr="00B974B9" w:rsidRDefault="004200AD" w:rsidP="008A1783">
            <w:pPr>
              <w:spacing w:after="0" w:line="240" w:lineRule="auto"/>
              <w:jc w:val="center"/>
              <w:rPr>
                <w:b/>
                <w:sz w:val="28"/>
                <w:szCs w:val="28"/>
              </w:rPr>
            </w:pPr>
            <w:r w:rsidRPr="00B974B9">
              <w:rPr>
                <w:b/>
                <w:sz w:val="28"/>
                <w:szCs w:val="28"/>
              </w:rPr>
              <w:lastRenderedPageBreak/>
              <w:t>NOVENO</w:t>
            </w:r>
          </w:p>
        </w:tc>
      </w:tr>
      <w:tr w:rsidR="004200AD" w:rsidRPr="00B544A2">
        <w:tc>
          <w:tcPr>
            <w:tcW w:w="534" w:type="dxa"/>
            <w:vMerge/>
            <w:shd w:val="clear" w:color="auto" w:fill="548DD4"/>
          </w:tcPr>
          <w:p w:rsidR="004200AD" w:rsidRPr="00B544A2" w:rsidRDefault="004200AD" w:rsidP="008A1783">
            <w:pPr>
              <w:rPr>
                <w:sz w:val="18"/>
                <w:szCs w:val="18"/>
              </w:rPr>
            </w:pPr>
          </w:p>
        </w:tc>
        <w:tc>
          <w:tcPr>
            <w:tcW w:w="5953" w:type="dxa"/>
          </w:tcPr>
          <w:p w:rsidR="004200AD" w:rsidRPr="00D83979" w:rsidRDefault="004200AD" w:rsidP="00B974B9">
            <w:pPr>
              <w:autoSpaceDE w:val="0"/>
              <w:autoSpaceDN w:val="0"/>
              <w:adjustRightInd w:val="0"/>
              <w:spacing w:after="0" w:line="240" w:lineRule="auto"/>
              <w:rPr>
                <w:rFonts w:cs="Calibri"/>
              </w:rPr>
            </w:pPr>
            <w:r w:rsidRPr="00D83979">
              <w:rPr>
                <w:rFonts w:cs="Calibri"/>
              </w:rPr>
              <w:t>Identifico y analizo interacciones entre diferentes sistemas tecnológicos (como la alimentación y la salud, el transporte y la comunicación).</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Explico el ciclo de vida de algunos productos tecnológicos y evalúo las consecuencias de su prolongación.</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Identifico y formulo problemas propios del entorno, susceptibles de ser resueltos con soluciones basadas en la tecnología.</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Ilustro con ejemplos el significado e importancia de la calidad en la producción de artefactos tecnológicos.</w:t>
            </w:r>
          </w:p>
          <w:p w:rsidR="004200AD" w:rsidRPr="00D83979" w:rsidRDefault="004200AD" w:rsidP="00B974B9">
            <w:pPr>
              <w:spacing w:after="0" w:line="240" w:lineRule="auto"/>
              <w:jc w:val="both"/>
              <w:rPr>
                <w:rFonts w:cs="Calibri"/>
              </w:rPr>
            </w:pPr>
          </w:p>
        </w:tc>
        <w:tc>
          <w:tcPr>
            <w:tcW w:w="6725" w:type="dxa"/>
          </w:tcPr>
          <w:p w:rsidR="004200AD" w:rsidRPr="00D83979" w:rsidRDefault="004200AD" w:rsidP="00B974B9">
            <w:pPr>
              <w:autoSpaceDE w:val="0"/>
              <w:autoSpaceDN w:val="0"/>
              <w:adjustRightInd w:val="0"/>
              <w:spacing w:after="0" w:line="240" w:lineRule="auto"/>
              <w:rPr>
                <w:rFonts w:cs="Calibri"/>
              </w:rPr>
            </w:pPr>
            <w:r w:rsidRPr="00D83979">
              <w:rPr>
                <w:rFonts w:cs="Calibri"/>
              </w:rPr>
              <w:t>Describo casos en los que la evolución de las ciencias ha permitido optimizar algunas de las soluciones tecnológicas existentes.</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Utilizo eficientemente la tecnología en el aprendizaje de otras disciplinas (artes, educación física, matemáticas, ciencias).</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Propongo soluciones tecnológicas en condiciones de incertidumbre, donde parte de la información debe ser obtenida y parcialmente inferida.</w:t>
            </w:r>
          </w:p>
        </w:tc>
      </w:tr>
    </w:tbl>
    <w:p w:rsidR="008A1783" w:rsidRDefault="008A1783" w:rsidP="008A1783">
      <w:pPr>
        <w:rPr>
          <w:sz w:val="18"/>
          <w:szCs w:val="18"/>
        </w:rPr>
      </w:pPr>
    </w:p>
    <w:p w:rsidR="00A3449A" w:rsidRDefault="00A3449A" w:rsidP="008A1783">
      <w:pPr>
        <w:rPr>
          <w:sz w:val="18"/>
          <w:szCs w:val="18"/>
        </w:rPr>
      </w:pPr>
    </w:p>
    <w:p w:rsidR="00A3449A" w:rsidRDefault="00A3449A" w:rsidP="008A1783">
      <w:pPr>
        <w:rPr>
          <w:sz w:val="18"/>
          <w:szCs w:val="18"/>
        </w:rPr>
      </w:pPr>
    </w:p>
    <w:p w:rsidR="00A3449A" w:rsidRDefault="00A3449A" w:rsidP="008A1783">
      <w:pPr>
        <w:rPr>
          <w:sz w:val="18"/>
          <w:szCs w:val="18"/>
        </w:rPr>
      </w:pPr>
    </w:p>
    <w:p w:rsidR="00A3449A" w:rsidRDefault="00A3449A" w:rsidP="008A1783">
      <w:pPr>
        <w:rPr>
          <w:sz w:val="18"/>
          <w:szCs w:val="18"/>
        </w:rPr>
      </w:pPr>
    </w:p>
    <w:tbl>
      <w:tblPr>
        <w:tblW w:w="13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237"/>
        <w:gridCol w:w="6441"/>
      </w:tblGrid>
      <w:tr w:rsidR="008A1783" w:rsidRPr="002B336E">
        <w:tc>
          <w:tcPr>
            <w:tcW w:w="534" w:type="dxa"/>
            <w:vMerge w:val="restart"/>
            <w:shd w:val="clear" w:color="auto" w:fill="548DD4"/>
            <w:textDirection w:val="btLr"/>
          </w:tcPr>
          <w:p w:rsidR="008A1783" w:rsidRPr="002B336E" w:rsidRDefault="008A1783" w:rsidP="008A1783">
            <w:pPr>
              <w:ind w:left="113" w:right="113"/>
              <w:jc w:val="center"/>
              <w:rPr>
                <w:b/>
                <w:sz w:val="32"/>
                <w:szCs w:val="18"/>
              </w:rPr>
            </w:pPr>
            <w:r w:rsidRPr="002B336E">
              <w:rPr>
                <w:b/>
                <w:sz w:val="32"/>
                <w:szCs w:val="18"/>
              </w:rPr>
              <w:t xml:space="preserve">Periodo </w:t>
            </w:r>
            <w:r>
              <w:rPr>
                <w:b/>
                <w:sz w:val="32"/>
                <w:szCs w:val="18"/>
              </w:rPr>
              <w:t>3</w:t>
            </w:r>
          </w:p>
          <w:p w:rsidR="008A1783" w:rsidRPr="002B336E" w:rsidRDefault="008A1783" w:rsidP="008A1783">
            <w:pPr>
              <w:ind w:left="113" w:right="113"/>
              <w:rPr>
                <w:sz w:val="18"/>
                <w:szCs w:val="18"/>
              </w:rPr>
            </w:pPr>
          </w:p>
        </w:tc>
        <w:tc>
          <w:tcPr>
            <w:tcW w:w="6237" w:type="dxa"/>
            <w:shd w:val="clear" w:color="auto" w:fill="365F91"/>
            <w:vAlign w:val="center"/>
          </w:tcPr>
          <w:p w:rsidR="008A1783" w:rsidRPr="002B336E" w:rsidRDefault="008A1783" w:rsidP="008A1783">
            <w:pPr>
              <w:spacing w:after="0" w:line="240" w:lineRule="auto"/>
              <w:jc w:val="center"/>
              <w:rPr>
                <w:b/>
                <w:sz w:val="8"/>
                <w:szCs w:val="8"/>
              </w:rPr>
            </w:pPr>
          </w:p>
          <w:p w:rsidR="008A1783" w:rsidRPr="00B974B9" w:rsidRDefault="004200AD" w:rsidP="008A1783">
            <w:pPr>
              <w:spacing w:after="0" w:line="240" w:lineRule="auto"/>
              <w:jc w:val="center"/>
              <w:rPr>
                <w:b/>
                <w:sz w:val="28"/>
                <w:szCs w:val="28"/>
              </w:rPr>
            </w:pPr>
            <w:r w:rsidRPr="00B974B9">
              <w:rPr>
                <w:b/>
                <w:sz w:val="28"/>
                <w:szCs w:val="28"/>
              </w:rPr>
              <w:t>OCTAVO</w:t>
            </w:r>
          </w:p>
        </w:tc>
        <w:tc>
          <w:tcPr>
            <w:tcW w:w="6441" w:type="dxa"/>
            <w:shd w:val="clear" w:color="auto" w:fill="365F91"/>
            <w:vAlign w:val="center"/>
          </w:tcPr>
          <w:p w:rsidR="008A1783" w:rsidRPr="002B336E" w:rsidRDefault="008A1783" w:rsidP="008A1783">
            <w:pPr>
              <w:spacing w:after="0" w:line="240" w:lineRule="auto"/>
              <w:jc w:val="center"/>
              <w:rPr>
                <w:b/>
                <w:sz w:val="8"/>
                <w:szCs w:val="8"/>
              </w:rPr>
            </w:pPr>
          </w:p>
          <w:p w:rsidR="008A1783" w:rsidRPr="00B974B9" w:rsidRDefault="004200AD" w:rsidP="008A1783">
            <w:pPr>
              <w:spacing w:after="0" w:line="240" w:lineRule="auto"/>
              <w:jc w:val="center"/>
              <w:rPr>
                <w:b/>
                <w:sz w:val="28"/>
                <w:szCs w:val="28"/>
              </w:rPr>
            </w:pPr>
            <w:r w:rsidRPr="00B974B9">
              <w:rPr>
                <w:b/>
                <w:sz w:val="28"/>
                <w:szCs w:val="28"/>
              </w:rPr>
              <w:t>NOVENO</w:t>
            </w:r>
          </w:p>
        </w:tc>
      </w:tr>
      <w:tr w:rsidR="004200AD" w:rsidRPr="002B336E">
        <w:tc>
          <w:tcPr>
            <w:tcW w:w="534" w:type="dxa"/>
            <w:vMerge/>
            <w:shd w:val="clear" w:color="auto" w:fill="548DD4"/>
          </w:tcPr>
          <w:p w:rsidR="004200AD" w:rsidRPr="002B336E" w:rsidRDefault="004200AD" w:rsidP="008A1783">
            <w:pPr>
              <w:rPr>
                <w:sz w:val="18"/>
                <w:szCs w:val="18"/>
              </w:rPr>
            </w:pPr>
          </w:p>
        </w:tc>
        <w:tc>
          <w:tcPr>
            <w:tcW w:w="6237" w:type="dxa"/>
          </w:tcPr>
          <w:p w:rsidR="004200AD" w:rsidRPr="00D83979" w:rsidRDefault="004200AD" w:rsidP="00B974B9">
            <w:pPr>
              <w:autoSpaceDE w:val="0"/>
              <w:autoSpaceDN w:val="0"/>
              <w:adjustRightInd w:val="0"/>
              <w:spacing w:after="0" w:line="240" w:lineRule="auto"/>
              <w:rPr>
                <w:rFonts w:cs="Calibri"/>
              </w:rPr>
            </w:pPr>
            <w:r w:rsidRPr="00D83979">
              <w:rPr>
                <w:rFonts w:cs="Calibri"/>
              </w:rPr>
              <w:t>Comparo tecnologías empleadas en el pasado con las del presente y explico sus cambios y posibles tendencias.</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Explico las características de los distintos procesos de transformación de los materiales y de obtención de las materias primas.</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Utilizo responsablemente productos tecnológicos, valorando su pertinencia, calidad y efectos potenciales sobre mi salud y el medio ambiente.</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 xml:space="preserve">Analizo la importancia y el papel que juegan las patentes y los </w:t>
            </w:r>
            <w:r w:rsidRPr="00D83979">
              <w:rPr>
                <w:rFonts w:cs="Calibri"/>
              </w:rPr>
              <w:lastRenderedPageBreak/>
              <w:t>derechos de autor en el desarrollo tecnológico.</w:t>
            </w:r>
          </w:p>
        </w:tc>
        <w:tc>
          <w:tcPr>
            <w:tcW w:w="6441" w:type="dxa"/>
          </w:tcPr>
          <w:p w:rsidR="004200AD" w:rsidRPr="00D83979" w:rsidRDefault="004200AD" w:rsidP="00B974B9">
            <w:pPr>
              <w:autoSpaceDE w:val="0"/>
              <w:autoSpaceDN w:val="0"/>
              <w:adjustRightInd w:val="0"/>
              <w:spacing w:after="0" w:line="240" w:lineRule="auto"/>
              <w:rPr>
                <w:rFonts w:cs="Calibri"/>
              </w:rPr>
            </w:pPr>
            <w:r w:rsidRPr="00D83979">
              <w:rPr>
                <w:rFonts w:cs="Calibri"/>
              </w:rPr>
              <w:lastRenderedPageBreak/>
              <w:t xml:space="preserve">Analizo el costo ambiental de la sobreexplotación de los recursos naturales (agotamiento de las fuentes de agua potable y problema de las basuras). </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Interpreto y represento ideas sobre diseños, innovaciones o protocolos de experimentos mediante el uso de registros, textos, diagramas, figuras, planos, maquetas, modelos y prototipos.</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Represento en gráficas bidimensionales, objetos de tres dimensiones a través de proyecciones y diseños a mano alzada o con la ayuda de herramientas informáticas.</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lastRenderedPageBreak/>
              <w:t>Utilizo responsable y  eficientemente fuentes de energía y recursos naturales.</w:t>
            </w:r>
          </w:p>
        </w:tc>
      </w:tr>
    </w:tbl>
    <w:p w:rsidR="008A1783" w:rsidRDefault="008A1783" w:rsidP="008A1783">
      <w:pPr>
        <w:rPr>
          <w:sz w:val="18"/>
          <w:szCs w:val="18"/>
        </w:rPr>
      </w:pPr>
    </w:p>
    <w:p w:rsidR="008A1783" w:rsidRDefault="008A1783" w:rsidP="008A1783">
      <w:pPr>
        <w:rPr>
          <w:sz w:val="18"/>
          <w:szCs w:val="18"/>
        </w:rPr>
      </w:pPr>
    </w:p>
    <w:tbl>
      <w:tblPr>
        <w:tblW w:w="13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953"/>
        <w:gridCol w:w="6725"/>
      </w:tblGrid>
      <w:tr w:rsidR="008A1783" w:rsidRPr="002B336E">
        <w:tc>
          <w:tcPr>
            <w:tcW w:w="534" w:type="dxa"/>
            <w:vMerge w:val="restart"/>
            <w:shd w:val="clear" w:color="auto" w:fill="548DD4"/>
            <w:textDirection w:val="btLr"/>
          </w:tcPr>
          <w:p w:rsidR="008A1783" w:rsidRPr="002B336E" w:rsidRDefault="008A1783" w:rsidP="008A1783">
            <w:pPr>
              <w:ind w:left="113" w:right="113"/>
              <w:jc w:val="center"/>
              <w:rPr>
                <w:b/>
                <w:sz w:val="32"/>
                <w:szCs w:val="18"/>
              </w:rPr>
            </w:pPr>
            <w:r w:rsidRPr="002B336E">
              <w:rPr>
                <w:b/>
                <w:sz w:val="32"/>
                <w:szCs w:val="18"/>
              </w:rPr>
              <w:t xml:space="preserve">Periodo </w:t>
            </w:r>
            <w:r>
              <w:rPr>
                <w:b/>
                <w:sz w:val="32"/>
                <w:szCs w:val="18"/>
              </w:rPr>
              <w:t>4</w:t>
            </w:r>
          </w:p>
          <w:p w:rsidR="008A1783" w:rsidRPr="002B336E" w:rsidRDefault="008A1783" w:rsidP="008A1783">
            <w:pPr>
              <w:ind w:left="113" w:right="113"/>
              <w:rPr>
                <w:sz w:val="18"/>
                <w:szCs w:val="18"/>
              </w:rPr>
            </w:pPr>
          </w:p>
        </w:tc>
        <w:tc>
          <w:tcPr>
            <w:tcW w:w="5953" w:type="dxa"/>
            <w:shd w:val="clear" w:color="auto" w:fill="365F91"/>
            <w:vAlign w:val="center"/>
          </w:tcPr>
          <w:p w:rsidR="008A1783" w:rsidRPr="002B336E" w:rsidRDefault="008A1783" w:rsidP="008A1783">
            <w:pPr>
              <w:spacing w:after="0" w:line="240" w:lineRule="auto"/>
              <w:jc w:val="center"/>
              <w:rPr>
                <w:b/>
                <w:sz w:val="8"/>
                <w:szCs w:val="8"/>
              </w:rPr>
            </w:pPr>
          </w:p>
          <w:p w:rsidR="008A1783" w:rsidRPr="00B974B9" w:rsidRDefault="004200AD" w:rsidP="008A1783">
            <w:pPr>
              <w:spacing w:after="0" w:line="240" w:lineRule="auto"/>
              <w:jc w:val="center"/>
              <w:rPr>
                <w:b/>
                <w:sz w:val="28"/>
                <w:szCs w:val="28"/>
              </w:rPr>
            </w:pPr>
            <w:r w:rsidRPr="00B974B9">
              <w:rPr>
                <w:b/>
                <w:sz w:val="28"/>
                <w:szCs w:val="28"/>
              </w:rPr>
              <w:t>OCTAVO</w:t>
            </w:r>
          </w:p>
        </w:tc>
        <w:tc>
          <w:tcPr>
            <w:tcW w:w="6725" w:type="dxa"/>
            <w:shd w:val="clear" w:color="auto" w:fill="365F91"/>
            <w:vAlign w:val="center"/>
          </w:tcPr>
          <w:p w:rsidR="008A1783" w:rsidRPr="002B336E" w:rsidRDefault="008A1783" w:rsidP="008A1783">
            <w:pPr>
              <w:spacing w:after="0" w:line="240" w:lineRule="auto"/>
              <w:jc w:val="center"/>
              <w:rPr>
                <w:b/>
                <w:sz w:val="8"/>
                <w:szCs w:val="8"/>
              </w:rPr>
            </w:pPr>
          </w:p>
          <w:p w:rsidR="008A1783" w:rsidRPr="00B974B9" w:rsidRDefault="004200AD" w:rsidP="008A1783">
            <w:pPr>
              <w:spacing w:after="0" w:line="240" w:lineRule="auto"/>
              <w:jc w:val="center"/>
              <w:rPr>
                <w:b/>
                <w:sz w:val="28"/>
                <w:szCs w:val="28"/>
              </w:rPr>
            </w:pPr>
            <w:r w:rsidRPr="00B974B9">
              <w:rPr>
                <w:b/>
                <w:sz w:val="28"/>
                <w:szCs w:val="28"/>
              </w:rPr>
              <w:t>NOVENO</w:t>
            </w:r>
          </w:p>
        </w:tc>
      </w:tr>
      <w:tr w:rsidR="004200AD" w:rsidRPr="002B336E">
        <w:tc>
          <w:tcPr>
            <w:tcW w:w="534" w:type="dxa"/>
            <w:vMerge/>
            <w:shd w:val="clear" w:color="auto" w:fill="548DD4"/>
          </w:tcPr>
          <w:p w:rsidR="004200AD" w:rsidRPr="002B336E" w:rsidRDefault="004200AD" w:rsidP="008A1783">
            <w:pPr>
              <w:rPr>
                <w:sz w:val="18"/>
                <w:szCs w:val="18"/>
              </w:rPr>
            </w:pPr>
          </w:p>
        </w:tc>
        <w:tc>
          <w:tcPr>
            <w:tcW w:w="5953" w:type="dxa"/>
          </w:tcPr>
          <w:p w:rsidR="004200AD" w:rsidRPr="00D83979" w:rsidRDefault="004200AD" w:rsidP="00B974B9">
            <w:pPr>
              <w:autoSpaceDE w:val="0"/>
              <w:autoSpaceDN w:val="0"/>
              <w:adjustRightInd w:val="0"/>
              <w:spacing w:after="0" w:line="240" w:lineRule="auto"/>
              <w:rPr>
                <w:rFonts w:cs="Calibri"/>
              </w:rPr>
            </w:pPr>
            <w:r w:rsidRPr="00D83979">
              <w:rPr>
                <w:rFonts w:cs="Calibri"/>
              </w:rPr>
              <w:t>Explico, con ejemplos, conceptos propios del conocimiento tecnológico tales como tecnología, procesos, productos, sistemas, servicios, artefactos, herramientas, materiales, técnica, fabricación y producción.</w:t>
            </w:r>
          </w:p>
          <w:p w:rsidR="004200AD" w:rsidRPr="00D83979" w:rsidRDefault="004200AD" w:rsidP="00B974B9">
            <w:pPr>
              <w:autoSpaceDE w:val="0"/>
              <w:autoSpaceDN w:val="0"/>
              <w:adjustRightInd w:val="0"/>
              <w:spacing w:after="0" w:line="240" w:lineRule="auto"/>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Diseño, construyo y pruebo prototipos de artefactos y procesos como respuesta a una necesidad o problema, teniendo en cuenta las restricciones y especificaciones planteadas.</w:t>
            </w:r>
          </w:p>
          <w:p w:rsidR="004200AD" w:rsidRPr="00D83979" w:rsidRDefault="004200AD" w:rsidP="00B974B9">
            <w:pPr>
              <w:autoSpaceDE w:val="0"/>
              <w:autoSpaceDN w:val="0"/>
              <w:adjustRightInd w:val="0"/>
              <w:spacing w:after="0" w:line="240" w:lineRule="auto"/>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Analizo diversos puntos de vista e intereses relacionados con la percepción de los problemas y las soluciones tecnológicas, y los tomo en cuenta en mis argumentaciones.</w:t>
            </w:r>
          </w:p>
          <w:p w:rsidR="004200AD" w:rsidRPr="00D83979" w:rsidRDefault="004200AD" w:rsidP="00B974B9">
            <w:pPr>
              <w:autoSpaceDE w:val="0"/>
              <w:autoSpaceDN w:val="0"/>
              <w:adjustRightInd w:val="0"/>
              <w:spacing w:after="0" w:line="240" w:lineRule="auto"/>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Sustento con argumentos (evidencias, razonamiento lógico, experimentación) la selección y utilización de un  producto natural o tecnológico para resolver una necesidad o problema.</w:t>
            </w:r>
          </w:p>
        </w:tc>
        <w:tc>
          <w:tcPr>
            <w:tcW w:w="6725" w:type="dxa"/>
          </w:tcPr>
          <w:p w:rsidR="004200AD" w:rsidRPr="00D83979" w:rsidRDefault="004200AD" w:rsidP="00B974B9">
            <w:pPr>
              <w:autoSpaceDE w:val="0"/>
              <w:autoSpaceDN w:val="0"/>
              <w:adjustRightInd w:val="0"/>
              <w:spacing w:after="0" w:line="240" w:lineRule="auto"/>
              <w:rPr>
                <w:rFonts w:cs="Calibri"/>
              </w:rPr>
            </w:pPr>
            <w:r w:rsidRPr="00D83979">
              <w:rPr>
                <w:rFonts w:cs="Calibri"/>
              </w:rPr>
              <w:t xml:space="preserve">Utilizo responsable y autónomamente las Tecnologías de </w:t>
            </w:r>
            <w:smartTag w:uri="urn:schemas-microsoft-com:office:smarttags" w:element="PersonName">
              <w:smartTagPr>
                <w:attr w:name="ProductID" w:val="la Informaci￳n"/>
              </w:smartTagPr>
              <w:r w:rsidRPr="00D83979">
                <w:rPr>
                  <w:rFonts w:cs="Calibri"/>
                </w:rPr>
                <w:t>la Información</w:t>
              </w:r>
            </w:smartTag>
            <w:r w:rsidRPr="00D83979">
              <w:rPr>
                <w:rFonts w:cs="Calibri"/>
              </w:rPr>
              <w:t xml:space="preserve"> y </w:t>
            </w:r>
            <w:smartTag w:uri="urn:schemas-microsoft-com:office:smarttags" w:element="PersonName">
              <w:smartTagPr>
                <w:attr w:name="ProductID" w:val="la Comunicaci￳n"/>
              </w:smartTagPr>
              <w:r w:rsidRPr="00D83979">
                <w:rPr>
                  <w:rFonts w:cs="Calibri"/>
                </w:rPr>
                <w:t>la Comunicación</w:t>
              </w:r>
            </w:smartTag>
            <w:r w:rsidRPr="00D83979">
              <w:rPr>
                <w:rFonts w:cs="Calibri"/>
              </w:rPr>
              <w:t xml:space="preserve"> (TIC) para aprender, investigar y comunicarme con otros en el mundo.</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Propongo mejoras en las soluciones tecnológicas y justifico los cambios propuestos con base en la experimentación, las evidencias y el razonamiento lógico.</w:t>
            </w:r>
          </w:p>
          <w:p w:rsidR="004200AD" w:rsidRPr="00D83979" w:rsidRDefault="004200AD" w:rsidP="00B974B9">
            <w:pPr>
              <w:spacing w:after="0" w:line="240" w:lineRule="auto"/>
              <w:jc w:val="both"/>
              <w:rPr>
                <w:rFonts w:cs="Calibri"/>
              </w:rPr>
            </w:pPr>
          </w:p>
          <w:p w:rsidR="004200AD" w:rsidRPr="00D83979" w:rsidRDefault="004200AD" w:rsidP="00B974B9">
            <w:pPr>
              <w:autoSpaceDE w:val="0"/>
              <w:autoSpaceDN w:val="0"/>
              <w:adjustRightInd w:val="0"/>
              <w:spacing w:after="0" w:line="240" w:lineRule="auto"/>
              <w:rPr>
                <w:rFonts w:cs="Calibri"/>
              </w:rPr>
            </w:pPr>
            <w:r w:rsidRPr="00D83979">
              <w:rPr>
                <w:rFonts w:cs="Calibri"/>
              </w:rPr>
              <w:t>Analizo y explico la influencia de las tecnologías de la información y la comunicación en los cambios culturales, individuales y sociales, así como los intereses de grupos sociales en la producción e innovación tecnológica.</w:t>
            </w:r>
          </w:p>
        </w:tc>
      </w:tr>
    </w:tbl>
    <w:p w:rsidR="008A1783" w:rsidRDefault="008A1783" w:rsidP="008A1783">
      <w:pPr>
        <w:rPr>
          <w:sz w:val="18"/>
          <w:szCs w:val="18"/>
        </w:rPr>
      </w:pPr>
    </w:p>
    <w:p w:rsidR="008A1783" w:rsidRDefault="008A1783" w:rsidP="008A1783">
      <w:pPr>
        <w:rPr>
          <w:sz w:val="18"/>
          <w:szCs w:val="18"/>
        </w:rPr>
      </w:pPr>
    </w:p>
    <w:p w:rsidR="008A1783" w:rsidRDefault="008A1783" w:rsidP="00EE01D0">
      <w:pPr>
        <w:rPr>
          <w:b/>
          <w:sz w:val="40"/>
          <w:szCs w:val="40"/>
        </w:rPr>
      </w:pPr>
    </w:p>
    <w:p w:rsidR="00F21F0C" w:rsidRPr="0004541A" w:rsidRDefault="00EE01D0" w:rsidP="00EE01D0">
      <w:pPr>
        <w:rPr>
          <w:b/>
          <w:color w:val="FF0000"/>
          <w:sz w:val="40"/>
          <w:szCs w:val="40"/>
        </w:rPr>
      </w:pPr>
      <w:r w:rsidRPr="00EE01D0">
        <w:rPr>
          <w:b/>
          <w:sz w:val="40"/>
          <w:szCs w:val="40"/>
        </w:rPr>
        <w:t xml:space="preserve">F3: </w:t>
      </w:r>
      <w:r w:rsidR="00842051" w:rsidRPr="00EE01D0">
        <w:rPr>
          <w:b/>
          <w:sz w:val="40"/>
          <w:szCs w:val="40"/>
        </w:rPr>
        <w:t>PLAN</w:t>
      </w:r>
      <w:r w:rsidR="00D45DB0" w:rsidRPr="00EE01D0">
        <w:rPr>
          <w:b/>
          <w:sz w:val="40"/>
          <w:szCs w:val="40"/>
        </w:rPr>
        <w:t xml:space="preserve"> DE ESTUDIO</w:t>
      </w:r>
      <w:r w:rsidR="007A71A1" w:rsidRPr="00EE01D0">
        <w:rPr>
          <w:b/>
          <w:sz w:val="40"/>
          <w:szCs w:val="40"/>
        </w:rPr>
        <w:t xml:space="preserve">: </w:t>
      </w:r>
      <w:r w:rsidR="004200AD" w:rsidRPr="00B974B9">
        <w:rPr>
          <w:b/>
          <w:sz w:val="40"/>
          <w:szCs w:val="40"/>
        </w:rPr>
        <w:t>TECNOLOGIA E INFORMATICA</w:t>
      </w:r>
    </w:p>
    <w:p w:rsidR="00EE01D0" w:rsidRPr="00B974B9" w:rsidRDefault="004200AD" w:rsidP="00EE01D0">
      <w:pPr>
        <w:rPr>
          <w:b/>
          <w:sz w:val="40"/>
          <w:szCs w:val="40"/>
        </w:rPr>
      </w:pPr>
      <w:r w:rsidRPr="00B974B9">
        <w:rPr>
          <w:b/>
          <w:sz w:val="40"/>
          <w:szCs w:val="40"/>
        </w:rPr>
        <w:t>CICLO 4</w:t>
      </w:r>
      <w:r w:rsidR="00F34F79" w:rsidRPr="00B974B9">
        <w:rPr>
          <w:b/>
          <w:sz w:val="40"/>
          <w:szCs w:val="40"/>
        </w:rPr>
        <w:t xml:space="preserve"> - </w:t>
      </w:r>
      <w:r w:rsidRPr="00B974B9">
        <w:rPr>
          <w:b/>
          <w:sz w:val="40"/>
          <w:szCs w:val="40"/>
        </w:rPr>
        <w:t xml:space="preserve"> GRADOS 8</w:t>
      </w:r>
      <w:r w:rsidR="00EE01D0" w:rsidRPr="00B974B9">
        <w:rPr>
          <w:b/>
          <w:sz w:val="40"/>
          <w:szCs w:val="40"/>
        </w:rPr>
        <w:t xml:space="preserve">° - </w:t>
      </w:r>
      <w:r w:rsidRPr="00B974B9">
        <w:rPr>
          <w:b/>
          <w:sz w:val="40"/>
          <w:szCs w:val="40"/>
        </w:rPr>
        <w:t>9</w:t>
      </w:r>
      <w:r w:rsidR="00EE01D0" w:rsidRPr="00B974B9">
        <w:rPr>
          <w:b/>
          <w:sz w:val="40"/>
          <w:szCs w:val="40"/>
        </w:rPr>
        <w:t>°</w:t>
      </w:r>
    </w:p>
    <w:tbl>
      <w:tblPr>
        <w:tblW w:w="1073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4133"/>
        <w:gridCol w:w="4895"/>
      </w:tblGrid>
      <w:tr w:rsidR="002723F2" w:rsidRPr="009753E2">
        <w:trPr>
          <w:trHeight w:val="155"/>
        </w:trPr>
        <w:tc>
          <w:tcPr>
            <w:tcW w:w="1702" w:type="dxa"/>
            <w:tcBorders>
              <w:top w:val="single" w:sz="4" w:space="0" w:color="auto"/>
              <w:left w:val="single" w:sz="4" w:space="0" w:color="auto"/>
              <w:bottom w:val="single" w:sz="4" w:space="0" w:color="auto"/>
              <w:right w:val="single" w:sz="4" w:space="0" w:color="auto"/>
            </w:tcBorders>
            <w:shd w:val="clear" w:color="95B3D7" w:fill="548DD4"/>
          </w:tcPr>
          <w:p w:rsidR="004A1FC8" w:rsidRPr="00062EA7" w:rsidRDefault="004A1FC8" w:rsidP="005D127B">
            <w:pPr>
              <w:spacing w:after="0" w:line="240" w:lineRule="auto"/>
              <w:jc w:val="center"/>
              <w:rPr>
                <w:rFonts w:eastAsia="Times New Roman" w:cs="Calibri"/>
                <w:b/>
                <w:sz w:val="24"/>
                <w:szCs w:val="24"/>
                <w:lang w:eastAsia="es-CO"/>
              </w:rPr>
            </w:pPr>
          </w:p>
          <w:p w:rsidR="002723F2" w:rsidRPr="00062EA7" w:rsidRDefault="00842051" w:rsidP="005D127B">
            <w:pPr>
              <w:spacing w:after="0" w:line="240" w:lineRule="auto"/>
              <w:jc w:val="center"/>
              <w:rPr>
                <w:rFonts w:cs="Calibri"/>
                <w:b/>
                <w:sz w:val="24"/>
                <w:szCs w:val="24"/>
              </w:rPr>
            </w:pPr>
            <w:r w:rsidRPr="00062EA7">
              <w:rPr>
                <w:rFonts w:eastAsia="Times New Roman" w:cs="Calibri"/>
                <w:b/>
                <w:sz w:val="24"/>
                <w:szCs w:val="24"/>
                <w:lang w:eastAsia="es-CO"/>
              </w:rPr>
              <w:t xml:space="preserve">CICLO </w:t>
            </w:r>
            <w:r w:rsidR="004200AD">
              <w:rPr>
                <w:rFonts w:eastAsia="Times New Roman" w:cs="Calibri"/>
                <w:b/>
                <w:sz w:val="24"/>
                <w:szCs w:val="24"/>
                <w:lang w:eastAsia="es-CO"/>
              </w:rPr>
              <w:t>4</w:t>
            </w:r>
          </w:p>
        </w:tc>
        <w:tc>
          <w:tcPr>
            <w:tcW w:w="9028" w:type="dxa"/>
            <w:gridSpan w:val="2"/>
            <w:tcBorders>
              <w:top w:val="single" w:sz="4" w:space="0" w:color="auto"/>
              <w:left w:val="single" w:sz="4" w:space="0" w:color="auto"/>
              <w:bottom w:val="single" w:sz="4" w:space="0" w:color="auto"/>
              <w:right w:val="single" w:sz="4" w:space="0" w:color="auto"/>
            </w:tcBorders>
            <w:shd w:val="clear" w:color="95B3D7" w:fill="548DD4"/>
          </w:tcPr>
          <w:p w:rsidR="004A1FC8" w:rsidRPr="00062EA7" w:rsidRDefault="004A1FC8" w:rsidP="004A1FC8">
            <w:pPr>
              <w:spacing w:after="0" w:line="240" w:lineRule="auto"/>
              <w:jc w:val="center"/>
              <w:rPr>
                <w:rFonts w:eastAsia="Times New Roman" w:cs="Calibri"/>
                <w:b/>
                <w:sz w:val="24"/>
                <w:szCs w:val="24"/>
                <w:lang w:eastAsia="es-CO"/>
              </w:rPr>
            </w:pPr>
          </w:p>
          <w:p w:rsidR="002723F2" w:rsidRPr="00B974B9" w:rsidRDefault="00842051" w:rsidP="004A1FC8">
            <w:pPr>
              <w:spacing w:after="0" w:line="240" w:lineRule="auto"/>
              <w:jc w:val="center"/>
              <w:rPr>
                <w:rFonts w:cs="Calibri"/>
                <w:b/>
                <w:sz w:val="24"/>
                <w:szCs w:val="24"/>
              </w:rPr>
            </w:pPr>
            <w:r w:rsidRPr="00B974B9">
              <w:rPr>
                <w:rFonts w:eastAsia="Times New Roman" w:cs="Calibri"/>
                <w:b/>
                <w:sz w:val="24"/>
                <w:szCs w:val="24"/>
                <w:lang w:eastAsia="es-CO"/>
              </w:rPr>
              <w:t xml:space="preserve">GRADOS: </w:t>
            </w:r>
            <w:r w:rsidR="004200AD" w:rsidRPr="00B974B9">
              <w:rPr>
                <w:rFonts w:eastAsia="Times New Roman" w:cs="Calibri"/>
                <w:b/>
                <w:sz w:val="24"/>
                <w:szCs w:val="24"/>
                <w:lang w:eastAsia="es-CO"/>
              </w:rPr>
              <w:t>OCTAVO</w:t>
            </w:r>
            <w:r w:rsidRPr="00B974B9">
              <w:rPr>
                <w:rFonts w:eastAsia="Times New Roman" w:cs="Calibri"/>
                <w:b/>
                <w:sz w:val="24"/>
                <w:szCs w:val="24"/>
                <w:lang w:eastAsia="es-CO"/>
              </w:rPr>
              <w:t xml:space="preserve"> - </w:t>
            </w:r>
            <w:r w:rsidR="004200AD" w:rsidRPr="00B974B9">
              <w:rPr>
                <w:rFonts w:eastAsia="Times New Roman" w:cs="Calibri"/>
                <w:b/>
                <w:sz w:val="24"/>
                <w:szCs w:val="24"/>
                <w:lang w:eastAsia="es-CO"/>
              </w:rPr>
              <w:t>NOVENO</w:t>
            </w:r>
          </w:p>
        </w:tc>
      </w:tr>
      <w:tr w:rsidR="004200AD" w:rsidRPr="009753E2">
        <w:trPr>
          <w:trHeight w:val="155"/>
        </w:trPr>
        <w:tc>
          <w:tcPr>
            <w:tcW w:w="1702" w:type="dxa"/>
            <w:tcBorders>
              <w:top w:val="single" w:sz="4" w:space="0" w:color="auto"/>
            </w:tcBorders>
            <w:shd w:val="clear" w:color="auto" w:fill="B8CCE4"/>
            <w:vAlign w:val="center"/>
          </w:tcPr>
          <w:p w:rsidR="004200AD" w:rsidRPr="009E2792" w:rsidRDefault="004200AD" w:rsidP="00870132">
            <w:pPr>
              <w:spacing w:after="0" w:line="240" w:lineRule="auto"/>
              <w:jc w:val="center"/>
              <w:rPr>
                <w:b/>
              </w:rPr>
            </w:pPr>
            <w:r w:rsidRPr="009E2792">
              <w:rPr>
                <w:b/>
              </w:rPr>
              <w:lastRenderedPageBreak/>
              <w:t>META</w:t>
            </w:r>
          </w:p>
          <w:p w:rsidR="004200AD" w:rsidRPr="009E2792" w:rsidRDefault="004200AD" w:rsidP="00870132">
            <w:pPr>
              <w:spacing w:after="0" w:line="240" w:lineRule="auto"/>
              <w:jc w:val="center"/>
              <w:rPr>
                <w:b/>
              </w:rPr>
            </w:pPr>
            <w:r w:rsidRPr="009E2792">
              <w:rPr>
                <w:b/>
              </w:rPr>
              <w:t xml:space="preserve"> POR CICLO</w:t>
            </w:r>
          </w:p>
        </w:tc>
        <w:tc>
          <w:tcPr>
            <w:tcW w:w="9028" w:type="dxa"/>
            <w:gridSpan w:val="2"/>
            <w:tcBorders>
              <w:top w:val="single" w:sz="4" w:space="0" w:color="auto"/>
            </w:tcBorders>
          </w:tcPr>
          <w:p w:rsidR="004200AD" w:rsidRPr="00D83979" w:rsidRDefault="004200AD" w:rsidP="00B974B9">
            <w:pPr>
              <w:spacing w:after="0" w:line="240" w:lineRule="auto"/>
              <w:rPr>
                <w:rFonts w:cs="Calibri"/>
                <w:b/>
                <w:bCs/>
              </w:rPr>
            </w:pPr>
            <w:r w:rsidRPr="00D83979">
              <w:rPr>
                <w:rFonts w:cs="Calibri"/>
                <w:bCs/>
              </w:rPr>
              <w:t xml:space="preserve">Para finalizar el ciclo los educandos de octavo y noveno de la institución Arzobispo Tulio Botero Salazar serán capaces de resolver problemas utilizando responsable los conocimientos, artefactos, servicios, procesos y Tecnologías de </w:t>
            </w:r>
            <w:smartTag w:uri="urn:schemas-microsoft-com:office:smarttags" w:element="PersonName">
              <w:smartTagPr>
                <w:attr w:name="ProductID" w:val="la Informaci￳n"/>
              </w:smartTagPr>
              <w:r w:rsidRPr="00D83979">
                <w:rPr>
                  <w:rFonts w:cs="Calibri"/>
                  <w:bCs/>
                </w:rPr>
                <w:t>la Información</w:t>
              </w:r>
            </w:smartTag>
            <w:r w:rsidRPr="00D83979">
              <w:rPr>
                <w:rFonts w:cs="Calibri"/>
                <w:bCs/>
              </w:rPr>
              <w:t xml:space="preserve"> y </w:t>
            </w:r>
            <w:smartTag w:uri="urn:schemas-microsoft-com:office:smarttags" w:element="PersonName">
              <w:smartTagPr>
                <w:attr w:name="ProductID" w:val="la Comunicaci￳n"/>
              </w:smartTagPr>
              <w:r w:rsidRPr="00D83979">
                <w:rPr>
                  <w:rFonts w:cs="Calibri"/>
                  <w:bCs/>
                </w:rPr>
                <w:t>la Comunicación</w:t>
              </w:r>
            </w:smartTag>
            <w:r w:rsidRPr="00D83979">
              <w:rPr>
                <w:rFonts w:cs="Calibri"/>
                <w:bCs/>
              </w:rPr>
              <w:t xml:space="preserve"> (TIC) teniendo en cuenta normas de mantenimiento, condiciones y restricciones en su entorno y reconocer las posible causas y efectos sociales, económicos  y culturales.</w:t>
            </w:r>
          </w:p>
          <w:p w:rsidR="004200AD" w:rsidRPr="00D83979" w:rsidRDefault="004200AD" w:rsidP="00B974B9">
            <w:pPr>
              <w:spacing w:after="0" w:line="240" w:lineRule="auto"/>
              <w:rPr>
                <w:rFonts w:cs="Calibri"/>
                <w:b/>
                <w:bCs/>
              </w:rPr>
            </w:pPr>
          </w:p>
        </w:tc>
      </w:tr>
      <w:tr w:rsidR="004200AD" w:rsidRPr="009753E2">
        <w:trPr>
          <w:trHeight w:val="155"/>
        </w:trPr>
        <w:tc>
          <w:tcPr>
            <w:tcW w:w="1702" w:type="dxa"/>
            <w:shd w:val="clear" w:color="auto" w:fill="B8CCE4"/>
            <w:vAlign w:val="center"/>
          </w:tcPr>
          <w:p w:rsidR="004200AD" w:rsidRPr="009E2792" w:rsidRDefault="004200AD" w:rsidP="00870132">
            <w:pPr>
              <w:spacing w:after="0" w:line="240" w:lineRule="auto"/>
              <w:jc w:val="center"/>
              <w:rPr>
                <w:b/>
              </w:rPr>
            </w:pPr>
            <w:r w:rsidRPr="009E2792">
              <w:rPr>
                <w:b/>
              </w:rPr>
              <w:t xml:space="preserve">OBJETIVO ESPECÍFICO </w:t>
            </w:r>
          </w:p>
          <w:p w:rsidR="004200AD" w:rsidRPr="009E2792" w:rsidRDefault="004200AD" w:rsidP="00870132">
            <w:pPr>
              <w:spacing w:after="0" w:line="240" w:lineRule="auto"/>
              <w:jc w:val="center"/>
              <w:rPr>
                <w:b/>
              </w:rPr>
            </w:pPr>
            <w:r w:rsidRPr="009E2792">
              <w:rPr>
                <w:b/>
              </w:rPr>
              <w:t>POR GRADO</w:t>
            </w:r>
          </w:p>
        </w:tc>
        <w:tc>
          <w:tcPr>
            <w:tcW w:w="4133" w:type="dxa"/>
          </w:tcPr>
          <w:p w:rsidR="004200AD" w:rsidRPr="00571931" w:rsidRDefault="004200AD" w:rsidP="004200AD">
            <w:pPr>
              <w:spacing w:after="0" w:line="240" w:lineRule="auto"/>
              <w:rPr>
                <w:rFonts w:ascii="Arial" w:eastAsia="Times New Roman" w:hAnsi="Arial" w:cs="Arial"/>
                <w:b/>
                <w:u w:val="single"/>
                <w:lang w:eastAsia="es-CO"/>
              </w:rPr>
            </w:pPr>
            <w:r w:rsidRPr="00571931">
              <w:rPr>
                <w:rFonts w:ascii="Arial" w:eastAsia="Times New Roman" w:hAnsi="Arial" w:cs="Arial"/>
                <w:b/>
                <w:u w:val="single"/>
                <w:lang w:eastAsia="es-CO"/>
              </w:rPr>
              <w:t>GRADO OCTAVO:</w:t>
            </w:r>
          </w:p>
          <w:p w:rsidR="004200AD" w:rsidRPr="00D83979" w:rsidRDefault="004200AD" w:rsidP="00B974B9">
            <w:pPr>
              <w:spacing w:after="0" w:line="240" w:lineRule="auto"/>
              <w:jc w:val="both"/>
              <w:rPr>
                <w:rFonts w:cs="Calibri"/>
                <w:b/>
                <w:bCs/>
              </w:rPr>
            </w:pPr>
            <w:r w:rsidRPr="00D83979">
              <w:rPr>
                <w:rFonts w:cs="Calibri"/>
                <w:bCs/>
              </w:rPr>
              <w:t>Identifica el uso de artefactos, servicios, procesos y tecnologías de información y comunicación como apoyo en el aprendizaje de otras disciplinas formulando y resolviendo problemas de la vida cotidiana asociadas a la tecnología.</w:t>
            </w:r>
          </w:p>
        </w:tc>
        <w:tc>
          <w:tcPr>
            <w:tcW w:w="4895" w:type="dxa"/>
          </w:tcPr>
          <w:p w:rsidR="00E64BA2" w:rsidRPr="00571931" w:rsidRDefault="00E64BA2" w:rsidP="00E64BA2">
            <w:pPr>
              <w:spacing w:after="0" w:line="240" w:lineRule="auto"/>
              <w:rPr>
                <w:rFonts w:ascii="Arial" w:eastAsia="Times New Roman" w:hAnsi="Arial" w:cs="Arial"/>
                <w:b/>
                <w:u w:val="single"/>
                <w:lang w:eastAsia="es-CO"/>
              </w:rPr>
            </w:pPr>
            <w:r w:rsidRPr="00571931">
              <w:rPr>
                <w:rFonts w:ascii="Arial" w:eastAsia="Times New Roman" w:hAnsi="Arial" w:cs="Arial"/>
                <w:b/>
                <w:u w:val="single"/>
                <w:lang w:eastAsia="es-CO"/>
              </w:rPr>
              <w:t>GRADO NOVENO:</w:t>
            </w:r>
          </w:p>
          <w:p w:rsidR="004200AD" w:rsidRPr="00D83979" w:rsidRDefault="004200AD" w:rsidP="00B974B9">
            <w:pPr>
              <w:spacing w:after="0" w:line="240" w:lineRule="auto"/>
              <w:jc w:val="both"/>
              <w:rPr>
                <w:rFonts w:cs="Calibri"/>
              </w:rPr>
            </w:pPr>
            <w:r w:rsidRPr="00D83979">
              <w:rPr>
                <w:rFonts w:cs="Calibri"/>
              </w:rPr>
              <w:t>Explica el uso eficiente artefactos, servicios, procesos y tecnologías de información y comunicación para aprender, investigar, resolver problemas de la vida cotidiana relacionadas a la tecnología.</w:t>
            </w:r>
          </w:p>
        </w:tc>
      </w:tr>
    </w:tbl>
    <w:p w:rsidR="00F34F79" w:rsidRDefault="00F34F79" w:rsidP="005308CC">
      <w:pPr>
        <w:jc w:val="center"/>
        <w:rPr>
          <w:b/>
          <w:sz w:val="32"/>
          <w:szCs w:val="32"/>
        </w:rPr>
      </w:pPr>
    </w:p>
    <w:p w:rsidR="007A5D56" w:rsidRDefault="007A5D56" w:rsidP="005308CC">
      <w:pPr>
        <w:jc w:val="center"/>
        <w:rPr>
          <w:b/>
          <w:sz w:val="32"/>
          <w:szCs w:val="32"/>
        </w:rPr>
      </w:pPr>
    </w:p>
    <w:p w:rsidR="007A5D56" w:rsidRDefault="007A5D56" w:rsidP="005308CC">
      <w:pPr>
        <w:jc w:val="center"/>
        <w:rPr>
          <w:b/>
          <w:sz w:val="32"/>
          <w:szCs w:val="32"/>
        </w:rPr>
      </w:pPr>
    </w:p>
    <w:p w:rsidR="00A3449A" w:rsidRDefault="00A3449A" w:rsidP="005308CC">
      <w:pPr>
        <w:jc w:val="center"/>
        <w:rPr>
          <w:b/>
          <w:sz w:val="32"/>
          <w:szCs w:val="32"/>
        </w:rPr>
      </w:pPr>
    </w:p>
    <w:p w:rsidR="00F34F79" w:rsidRDefault="00F34F79" w:rsidP="005308CC">
      <w:pPr>
        <w:jc w:val="center"/>
        <w:rPr>
          <w:b/>
          <w:sz w:val="32"/>
          <w:szCs w:val="32"/>
        </w:rPr>
      </w:pPr>
      <w:r w:rsidRPr="00F34F79">
        <w:rPr>
          <w:b/>
          <w:sz w:val="32"/>
          <w:szCs w:val="32"/>
        </w:rPr>
        <w:t>COMPETENCIAS DEL COMPONENTE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7970"/>
      </w:tblGrid>
      <w:tr w:rsidR="00F34F79" w:rsidRPr="00F85AE4">
        <w:tc>
          <w:tcPr>
            <w:tcW w:w="2376" w:type="dxa"/>
            <w:tcBorders>
              <w:bottom w:val="single" w:sz="4" w:space="0" w:color="000000"/>
            </w:tcBorders>
            <w:shd w:val="clear" w:color="auto" w:fill="548DD4"/>
          </w:tcPr>
          <w:p w:rsidR="00F34F79" w:rsidRPr="00931DD8" w:rsidRDefault="00F34F79" w:rsidP="00F85AE4">
            <w:pPr>
              <w:spacing w:after="0" w:line="240" w:lineRule="auto"/>
              <w:jc w:val="center"/>
              <w:rPr>
                <w:rFonts w:cs="Calibri"/>
                <w:b/>
              </w:rPr>
            </w:pPr>
          </w:p>
          <w:p w:rsidR="00931DD8" w:rsidRPr="00931DD8" w:rsidRDefault="00931DD8" w:rsidP="00F85AE4">
            <w:pPr>
              <w:spacing w:after="0" w:line="240" w:lineRule="auto"/>
              <w:jc w:val="center"/>
              <w:rPr>
                <w:rFonts w:cs="Calibri"/>
                <w:b/>
                <w:sz w:val="8"/>
                <w:szCs w:val="8"/>
              </w:rPr>
            </w:pPr>
          </w:p>
          <w:p w:rsidR="00F34F79" w:rsidRPr="00931DD8" w:rsidRDefault="00931DD8" w:rsidP="00931DD8">
            <w:pPr>
              <w:spacing w:after="0" w:line="240" w:lineRule="auto"/>
              <w:jc w:val="center"/>
              <w:rPr>
                <w:rFonts w:cs="Calibri"/>
                <w:b/>
              </w:rPr>
            </w:pPr>
            <w:r w:rsidRPr="00931DD8">
              <w:rPr>
                <w:rFonts w:cs="Calibri"/>
                <w:b/>
              </w:rPr>
              <w:t>COMPETENCIA</w:t>
            </w:r>
          </w:p>
        </w:tc>
        <w:tc>
          <w:tcPr>
            <w:tcW w:w="7970" w:type="dxa"/>
            <w:shd w:val="clear" w:color="auto" w:fill="548DD4"/>
          </w:tcPr>
          <w:p w:rsidR="00BC045F" w:rsidRPr="00931DD8" w:rsidRDefault="00BC045F" w:rsidP="005E08C5">
            <w:pPr>
              <w:spacing w:after="0" w:line="240" w:lineRule="auto"/>
            </w:pPr>
          </w:p>
          <w:p w:rsidR="00931DD8" w:rsidRPr="00931DD8" w:rsidRDefault="00755079" w:rsidP="00931DD8">
            <w:pPr>
              <w:spacing w:after="0" w:line="240" w:lineRule="auto"/>
              <w:jc w:val="center"/>
              <w:rPr>
                <w:b/>
              </w:rPr>
            </w:pPr>
            <w:r>
              <w:rPr>
                <w:b/>
              </w:rPr>
              <w:t>DEFINI</w:t>
            </w:r>
            <w:r w:rsidR="00931DD8" w:rsidRPr="00931DD8">
              <w:rPr>
                <w:b/>
              </w:rPr>
              <w:t>CIÓN</w:t>
            </w:r>
          </w:p>
        </w:tc>
      </w:tr>
      <w:tr w:rsidR="00931DD8" w:rsidRPr="00F85AE4">
        <w:tc>
          <w:tcPr>
            <w:tcW w:w="2376" w:type="dxa"/>
            <w:shd w:val="clear" w:color="auto" w:fill="B8CCE4"/>
          </w:tcPr>
          <w:p w:rsidR="00931DD8" w:rsidRPr="007A5D56" w:rsidRDefault="00931DD8" w:rsidP="00931DD8">
            <w:pPr>
              <w:spacing w:after="0" w:line="240" w:lineRule="auto"/>
              <w:jc w:val="center"/>
              <w:rPr>
                <w:rFonts w:cs="Calibri"/>
                <w:b/>
                <w:color w:val="FF0000"/>
              </w:rPr>
            </w:pPr>
          </w:p>
          <w:p w:rsidR="00931DD8" w:rsidRPr="007A5D56" w:rsidRDefault="00931DD8" w:rsidP="00931DD8">
            <w:pPr>
              <w:spacing w:after="0" w:line="240" w:lineRule="auto"/>
              <w:jc w:val="center"/>
              <w:rPr>
                <w:rFonts w:cs="Calibri"/>
                <w:b/>
                <w:color w:val="FF0000"/>
              </w:rPr>
            </w:pPr>
          </w:p>
          <w:p w:rsidR="00E64BA2" w:rsidRPr="00E64BA2" w:rsidRDefault="00E64BA2" w:rsidP="00E64BA2">
            <w:pPr>
              <w:spacing w:after="0" w:line="240" w:lineRule="auto"/>
              <w:rPr>
                <w:rFonts w:cs="Calibri"/>
                <w:b/>
                <w:bCs/>
                <w:caps/>
              </w:rPr>
            </w:pPr>
            <w:r w:rsidRPr="00E64BA2">
              <w:rPr>
                <w:rFonts w:cs="Calibri"/>
                <w:b/>
                <w:bCs/>
                <w:caps/>
              </w:rPr>
              <w:t>Trabajo en equipo</w:t>
            </w:r>
          </w:p>
          <w:p w:rsidR="00931DD8" w:rsidRPr="007A5D56" w:rsidRDefault="00931DD8" w:rsidP="00931DD8">
            <w:pPr>
              <w:spacing w:after="0" w:line="240" w:lineRule="auto"/>
              <w:jc w:val="center"/>
              <w:rPr>
                <w:rFonts w:cs="Calibri"/>
                <w:b/>
                <w:color w:val="FF0000"/>
              </w:rPr>
            </w:pPr>
          </w:p>
        </w:tc>
        <w:tc>
          <w:tcPr>
            <w:tcW w:w="7970" w:type="dxa"/>
          </w:tcPr>
          <w:p w:rsidR="00931DD8" w:rsidRDefault="00931DD8" w:rsidP="00931DD8">
            <w:pPr>
              <w:spacing w:after="0" w:line="240" w:lineRule="auto"/>
            </w:pPr>
          </w:p>
          <w:p w:rsidR="00931DD8" w:rsidRDefault="00931DD8" w:rsidP="007A5D56">
            <w:pPr>
              <w:spacing w:after="0" w:line="240" w:lineRule="auto"/>
            </w:pPr>
          </w:p>
          <w:p w:rsidR="00E64BA2" w:rsidRPr="00D83979" w:rsidRDefault="00E64BA2" w:rsidP="00E64BA2">
            <w:pPr>
              <w:spacing w:before="100" w:beforeAutospacing="1" w:after="100" w:afterAutospacing="1" w:line="240" w:lineRule="auto"/>
              <w:textAlignment w:val="baseline"/>
              <w:rPr>
                <w:rFonts w:cs="Calibri"/>
                <w:b/>
                <w:bCs/>
                <w:color w:val="000000"/>
              </w:rPr>
            </w:pPr>
            <w:r w:rsidRPr="00D83979">
              <w:rPr>
                <w:rFonts w:cs="Calibri"/>
                <w:bCs/>
                <w:color w:val="000000"/>
              </w:rPr>
              <w:t>Capacidad que tiene cada persona para trabajar con su par, respetando y asumiendo las funciones de acuerdo a su rol, construyendo aprendizajes significativos</w:t>
            </w:r>
          </w:p>
          <w:p w:rsidR="007A5D56" w:rsidRDefault="007A5D56" w:rsidP="007A5D56">
            <w:pPr>
              <w:spacing w:after="0" w:line="240" w:lineRule="auto"/>
            </w:pPr>
          </w:p>
          <w:p w:rsidR="007A5D56" w:rsidRDefault="007A5D56" w:rsidP="007A5D56">
            <w:pPr>
              <w:spacing w:after="0" w:line="240" w:lineRule="auto"/>
            </w:pPr>
          </w:p>
        </w:tc>
      </w:tr>
      <w:tr w:rsidR="00F34F79" w:rsidRPr="00F85AE4">
        <w:tc>
          <w:tcPr>
            <w:tcW w:w="2376" w:type="dxa"/>
            <w:shd w:val="clear" w:color="auto" w:fill="B8CCE4"/>
          </w:tcPr>
          <w:p w:rsidR="00F34F79" w:rsidRPr="007A5D56" w:rsidRDefault="00F34F79" w:rsidP="00F85AE4">
            <w:pPr>
              <w:spacing w:after="0" w:line="240" w:lineRule="auto"/>
              <w:jc w:val="center"/>
              <w:rPr>
                <w:rFonts w:cs="Calibri"/>
                <w:b/>
                <w:color w:val="FF0000"/>
              </w:rPr>
            </w:pPr>
          </w:p>
          <w:p w:rsidR="00E64BA2" w:rsidRPr="00E64BA2" w:rsidRDefault="00E64BA2" w:rsidP="00E64BA2">
            <w:pPr>
              <w:spacing w:after="0" w:line="240" w:lineRule="auto"/>
              <w:rPr>
                <w:rFonts w:cs="Calibri"/>
                <w:b/>
                <w:caps/>
              </w:rPr>
            </w:pPr>
            <w:r w:rsidRPr="00E64BA2">
              <w:rPr>
                <w:rFonts w:cs="Calibri"/>
                <w:b/>
                <w:caps/>
              </w:rPr>
              <w:t>Pensamiento Lógico</w:t>
            </w:r>
          </w:p>
          <w:p w:rsidR="00F34F79" w:rsidRPr="007A5D56" w:rsidRDefault="00F34F79" w:rsidP="00F85AE4">
            <w:pPr>
              <w:spacing w:after="0" w:line="240" w:lineRule="auto"/>
              <w:jc w:val="center"/>
              <w:rPr>
                <w:rFonts w:cs="Calibri"/>
                <w:b/>
                <w:color w:val="FF0000"/>
              </w:rPr>
            </w:pPr>
          </w:p>
        </w:tc>
        <w:tc>
          <w:tcPr>
            <w:tcW w:w="7970" w:type="dxa"/>
          </w:tcPr>
          <w:p w:rsidR="00F34F79" w:rsidRDefault="00E64BA2" w:rsidP="005E08C5">
            <w:pPr>
              <w:rPr>
                <w:b/>
              </w:rPr>
            </w:pPr>
            <w:r w:rsidRPr="00D83979">
              <w:rPr>
                <w:rFonts w:cs="Calibri"/>
                <w:color w:val="000000"/>
              </w:rPr>
              <w:lastRenderedPageBreak/>
              <w:t xml:space="preserve">Es el que construye el niño al relacionar las experiencias obtenidas en la manipulación </w:t>
            </w:r>
            <w:r w:rsidRPr="00D83979">
              <w:rPr>
                <w:rFonts w:cs="Calibri"/>
                <w:color w:val="000000"/>
              </w:rPr>
              <w:lastRenderedPageBreak/>
              <w:t>de los objetos</w:t>
            </w:r>
          </w:p>
          <w:p w:rsidR="007A5D56" w:rsidRPr="005E08C5" w:rsidRDefault="007A5D56" w:rsidP="005E08C5">
            <w:pPr>
              <w:rPr>
                <w:b/>
              </w:rPr>
            </w:pPr>
          </w:p>
        </w:tc>
      </w:tr>
      <w:tr w:rsidR="00F34F79" w:rsidRPr="00F85AE4">
        <w:tc>
          <w:tcPr>
            <w:tcW w:w="2376" w:type="dxa"/>
            <w:shd w:val="clear" w:color="auto" w:fill="B8CCE4"/>
          </w:tcPr>
          <w:p w:rsidR="00F34F79" w:rsidRPr="007A5D56" w:rsidRDefault="00F34F79" w:rsidP="00F85AE4">
            <w:pPr>
              <w:spacing w:after="0" w:line="240" w:lineRule="auto"/>
              <w:jc w:val="center"/>
              <w:rPr>
                <w:rFonts w:cs="Calibri"/>
                <w:b/>
                <w:color w:val="FF0000"/>
              </w:rPr>
            </w:pPr>
          </w:p>
          <w:p w:rsidR="00F34F79" w:rsidRPr="007A5D56" w:rsidRDefault="00F34F79" w:rsidP="00F85AE4">
            <w:pPr>
              <w:spacing w:after="0" w:line="240" w:lineRule="auto"/>
              <w:jc w:val="center"/>
              <w:rPr>
                <w:rFonts w:cs="Calibri"/>
                <w:b/>
                <w:color w:val="FF0000"/>
              </w:rPr>
            </w:pPr>
          </w:p>
          <w:p w:rsidR="00E64BA2" w:rsidRPr="00E64BA2" w:rsidRDefault="00E64BA2" w:rsidP="00E64BA2">
            <w:pPr>
              <w:spacing w:after="0" w:line="240" w:lineRule="auto"/>
              <w:jc w:val="center"/>
              <w:rPr>
                <w:rFonts w:cs="Calibri"/>
                <w:b/>
                <w:caps/>
              </w:rPr>
            </w:pPr>
            <w:r w:rsidRPr="00E64BA2">
              <w:rPr>
                <w:rFonts w:cs="Calibri"/>
                <w:b/>
                <w:caps/>
              </w:rPr>
              <w:t>Apropiación  y manejo de las herramientas tecnológicas</w:t>
            </w:r>
          </w:p>
          <w:p w:rsidR="007A5D56" w:rsidRPr="007A5D56" w:rsidRDefault="007A5D56" w:rsidP="00F85AE4">
            <w:pPr>
              <w:spacing w:after="0" w:line="240" w:lineRule="auto"/>
              <w:jc w:val="center"/>
              <w:rPr>
                <w:rFonts w:cs="Calibri"/>
                <w:b/>
                <w:color w:val="FF0000"/>
              </w:rPr>
            </w:pPr>
          </w:p>
        </w:tc>
        <w:tc>
          <w:tcPr>
            <w:tcW w:w="7970" w:type="dxa"/>
          </w:tcPr>
          <w:p w:rsidR="00F34F79" w:rsidRPr="005E08C5" w:rsidRDefault="00E64BA2" w:rsidP="005E08C5">
            <w:pPr>
              <w:rPr>
                <w:b/>
              </w:rPr>
            </w:pPr>
            <w:r w:rsidRPr="00D83979">
              <w:rPr>
                <w:rFonts w:cs="Calibri"/>
                <w:color w:val="000000"/>
              </w:rPr>
              <w:t>Se adueña, comprende y utilizar las diferentes herramientas en la consecución de la información  para mejorar la comprensión en la resolución de problemas de manera lógica y clara.</w:t>
            </w:r>
          </w:p>
        </w:tc>
      </w:tr>
      <w:tr w:rsidR="005E08C5" w:rsidRPr="00F85AE4">
        <w:tc>
          <w:tcPr>
            <w:tcW w:w="2376" w:type="dxa"/>
            <w:shd w:val="clear" w:color="auto" w:fill="B8CCE4"/>
          </w:tcPr>
          <w:p w:rsidR="005E08C5" w:rsidRPr="007A5D56" w:rsidRDefault="005E08C5" w:rsidP="004B21AF">
            <w:pPr>
              <w:spacing w:after="0" w:line="240" w:lineRule="auto"/>
              <w:jc w:val="center"/>
              <w:rPr>
                <w:b/>
                <w:color w:val="FF0000"/>
              </w:rPr>
            </w:pPr>
          </w:p>
          <w:p w:rsidR="00E64BA2" w:rsidRPr="00E64BA2" w:rsidRDefault="00E64BA2" w:rsidP="00E64BA2">
            <w:pPr>
              <w:spacing w:after="0" w:line="240" w:lineRule="auto"/>
              <w:rPr>
                <w:rFonts w:cs="Calibri"/>
                <w:b/>
                <w:caps/>
              </w:rPr>
            </w:pPr>
            <w:r w:rsidRPr="00E64BA2">
              <w:rPr>
                <w:rFonts w:cs="Calibri"/>
                <w:b/>
                <w:caps/>
              </w:rPr>
              <w:t>Manejo de la información</w:t>
            </w:r>
          </w:p>
          <w:p w:rsidR="005E08C5" w:rsidRPr="007A5D56" w:rsidRDefault="005E08C5" w:rsidP="004B21AF">
            <w:pPr>
              <w:spacing w:after="0" w:line="240" w:lineRule="auto"/>
              <w:jc w:val="center"/>
              <w:rPr>
                <w:rFonts w:cs="Calibri"/>
                <w:b/>
                <w:color w:val="FF0000"/>
              </w:rPr>
            </w:pPr>
          </w:p>
        </w:tc>
        <w:tc>
          <w:tcPr>
            <w:tcW w:w="7970" w:type="dxa"/>
          </w:tcPr>
          <w:p w:rsidR="005E08C5" w:rsidRPr="005E08C5" w:rsidRDefault="00E64BA2" w:rsidP="005E08C5">
            <w:r w:rsidRPr="00D83979">
              <w:rPr>
                <w:rFonts w:cs="Calibri"/>
              </w:rPr>
              <w:t>Interpreta y utiliza la información adquirida por los diferentes medios y aplicarlos de la mejor manera a la solución de problemas y el contexto.</w:t>
            </w:r>
          </w:p>
        </w:tc>
      </w:tr>
      <w:tr w:rsidR="009B5C52" w:rsidRPr="00F85AE4">
        <w:tc>
          <w:tcPr>
            <w:tcW w:w="2376" w:type="dxa"/>
            <w:shd w:val="clear" w:color="auto" w:fill="B8CCE4"/>
          </w:tcPr>
          <w:p w:rsidR="009B5C52" w:rsidRDefault="009B5C52" w:rsidP="004B21AF">
            <w:pPr>
              <w:spacing w:after="0" w:line="240" w:lineRule="auto"/>
              <w:jc w:val="center"/>
              <w:rPr>
                <w:b/>
                <w:color w:val="FF0000"/>
              </w:rPr>
            </w:pPr>
          </w:p>
          <w:p w:rsidR="00E64BA2" w:rsidRPr="00E64BA2" w:rsidRDefault="00E64BA2" w:rsidP="00E64BA2">
            <w:pPr>
              <w:spacing w:after="0" w:line="240" w:lineRule="auto"/>
              <w:rPr>
                <w:rFonts w:cs="Calibri"/>
                <w:b/>
                <w:caps/>
              </w:rPr>
            </w:pPr>
            <w:r w:rsidRPr="00E64BA2">
              <w:rPr>
                <w:rFonts w:cs="Calibri"/>
                <w:b/>
                <w:caps/>
              </w:rPr>
              <w:t>Investigación</w:t>
            </w:r>
          </w:p>
          <w:p w:rsidR="009B5C52" w:rsidRPr="007A5D56" w:rsidRDefault="009B5C52" w:rsidP="004B21AF">
            <w:pPr>
              <w:spacing w:after="0" w:line="240" w:lineRule="auto"/>
              <w:jc w:val="center"/>
              <w:rPr>
                <w:b/>
                <w:color w:val="FF0000"/>
              </w:rPr>
            </w:pPr>
          </w:p>
        </w:tc>
        <w:tc>
          <w:tcPr>
            <w:tcW w:w="7970" w:type="dxa"/>
          </w:tcPr>
          <w:p w:rsidR="009B5C52" w:rsidRPr="005E08C5" w:rsidRDefault="00E64BA2" w:rsidP="005E08C5">
            <w:r w:rsidRPr="00D83979">
              <w:rPr>
                <w:rFonts w:cs="Calibri"/>
                <w:color w:val="000000"/>
              </w:rPr>
              <w:t>Capacidad de percibir, indagar, investigar en la solución de problemas del entorno.</w:t>
            </w:r>
          </w:p>
        </w:tc>
      </w:tr>
      <w:tr w:rsidR="00755079" w:rsidRPr="00F85AE4">
        <w:tc>
          <w:tcPr>
            <w:tcW w:w="2376" w:type="dxa"/>
            <w:shd w:val="clear" w:color="auto" w:fill="B8CCE4"/>
          </w:tcPr>
          <w:p w:rsidR="00755079" w:rsidRDefault="00755079" w:rsidP="004B21AF">
            <w:pPr>
              <w:spacing w:after="0" w:line="240" w:lineRule="auto"/>
              <w:jc w:val="center"/>
              <w:rPr>
                <w:b/>
                <w:color w:val="FF0000"/>
              </w:rPr>
            </w:pPr>
          </w:p>
          <w:p w:rsidR="00E64BA2" w:rsidRPr="00E64BA2" w:rsidRDefault="00E64BA2" w:rsidP="00E64BA2">
            <w:pPr>
              <w:spacing w:after="0" w:line="240" w:lineRule="auto"/>
              <w:rPr>
                <w:rFonts w:cs="Calibri"/>
                <w:b/>
                <w:caps/>
              </w:rPr>
            </w:pPr>
            <w:r w:rsidRPr="00E64BA2">
              <w:rPr>
                <w:rFonts w:cs="Calibri"/>
                <w:b/>
                <w:caps/>
              </w:rPr>
              <w:t>Planteamiento y resolución de problemas</w:t>
            </w:r>
          </w:p>
          <w:p w:rsidR="00755079" w:rsidRDefault="00755079" w:rsidP="004B21AF">
            <w:pPr>
              <w:spacing w:after="0" w:line="240" w:lineRule="auto"/>
              <w:jc w:val="center"/>
              <w:rPr>
                <w:b/>
                <w:color w:val="FF0000"/>
              </w:rPr>
            </w:pPr>
          </w:p>
          <w:p w:rsidR="00755079" w:rsidRDefault="00755079" w:rsidP="004B21AF">
            <w:pPr>
              <w:spacing w:after="0" w:line="240" w:lineRule="auto"/>
              <w:jc w:val="center"/>
              <w:rPr>
                <w:b/>
                <w:color w:val="FF0000"/>
              </w:rPr>
            </w:pPr>
          </w:p>
        </w:tc>
        <w:tc>
          <w:tcPr>
            <w:tcW w:w="7970" w:type="dxa"/>
          </w:tcPr>
          <w:p w:rsidR="00E64BA2" w:rsidRPr="00D83979" w:rsidRDefault="00E64BA2" w:rsidP="00E64BA2">
            <w:pPr>
              <w:spacing w:after="0" w:line="240" w:lineRule="auto"/>
              <w:rPr>
                <w:rFonts w:cs="Calibri"/>
              </w:rPr>
            </w:pPr>
            <w:r w:rsidRPr="00D83979">
              <w:rPr>
                <w:rFonts w:cs="Calibri"/>
                <w:color w:val="000000"/>
              </w:rPr>
              <w:t>Es la habilidad que se tiene para hallar y proponer soluciones a situaciones que se presentan en la cotidianidad y problematizan o ponen en juego los conocimientos</w:t>
            </w:r>
          </w:p>
          <w:p w:rsidR="00755079" w:rsidRPr="005E08C5" w:rsidRDefault="00755079" w:rsidP="005E08C5"/>
        </w:tc>
      </w:tr>
    </w:tbl>
    <w:p w:rsidR="00BC045F" w:rsidRDefault="00BC045F" w:rsidP="005308CC">
      <w:pPr>
        <w:jc w:val="center"/>
        <w:rPr>
          <w:b/>
          <w:sz w:val="32"/>
          <w:szCs w:val="32"/>
        </w:rPr>
      </w:pPr>
    </w:p>
    <w:p w:rsidR="00755079" w:rsidRDefault="00755079" w:rsidP="005308CC">
      <w:pPr>
        <w:jc w:val="center"/>
        <w:rPr>
          <w:b/>
          <w:sz w:val="32"/>
          <w:szCs w:val="32"/>
        </w:rPr>
      </w:pPr>
    </w:p>
    <w:p w:rsidR="00F34F79" w:rsidRPr="00F85AE4" w:rsidRDefault="005E08C5" w:rsidP="005308CC">
      <w:pPr>
        <w:jc w:val="center"/>
        <w:rPr>
          <w:b/>
          <w:sz w:val="32"/>
          <w:szCs w:val="32"/>
        </w:rPr>
      </w:pPr>
      <w:r w:rsidRPr="005E08C5">
        <w:rPr>
          <w:b/>
          <w:sz w:val="32"/>
          <w:szCs w:val="32"/>
        </w:rPr>
        <w:t xml:space="preserve">NIVEL DE DESARROLLO </w:t>
      </w:r>
      <w:r>
        <w:rPr>
          <w:b/>
          <w:sz w:val="32"/>
          <w:szCs w:val="32"/>
        </w:rPr>
        <w:t xml:space="preserve"> DE LAS </w:t>
      </w:r>
      <w:r w:rsidR="00F85AE4" w:rsidRPr="005E08C5">
        <w:rPr>
          <w:b/>
          <w:sz w:val="32"/>
          <w:szCs w:val="32"/>
        </w:rPr>
        <w:t>COMPETENCIAS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7"/>
        <w:gridCol w:w="1655"/>
        <w:gridCol w:w="1584"/>
        <w:gridCol w:w="1701"/>
        <w:gridCol w:w="1588"/>
        <w:gridCol w:w="1671"/>
        <w:gridCol w:w="1897"/>
      </w:tblGrid>
      <w:tr w:rsidR="00755079" w:rsidRPr="00F85AE4">
        <w:tc>
          <w:tcPr>
            <w:tcW w:w="1147" w:type="dxa"/>
            <w:tcBorders>
              <w:bottom w:val="single" w:sz="4" w:space="0" w:color="000000"/>
            </w:tcBorders>
            <w:shd w:val="clear" w:color="auto" w:fill="548DD4"/>
          </w:tcPr>
          <w:p w:rsidR="00755079" w:rsidRPr="00F85AE4" w:rsidRDefault="00755079" w:rsidP="00F85AE4">
            <w:pPr>
              <w:spacing w:after="0" w:line="240" w:lineRule="auto"/>
              <w:jc w:val="center"/>
              <w:rPr>
                <w:rFonts w:cs="Calibri"/>
                <w:b/>
              </w:rPr>
            </w:pPr>
          </w:p>
          <w:p w:rsidR="00755079" w:rsidRPr="000F3FE1" w:rsidRDefault="00755079" w:rsidP="00F85AE4">
            <w:pPr>
              <w:spacing w:after="0" w:line="240" w:lineRule="auto"/>
              <w:ind w:left="-142" w:right="-103"/>
              <w:jc w:val="center"/>
              <w:rPr>
                <w:rFonts w:cs="Calibri"/>
                <w:b/>
                <w:sz w:val="20"/>
                <w:szCs w:val="20"/>
              </w:rPr>
            </w:pPr>
            <w:r w:rsidRPr="000F3FE1">
              <w:rPr>
                <w:b/>
                <w:sz w:val="20"/>
                <w:szCs w:val="20"/>
              </w:rPr>
              <w:t>NIVEL DE DESARROLLO</w:t>
            </w:r>
          </w:p>
        </w:tc>
        <w:tc>
          <w:tcPr>
            <w:tcW w:w="1655" w:type="dxa"/>
            <w:shd w:val="clear" w:color="auto" w:fill="548DD4"/>
            <w:vAlign w:val="center"/>
          </w:tcPr>
          <w:p w:rsidR="00755079" w:rsidRPr="00BB17A3" w:rsidRDefault="00755079" w:rsidP="00BC045F">
            <w:pPr>
              <w:jc w:val="center"/>
              <w:rPr>
                <w:rFonts w:cs="Calibri"/>
                <w:b/>
                <w:color w:val="FF0000"/>
              </w:rPr>
            </w:pPr>
          </w:p>
          <w:p w:rsidR="00E64BA2" w:rsidRPr="00E64BA2" w:rsidRDefault="00E64BA2" w:rsidP="00E64BA2">
            <w:pPr>
              <w:spacing w:after="0" w:line="240" w:lineRule="auto"/>
              <w:rPr>
                <w:rFonts w:cs="Calibri"/>
                <w:b/>
                <w:bCs/>
                <w:caps/>
              </w:rPr>
            </w:pPr>
            <w:r w:rsidRPr="00E64BA2">
              <w:rPr>
                <w:rFonts w:cs="Calibri"/>
                <w:b/>
                <w:bCs/>
                <w:caps/>
              </w:rPr>
              <w:t>Trabajo en equipo</w:t>
            </w:r>
          </w:p>
          <w:p w:rsidR="00755079" w:rsidRPr="00BB17A3" w:rsidRDefault="00755079" w:rsidP="00BC045F">
            <w:pPr>
              <w:jc w:val="center"/>
              <w:rPr>
                <w:b/>
                <w:color w:val="FF0000"/>
              </w:rPr>
            </w:pPr>
          </w:p>
        </w:tc>
        <w:tc>
          <w:tcPr>
            <w:tcW w:w="1559" w:type="dxa"/>
            <w:shd w:val="clear" w:color="auto" w:fill="548DD4"/>
            <w:vAlign w:val="center"/>
          </w:tcPr>
          <w:p w:rsidR="00755079" w:rsidRPr="00BB17A3" w:rsidRDefault="00755079" w:rsidP="00BC045F">
            <w:pPr>
              <w:jc w:val="center"/>
              <w:rPr>
                <w:rFonts w:cs="Calibri"/>
                <w:b/>
                <w:color w:val="FF0000"/>
              </w:rPr>
            </w:pPr>
          </w:p>
          <w:p w:rsidR="00E64BA2" w:rsidRPr="00E64BA2" w:rsidRDefault="00E64BA2" w:rsidP="00E64BA2">
            <w:pPr>
              <w:spacing w:after="0" w:line="240" w:lineRule="auto"/>
              <w:rPr>
                <w:rFonts w:cs="Calibri"/>
                <w:b/>
                <w:caps/>
              </w:rPr>
            </w:pPr>
            <w:r w:rsidRPr="00E64BA2">
              <w:rPr>
                <w:rFonts w:cs="Calibri"/>
                <w:b/>
                <w:caps/>
              </w:rPr>
              <w:t>Pensamiento Lógico</w:t>
            </w:r>
          </w:p>
          <w:p w:rsidR="00755079" w:rsidRPr="00BB17A3" w:rsidRDefault="00755079" w:rsidP="00BC045F">
            <w:pPr>
              <w:jc w:val="center"/>
              <w:rPr>
                <w:b/>
                <w:color w:val="FF0000"/>
              </w:rPr>
            </w:pPr>
          </w:p>
        </w:tc>
        <w:tc>
          <w:tcPr>
            <w:tcW w:w="1701" w:type="dxa"/>
            <w:shd w:val="clear" w:color="auto" w:fill="548DD4"/>
            <w:vAlign w:val="center"/>
          </w:tcPr>
          <w:p w:rsidR="00755079" w:rsidRPr="00BB17A3" w:rsidRDefault="00755079" w:rsidP="00BC045F">
            <w:pPr>
              <w:jc w:val="center"/>
              <w:rPr>
                <w:rFonts w:cs="Calibri"/>
                <w:b/>
                <w:color w:val="FF0000"/>
              </w:rPr>
            </w:pPr>
          </w:p>
          <w:p w:rsidR="00E64BA2" w:rsidRPr="00E64BA2" w:rsidRDefault="00E64BA2" w:rsidP="00E64BA2">
            <w:pPr>
              <w:spacing w:after="0" w:line="240" w:lineRule="auto"/>
              <w:jc w:val="center"/>
              <w:rPr>
                <w:rFonts w:cs="Calibri"/>
                <w:b/>
                <w:caps/>
              </w:rPr>
            </w:pPr>
            <w:r w:rsidRPr="00E64BA2">
              <w:rPr>
                <w:rFonts w:cs="Calibri"/>
                <w:b/>
                <w:caps/>
              </w:rPr>
              <w:t xml:space="preserve">Apropiación  y manejo de las herramientas </w:t>
            </w:r>
            <w:r w:rsidRPr="00E64BA2">
              <w:rPr>
                <w:rFonts w:cs="Calibri"/>
                <w:b/>
                <w:caps/>
              </w:rPr>
              <w:lastRenderedPageBreak/>
              <w:t>tecnológicas</w:t>
            </w:r>
          </w:p>
          <w:p w:rsidR="00755079" w:rsidRPr="00BB17A3" w:rsidRDefault="00755079" w:rsidP="00BC045F">
            <w:pPr>
              <w:jc w:val="center"/>
              <w:rPr>
                <w:b/>
                <w:color w:val="FF0000"/>
              </w:rPr>
            </w:pPr>
          </w:p>
        </w:tc>
        <w:tc>
          <w:tcPr>
            <w:tcW w:w="1231" w:type="dxa"/>
            <w:shd w:val="clear" w:color="auto" w:fill="548DD4"/>
            <w:vAlign w:val="center"/>
          </w:tcPr>
          <w:p w:rsidR="00755079" w:rsidRDefault="00755079" w:rsidP="00BC045F">
            <w:pPr>
              <w:jc w:val="center"/>
              <w:rPr>
                <w:rFonts w:cs="Calibri"/>
                <w:b/>
                <w:color w:val="FF0000"/>
              </w:rPr>
            </w:pPr>
          </w:p>
          <w:p w:rsidR="00E64BA2" w:rsidRPr="00E64BA2" w:rsidRDefault="00E64BA2" w:rsidP="00E64BA2">
            <w:pPr>
              <w:spacing w:after="0" w:line="240" w:lineRule="auto"/>
              <w:rPr>
                <w:rFonts w:cs="Calibri"/>
                <w:b/>
                <w:caps/>
              </w:rPr>
            </w:pPr>
            <w:r w:rsidRPr="00E64BA2">
              <w:rPr>
                <w:rFonts w:cs="Calibri"/>
                <w:b/>
                <w:caps/>
              </w:rPr>
              <w:t xml:space="preserve">Manejo de </w:t>
            </w:r>
            <w:smartTag w:uri="urn:schemas-microsoft-com:office:smarttags" w:element="PersonName">
              <w:smartTagPr>
                <w:attr w:name="ProductID" w:val="la Informaci￳n"/>
              </w:smartTagPr>
              <w:r w:rsidRPr="00E64BA2">
                <w:rPr>
                  <w:rFonts w:cs="Calibri"/>
                  <w:b/>
                  <w:caps/>
                </w:rPr>
                <w:t>la información</w:t>
              </w:r>
            </w:smartTag>
          </w:p>
          <w:p w:rsidR="00755079" w:rsidRPr="00BB17A3" w:rsidRDefault="00755079" w:rsidP="00BC045F">
            <w:pPr>
              <w:jc w:val="center"/>
              <w:rPr>
                <w:rFonts w:cs="Calibri"/>
                <w:b/>
                <w:color w:val="FF0000"/>
              </w:rPr>
            </w:pPr>
          </w:p>
        </w:tc>
        <w:tc>
          <w:tcPr>
            <w:tcW w:w="1232" w:type="dxa"/>
            <w:shd w:val="clear" w:color="auto" w:fill="548DD4"/>
            <w:vAlign w:val="center"/>
          </w:tcPr>
          <w:p w:rsidR="00755079" w:rsidRDefault="00755079" w:rsidP="00755079">
            <w:pPr>
              <w:spacing w:after="0" w:line="240" w:lineRule="auto"/>
              <w:jc w:val="center"/>
              <w:rPr>
                <w:b/>
                <w:color w:val="FF0000"/>
              </w:rPr>
            </w:pPr>
          </w:p>
          <w:p w:rsidR="00E64BA2" w:rsidRPr="00E64BA2" w:rsidRDefault="00E64BA2" w:rsidP="00E64BA2">
            <w:pPr>
              <w:spacing w:after="0" w:line="240" w:lineRule="auto"/>
              <w:rPr>
                <w:rFonts w:cs="Calibri"/>
                <w:b/>
                <w:caps/>
              </w:rPr>
            </w:pPr>
            <w:r w:rsidRPr="00E64BA2">
              <w:rPr>
                <w:rFonts w:cs="Calibri"/>
                <w:b/>
                <w:caps/>
              </w:rPr>
              <w:t>Investigación</w:t>
            </w:r>
          </w:p>
          <w:p w:rsidR="00755079" w:rsidRPr="00755079" w:rsidRDefault="00755079" w:rsidP="00755079">
            <w:pPr>
              <w:spacing w:after="0" w:line="240" w:lineRule="auto"/>
              <w:jc w:val="center"/>
              <w:rPr>
                <w:b/>
                <w:color w:val="FF0000"/>
              </w:rPr>
            </w:pPr>
          </w:p>
        </w:tc>
        <w:tc>
          <w:tcPr>
            <w:tcW w:w="1897" w:type="dxa"/>
            <w:shd w:val="clear" w:color="auto" w:fill="548DD4"/>
            <w:vAlign w:val="center"/>
          </w:tcPr>
          <w:p w:rsidR="00755079" w:rsidRDefault="00755079" w:rsidP="009B5C52">
            <w:pPr>
              <w:spacing w:after="0" w:line="240" w:lineRule="auto"/>
              <w:jc w:val="center"/>
              <w:rPr>
                <w:b/>
                <w:color w:val="FF0000"/>
              </w:rPr>
            </w:pPr>
          </w:p>
          <w:p w:rsidR="00E64BA2" w:rsidRPr="00E64BA2" w:rsidRDefault="00E64BA2" w:rsidP="00E64BA2">
            <w:pPr>
              <w:spacing w:after="0" w:line="240" w:lineRule="auto"/>
              <w:rPr>
                <w:rFonts w:cs="Calibri"/>
                <w:b/>
                <w:caps/>
              </w:rPr>
            </w:pPr>
            <w:r w:rsidRPr="00E64BA2">
              <w:rPr>
                <w:rFonts w:cs="Calibri"/>
                <w:b/>
                <w:caps/>
              </w:rPr>
              <w:t>Planteamiento y resolución de problemas</w:t>
            </w:r>
          </w:p>
          <w:p w:rsidR="00755079" w:rsidRPr="00BB17A3" w:rsidRDefault="00755079" w:rsidP="00755079">
            <w:pPr>
              <w:spacing w:after="0" w:line="240" w:lineRule="auto"/>
              <w:jc w:val="center"/>
              <w:rPr>
                <w:b/>
                <w:color w:val="FF0000"/>
              </w:rPr>
            </w:pPr>
          </w:p>
        </w:tc>
      </w:tr>
      <w:tr w:rsidR="00755079" w:rsidRPr="00F85AE4">
        <w:tc>
          <w:tcPr>
            <w:tcW w:w="1147" w:type="dxa"/>
            <w:shd w:val="clear" w:color="auto" w:fill="B8CCE4"/>
          </w:tcPr>
          <w:p w:rsidR="00755079" w:rsidRPr="001E45A4" w:rsidRDefault="00755079" w:rsidP="00F85AE4">
            <w:pPr>
              <w:spacing w:after="0" w:line="240" w:lineRule="auto"/>
              <w:jc w:val="center"/>
              <w:rPr>
                <w:rFonts w:cs="Calibri"/>
                <w:b/>
              </w:rPr>
            </w:pPr>
          </w:p>
          <w:p w:rsidR="00755079" w:rsidRPr="001E45A4" w:rsidRDefault="00755079" w:rsidP="00F85AE4">
            <w:pPr>
              <w:spacing w:after="0" w:line="240" w:lineRule="auto"/>
              <w:jc w:val="center"/>
              <w:rPr>
                <w:rFonts w:cs="Calibri"/>
                <w:b/>
              </w:rPr>
            </w:pPr>
          </w:p>
          <w:p w:rsidR="00755079" w:rsidRPr="001E45A4" w:rsidRDefault="00755079" w:rsidP="00F85AE4">
            <w:pPr>
              <w:spacing w:after="0" w:line="240" w:lineRule="auto"/>
              <w:jc w:val="center"/>
              <w:rPr>
                <w:rFonts w:cs="Calibri"/>
                <w:b/>
              </w:rPr>
            </w:pPr>
            <w:r w:rsidRPr="001E45A4">
              <w:rPr>
                <w:rFonts w:cs="Calibri"/>
                <w:b/>
              </w:rPr>
              <w:t>NIVEL 1</w:t>
            </w:r>
          </w:p>
          <w:p w:rsidR="00755079" w:rsidRPr="001E45A4" w:rsidRDefault="00755079" w:rsidP="00F85AE4">
            <w:pPr>
              <w:spacing w:after="0" w:line="240" w:lineRule="auto"/>
              <w:jc w:val="center"/>
              <w:rPr>
                <w:rFonts w:cs="Calibri"/>
                <w:b/>
              </w:rPr>
            </w:pPr>
          </w:p>
          <w:p w:rsidR="00755079" w:rsidRPr="001E45A4" w:rsidRDefault="00755079" w:rsidP="00F85AE4">
            <w:pPr>
              <w:spacing w:after="0" w:line="240" w:lineRule="auto"/>
              <w:jc w:val="center"/>
              <w:rPr>
                <w:rFonts w:cs="Calibri"/>
                <w:b/>
              </w:rPr>
            </w:pPr>
          </w:p>
        </w:tc>
        <w:tc>
          <w:tcPr>
            <w:tcW w:w="1655" w:type="dxa"/>
          </w:tcPr>
          <w:p w:rsidR="00E64BA2" w:rsidRPr="00D83979" w:rsidRDefault="00E64BA2" w:rsidP="00E64BA2">
            <w:pPr>
              <w:spacing w:after="0" w:line="240" w:lineRule="auto"/>
              <w:rPr>
                <w:rFonts w:cs="Calibri"/>
              </w:rPr>
            </w:pPr>
            <w:r w:rsidRPr="00D83979">
              <w:rPr>
                <w:rFonts w:cs="Calibri"/>
              </w:rPr>
              <w:t>Identifica las fortalezas del trabajo en equipo para el uso eficiente programas y tecnologías de información y comunicación resolviendo problemas de la vida cotidiana.</w:t>
            </w:r>
          </w:p>
          <w:p w:rsidR="00755079" w:rsidRPr="00F54E7A" w:rsidRDefault="00755079" w:rsidP="004B21AF">
            <w:pPr>
              <w:pStyle w:val="Default"/>
              <w:rPr>
                <w:rFonts w:ascii="Calibri" w:hAnsi="Calibri" w:cs="Calibri"/>
                <w:sz w:val="22"/>
                <w:szCs w:val="22"/>
              </w:rPr>
            </w:pPr>
          </w:p>
        </w:tc>
        <w:tc>
          <w:tcPr>
            <w:tcW w:w="1559" w:type="dxa"/>
          </w:tcPr>
          <w:p w:rsidR="00E64BA2" w:rsidRPr="00D83979" w:rsidRDefault="00E64BA2" w:rsidP="00E64BA2">
            <w:pPr>
              <w:spacing w:after="0" w:line="240" w:lineRule="auto"/>
              <w:rPr>
                <w:rFonts w:cs="Calibri"/>
                <w:color w:val="000000"/>
              </w:rPr>
            </w:pPr>
            <w:r w:rsidRPr="00D83979">
              <w:rPr>
                <w:rFonts w:cs="Calibri"/>
                <w:color w:val="000000"/>
              </w:rPr>
              <w:t>Identifica las fortalezas del desarrollo del pensamiento lógico</w:t>
            </w:r>
            <w:r w:rsidRPr="00D83979">
              <w:rPr>
                <w:rFonts w:cs="Calibri"/>
              </w:rPr>
              <w:t xml:space="preserve"> para el uso eficiente programas y tecnologías de información y comunicación resolviendo problemas de la vida cotidiana.</w:t>
            </w:r>
          </w:p>
          <w:p w:rsidR="00755079" w:rsidRPr="00F54E7A" w:rsidRDefault="00755079" w:rsidP="004B21AF">
            <w:pPr>
              <w:spacing w:after="0" w:line="240" w:lineRule="auto"/>
              <w:rPr>
                <w:rFonts w:cs="Calibri"/>
                <w:u w:val="single"/>
              </w:rPr>
            </w:pPr>
          </w:p>
        </w:tc>
        <w:tc>
          <w:tcPr>
            <w:tcW w:w="1701" w:type="dxa"/>
          </w:tcPr>
          <w:p w:rsidR="00E64BA2" w:rsidRPr="00D83979" w:rsidRDefault="00E64BA2" w:rsidP="00E64BA2">
            <w:pPr>
              <w:spacing w:after="0" w:line="240" w:lineRule="auto"/>
              <w:rPr>
                <w:rFonts w:cs="Calibri"/>
                <w:color w:val="000000"/>
              </w:rPr>
            </w:pPr>
            <w:r w:rsidRPr="00D83979">
              <w:rPr>
                <w:rFonts w:cs="Calibri"/>
                <w:color w:val="000000"/>
              </w:rPr>
              <w:t xml:space="preserve">Identifica la utilidad del manejo de herramientas tecnológicas e Informáticas </w:t>
            </w:r>
            <w:r w:rsidRPr="00D83979">
              <w:rPr>
                <w:rFonts w:cs="Calibri"/>
              </w:rPr>
              <w:t>en la solución de problemas al contexto social y laboral</w:t>
            </w:r>
            <w:r w:rsidRPr="00D83979">
              <w:rPr>
                <w:rFonts w:cs="Calibri"/>
                <w:color w:val="000000"/>
              </w:rPr>
              <w:t>.</w:t>
            </w:r>
          </w:p>
          <w:p w:rsidR="00755079" w:rsidRPr="00F54E7A" w:rsidRDefault="00755079" w:rsidP="004B21AF">
            <w:pPr>
              <w:spacing w:after="0" w:line="240" w:lineRule="auto"/>
              <w:rPr>
                <w:rFonts w:cs="Calibri"/>
                <w:u w:val="single"/>
              </w:rPr>
            </w:pPr>
          </w:p>
        </w:tc>
        <w:tc>
          <w:tcPr>
            <w:tcW w:w="1231" w:type="dxa"/>
          </w:tcPr>
          <w:p w:rsidR="00E64BA2" w:rsidRPr="00D83979" w:rsidRDefault="00E64BA2" w:rsidP="00E64BA2">
            <w:pPr>
              <w:spacing w:after="0" w:line="240" w:lineRule="auto"/>
              <w:ind w:left="-16"/>
              <w:rPr>
                <w:rFonts w:cs="Calibri"/>
              </w:rPr>
            </w:pPr>
            <w:r w:rsidRPr="00D83979">
              <w:rPr>
                <w:rFonts w:cs="Calibri"/>
              </w:rPr>
              <w:t>Identifica las herramientas de las que dispone para clasificar la información</w:t>
            </w:r>
          </w:p>
          <w:p w:rsidR="00755079" w:rsidRPr="00F54E7A" w:rsidRDefault="00755079" w:rsidP="004B21AF">
            <w:pPr>
              <w:spacing w:after="0" w:line="240" w:lineRule="auto"/>
              <w:rPr>
                <w:rFonts w:cs="Calibri"/>
                <w:u w:val="single"/>
              </w:rPr>
            </w:pPr>
          </w:p>
        </w:tc>
        <w:tc>
          <w:tcPr>
            <w:tcW w:w="1232" w:type="dxa"/>
          </w:tcPr>
          <w:p w:rsidR="00E64BA2" w:rsidRPr="00D83979" w:rsidRDefault="00E64BA2" w:rsidP="00E64BA2">
            <w:pPr>
              <w:spacing w:after="0" w:line="240" w:lineRule="auto"/>
              <w:jc w:val="both"/>
              <w:rPr>
                <w:rFonts w:cs="Calibri"/>
                <w:color w:val="000000"/>
              </w:rPr>
            </w:pPr>
            <w:r w:rsidRPr="00D83979">
              <w:rPr>
                <w:rFonts w:cs="Calibri"/>
                <w:color w:val="000000"/>
              </w:rPr>
              <w:t xml:space="preserve">Reconoce los pasos de la investigación científica </w:t>
            </w:r>
            <w:r w:rsidRPr="00D83979">
              <w:rPr>
                <w:rFonts w:cs="Calibri"/>
              </w:rPr>
              <w:t>en la solución de problemas al contexto social y laboral</w:t>
            </w:r>
            <w:r w:rsidRPr="00D83979">
              <w:rPr>
                <w:rFonts w:cs="Calibri"/>
                <w:color w:val="000000"/>
              </w:rPr>
              <w:t>.</w:t>
            </w:r>
          </w:p>
          <w:p w:rsidR="00755079" w:rsidRPr="00F54E7A" w:rsidRDefault="00755079" w:rsidP="004B21AF">
            <w:pPr>
              <w:spacing w:after="0" w:line="240" w:lineRule="auto"/>
              <w:rPr>
                <w:rFonts w:cs="Calibri"/>
                <w:u w:val="single"/>
              </w:rPr>
            </w:pPr>
          </w:p>
        </w:tc>
        <w:tc>
          <w:tcPr>
            <w:tcW w:w="1897" w:type="dxa"/>
          </w:tcPr>
          <w:p w:rsidR="00755079" w:rsidRPr="00F54E7A" w:rsidRDefault="00E64BA2" w:rsidP="004B21AF">
            <w:pPr>
              <w:spacing w:after="0" w:line="240" w:lineRule="auto"/>
              <w:rPr>
                <w:rFonts w:cs="Calibri"/>
                <w:u w:val="single"/>
              </w:rPr>
            </w:pPr>
            <w:r w:rsidRPr="00D83979">
              <w:rPr>
                <w:rFonts w:cs="Calibri"/>
                <w:color w:val="000000"/>
              </w:rPr>
              <w:t xml:space="preserve">Identifica los pasos para formular y soluciona problemas </w:t>
            </w:r>
            <w:r w:rsidRPr="00D83979">
              <w:rPr>
                <w:rFonts w:cs="Calibri"/>
              </w:rPr>
              <w:t>de la vida cotidiana relacionadas a la tecnología.</w:t>
            </w:r>
          </w:p>
        </w:tc>
      </w:tr>
      <w:tr w:rsidR="00755079" w:rsidRPr="00F85AE4">
        <w:tc>
          <w:tcPr>
            <w:tcW w:w="1147" w:type="dxa"/>
            <w:shd w:val="clear" w:color="auto" w:fill="B8CCE4"/>
          </w:tcPr>
          <w:p w:rsidR="00755079" w:rsidRDefault="00755079" w:rsidP="00755079">
            <w:pPr>
              <w:spacing w:after="0" w:line="240" w:lineRule="auto"/>
              <w:jc w:val="center"/>
              <w:rPr>
                <w:rFonts w:cs="Calibri"/>
                <w:b/>
              </w:rPr>
            </w:pPr>
          </w:p>
          <w:p w:rsidR="00755079" w:rsidRDefault="00755079" w:rsidP="00755079">
            <w:pPr>
              <w:spacing w:after="0" w:line="240" w:lineRule="auto"/>
              <w:jc w:val="center"/>
              <w:rPr>
                <w:rFonts w:cs="Calibri"/>
                <w:b/>
              </w:rPr>
            </w:pPr>
            <w:r w:rsidRPr="001E45A4">
              <w:rPr>
                <w:rFonts w:cs="Calibri"/>
                <w:b/>
              </w:rPr>
              <w:t>NIVEL 2</w:t>
            </w:r>
          </w:p>
          <w:p w:rsidR="00755079" w:rsidRPr="001E45A4" w:rsidRDefault="00755079" w:rsidP="00F85AE4">
            <w:pPr>
              <w:spacing w:after="0" w:line="240" w:lineRule="auto"/>
              <w:jc w:val="center"/>
              <w:rPr>
                <w:rFonts w:cs="Calibri"/>
                <w:b/>
              </w:rPr>
            </w:pPr>
          </w:p>
        </w:tc>
        <w:tc>
          <w:tcPr>
            <w:tcW w:w="1655" w:type="dxa"/>
          </w:tcPr>
          <w:p w:rsidR="00E64BA2" w:rsidRPr="00D83979" w:rsidRDefault="00E64BA2" w:rsidP="00E64BA2">
            <w:pPr>
              <w:spacing w:after="0" w:line="240" w:lineRule="auto"/>
              <w:rPr>
                <w:rFonts w:cs="Calibri"/>
              </w:rPr>
            </w:pPr>
            <w:r w:rsidRPr="00D83979">
              <w:rPr>
                <w:rFonts w:cs="Calibri"/>
              </w:rPr>
              <w:t>Relaciona  las funciones del trabajo en equipo para el uso eficiente programas y tecnologías de información y comunicación resolviendo problemas de la vida cotidiana.</w:t>
            </w:r>
          </w:p>
          <w:p w:rsidR="00755079" w:rsidRDefault="00755079" w:rsidP="004B21AF">
            <w:pPr>
              <w:pStyle w:val="Default"/>
              <w:rPr>
                <w:rFonts w:ascii="Calibri" w:hAnsi="Calibri" w:cs="Calibri"/>
                <w:sz w:val="22"/>
                <w:szCs w:val="22"/>
              </w:rPr>
            </w:pPr>
          </w:p>
          <w:p w:rsidR="00755079" w:rsidRDefault="00755079" w:rsidP="004B21AF">
            <w:pPr>
              <w:pStyle w:val="Default"/>
              <w:rPr>
                <w:rFonts w:ascii="Calibri" w:hAnsi="Calibri" w:cs="Calibri"/>
                <w:sz w:val="22"/>
                <w:szCs w:val="22"/>
              </w:rPr>
            </w:pPr>
          </w:p>
          <w:p w:rsidR="00755079" w:rsidRDefault="00755079" w:rsidP="004B21AF">
            <w:pPr>
              <w:pStyle w:val="Default"/>
              <w:rPr>
                <w:rFonts w:ascii="Calibri" w:hAnsi="Calibri" w:cs="Calibri"/>
                <w:sz w:val="22"/>
                <w:szCs w:val="22"/>
              </w:rPr>
            </w:pPr>
          </w:p>
          <w:p w:rsidR="00755079" w:rsidRPr="00F54E7A" w:rsidRDefault="00755079" w:rsidP="004B21AF">
            <w:pPr>
              <w:pStyle w:val="Default"/>
              <w:rPr>
                <w:rFonts w:ascii="Calibri" w:hAnsi="Calibri" w:cs="Calibri"/>
                <w:sz w:val="22"/>
                <w:szCs w:val="22"/>
              </w:rPr>
            </w:pPr>
          </w:p>
        </w:tc>
        <w:tc>
          <w:tcPr>
            <w:tcW w:w="1559" w:type="dxa"/>
          </w:tcPr>
          <w:p w:rsidR="00E64BA2" w:rsidRPr="00D83979" w:rsidRDefault="00E64BA2" w:rsidP="00E64BA2">
            <w:pPr>
              <w:spacing w:after="0" w:line="240" w:lineRule="auto"/>
              <w:rPr>
                <w:rFonts w:cs="Calibri"/>
                <w:color w:val="000000"/>
              </w:rPr>
            </w:pPr>
            <w:r w:rsidRPr="00D83979">
              <w:rPr>
                <w:rFonts w:cs="Calibri"/>
                <w:color w:val="000000"/>
              </w:rPr>
              <w:t>Explica el desarrollo del pensamiento lógico</w:t>
            </w:r>
            <w:r w:rsidRPr="00D83979">
              <w:rPr>
                <w:rFonts w:cs="Calibri"/>
              </w:rPr>
              <w:t xml:space="preserve"> para el uso eficiente programas y tecnologías de información y comunicación resolviendo problemas de la vida cotidiana.</w:t>
            </w:r>
          </w:p>
          <w:p w:rsidR="00755079" w:rsidRPr="00F54E7A" w:rsidRDefault="00755079" w:rsidP="004B21AF">
            <w:pPr>
              <w:spacing w:after="0" w:line="240" w:lineRule="auto"/>
              <w:rPr>
                <w:rFonts w:cs="Calibri"/>
                <w:u w:val="single"/>
              </w:rPr>
            </w:pPr>
          </w:p>
        </w:tc>
        <w:tc>
          <w:tcPr>
            <w:tcW w:w="1701" w:type="dxa"/>
          </w:tcPr>
          <w:p w:rsidR="00E64BA2" w:rsidRPr="00D83979" w:rsidRDefault="00E64BA2" w:rsidP="00E64BA2">
            <w:pPr>
              <w:spacing w:after="0" w:line="240" w:lineRule="auto"/>
              <w:rPr>
                <w:rFonts w:cs="Calibri"/>
                <w:b/>
                <w:color w:val="000000"/>
              </w:rPr>
            </w:pPr>
            <w:r w:rsidRPr="00D83979">
              <w:rPr>
                <w:rFonts w:cs="Calibri"/>
                <w:color w:val="000000"/>
              </w:rPr>
              <w:t xml:space="preserve">Describe el manejo de las herramientas tecnológicas e informáticas </w:t>
            </w:r>
            <w:r w:rsidRPr="00D83979">
              <w:rPr>
                <w:rFonts w:cs="Calibri"/>
              </w:rPr>
              <w:t>en la solución de problemas al contexto social y laboral</w:t>
            </w:r>
            <w:r w:rsidRPr="00D83979">
              <w:rPr>
                <w:rFonts w:cs="Calibri"/>
                <w:color w:val="000000"/>
              </w:rPr>
              <w:t>.</w:t>
            </w:r>
          </w:p>
          <w:p w:rsidR="00755079" w:rsidRPr="00F54E7A" w:rsidRDefault="00755079" w:rsidP="004B21AF">
            <w:pPr>
              <w:spacing w:after="0" w:line="240" w:lineRule="auto"/>
              <w:rPr>
                <w:rFonts w:cs="Calibri"/>
                <w:u w:val="single"/>
              </w:rPr>
            </w:pPr>
          </w:p>
        </w:tc>
        <w:tc>
          <w:tcPr>
            <w:tcW w:w="1231" w:type="dxa"/>
          </w:tcPr>
          <w:p w:rsidR="00E64BA2" w:rsidRPr="00D83979" w:rsidRDefault="00E64BA2" w:rsidP="00E64BA2">
            <w:pPr>
              <w:spacing w:after="0" w:line="240" w:lineRule="auto"/>
              <w:ind w:left="-16"/>
              <w:rPr>
                <w:rFonts w:cs="Calibri"/>
              </w:rPr>
            </w:pPr>
            <w:r w:rsidRPr="00D83979">
              <w:rPr>
                <w:rFonts w:cs="Calibri"/>
              </w:rPr>
              <w:t>Codifica la información presentada para mejorar la asimilación de referentes  teóricos y técnicos.</w:t>
            </w:r>
          </w:p>
          <w:p w:rsidR="00755079" w:rsidRPr="00F54E7A" w:rsidRDefault="00755079" w:rsidP="004B21AF">
            <w:pPr>
              <w:spacing w:after="0" w:line="240" w:lineRule="auto"/>
              <w:rPr>
                <w:rFonts w:cs="Calibri"/>
                <w:u w:val="single"/>
              </w:rPr>
            </w:pPr>
          </w:p>
        </w:tc>
        <w:tc>
          <w:tcPr>
            <w:tcW w:w="1232" w:type="dxa"/>
          </w:tcPr>
          <w:p w:rsidR="00E64BA2" w:rsidRPr="00D83979" w:rsidRDefault="00E64BA2" w:rsidP="00E64BA2">
            <w:pPr>
              <w:spacing w:after="0" w:line="240" w:lineRule="auto"/>
              <w:jc w:val="both"/>
              <w:rPr>
                <w:rFonts w:cs="Calibri"/>
                <w:color w:val="000000"/>
              </w:rPr>
            </w:pPr>
            <w:r w:rsidRPr="00D83979">
              <w:rPr>
                <w:rFonts w:cs="Calibri"/>
                <w:color w:val="000000"/>
              </w:rPr>
              <w:t xml:space="preserve">Identifica los pasos de una investigación científica </w:t>
            </w:r>
            <w:r w:rsidRPr="00D83979">
              <w:rPr>
                <w:rFonts w:cs="Calibri"/>
              </w:rPr>
              <w:t>en la solución de problemas al contexto social y laboral</w:t>
            </w:r>
            <w:r w:rsidRPr="00D83979">
              <w:rPr>
                <w:rFonts w:cs="Calibri"/>
                <w:color w:val="000000"/>
              </w:rPr>
              <w:t>.</w:t>
            </w:r>
          </w:p>
          <w:p w:rsidR="00755079" w:rsidRPr="00F54E7A" w:rsidRDefault="00755079" w:rsidP="004B21AF">
            <w:pPr>
              <w:spacing w:after="0" w:line="240" w:lineRule="auto"/>
              <w:rPr>
                <w:rFonts w:cs="Calibri"/>
                <w:u w:val="single"/>
              </w:rPr>
            </w:pPr>
          </w:p>
        </w:tc>
        <w:tc>
          <w:tcPr>
            <w:tcW w:w="1897" w:type="dxa"/>
          </w:tcPr>
          <w:p w:rsidR="00E64BA2" w:rsidRPr="00D83979" w:rsidRDefault="00E64BA2" w:rsidP="00E64BA2">
            <w:pPr>
              <w:pStyle w:val="NormalWeb"/>
              <w:spacing w:before="0" w:beforeAutospacing="0" w:after="0" w:afterAutospacing="0"/>
              <w:rPr>
                <w:rFonts w:ascii="Calibri" w:hAnsi="Calibri" w:cs="Calibri"/>
                <w:color w:val="000000"/>
                <w:sz w:val="22"/>
                <w:szCs w:val="22"/>
              </w:rPr>
            </w:pPr>
            <w:r w:rsidRPr="00D83979">
              <w:rPr>
                <w:rFonts w:ascii="Calibri" w:hAnsi="Calibri" w:cs="Calibri"/>
                <w:color w:val="000000"/>
                <w:sz w:val="22"/>
                <w:szCs w:val="22"/>
              </w:rPr>
              <w:t xml:space="preserve">Interpreta problemas </w:t>
            </w:r>
            <w:r w:rsidRPr="00D83979">
              <w:rPr>
                <w:rFonts w:ascii="Calibri" w:hAnsi="Calibri" w:cs="Calibri"/>
                <w:sz w:val="22"/>
                <w:szCs w:val="22"/>
              </w:rPr>
              <w:t>de la vida cotidiana relacionadas a la tecnología.</w:t>
            </w:r>
          </w:p>
          <w:p w:rsidR="00755079" w:rsidRPr="00F54E7A" w:rsidRDefault="00755079" w:rsidP="004B21AF">
            <w:pPr>
              <w:spacing w:after="0" w:line="240" w:lineRule="auto"/>
              <w:rPr>
                <w:rFonts w:cs="Calibri"/>
                <w:u w:val="single"/>
              </w:rPr>
            </w:pPr>
          </w:p>
        </w:tc>
      </w:tr>
      <w:tr w:rsidR="00755079" w:rsidRPr="00F85AE4">
        <w:tc>
          <w:tcPr>
            <w:tcW w:w="1147" w:type="dxa"/>
            <w:shd w:val="clear" w:color="auto" w:fill="B8CCE4"/>
          </w:tcPr>
          <w:p w:rsidR="00755079" w:rsidRDefault="00755079" w:rsidP="00755079">
            <w:pPr>
              <w:spacing w:after="0" w:line="240" w:lineRule="auto"/>
              <w:jc w:val="center"/>
              <w:rPr>
                <w:rFonts w:cs="Calibri"/>
                <w:b/>
              </w:rPr>
            </w:pPr>
            <w:r w:rsidRPr="001E45A4">
              <w:rPr>
                <w:rFonts w:cs="Calibri"/>
                <w:b/>
              </w:rPr>
              <w:t>NIVEL 3</w:t>
            </w:r>
          </w:p>
          <w:p w:rsidR="00755079" w:rsidRPr="001E45A4" w:rsidRDefault="00755079" w:rsidP="00F85AE4">
            <w:pPr>
              <w:spacing w:after="0" w:line="240" w:lineRule="auto"/>
              <w:jc w:val="center"/>
              <w:rPr>
                <w:rFonts w:cs="Calibri"/>
                <w:b/>
              </w:rPr>
            </w:pPr>
          </w:p>
        </w:tc>
        <w:tc>
          <w:tcPr>
            <w:tcW w:w="1655" w:type="dxa"/>
          </w:tcPr>
          <w:p w:rsidR="00E64BA2" w:rsidRPr="00D83979" w:rsidRDefault="00E64BA2" w:rsidP="00E64BA2">
            <w:pPr>
              <w:spacing w:after="0" w:line="240" w:lineRule="auto"/>
              <w:rPr>
                <w:rFonts w:cs="Calibri"/>
                <w:b/>
              </w:rPr>
            </w:pPr>
            <w:r w:rsidRPr="00D83979">
              <w:rPr>
                <w:rFonts w:cs="Calibri"/>
              </w:rPr>
              <w:t xml:space="preserve">Aplica las tareas propias del trabajo en </w:t>
            </w:r>
            <w:r w:rsidRPr="00D83979">
              <w:rPr>
                <w:rFonts w:cs="Calibri"/>
              </w:rPr>
              <w:lastRenderedPageBreak/>
              <w:t>equipo para el uso eficiente programas y tecnologías de información y comunicación resolviendo problemas de la vida cotidiana.</w:t>
            </w:r>
          </w:p>
          <w:p w:rsidR="00755079" w:rsidRDefault="00755079" w:rsidP="004B21AF">
            <w:pPr>
              <w:pStyle w:val="Default"/>
              <w:rPr>
                <w:rFonts w:ascii="Calibri" w:hAnsi="Calibri" w:cs="Calibri"/>
                <w:sz w:val="22"/>
                <w:szCs w:val="22"/>
              </w:rPr>
            </w:pPr>
          </w:p>
          <w:p w:rsidR="00755079" w:rsidRDefault="00755079" w:rsidP="004B21AF">
            <w:pPr>
              <w:pStyle w:val="Default"/>
              <w:rPr>
                <w:rFonts w:ascii="Calibri" w:hAnsi="Calibri" w:cs="Calibri"/>
                <w:sz w:val="22"/>
                <w:szCs w:val="22"/>
              </w:rPr>
            </w:pPr>
          </w:p>
          <w:p w:rsidR="00755079" w:rsidRDefault="00755079" w:rsidP="004B21AF">
            <w:pPr>
              <w:pStyle w:val="Default"/>
              <w:rPr>
                <w:rFonts w:ascii="Calibri" w:hAnsi="Calibri" w:cs="Calibri"/>
                <w:sz w:val="22"/>
                <w:szCs w:val="22"/>
              </w:rPr>
            </w:pPr>
          </w:p>
          <w:p w:rsidR="00755079" w:rsidRDefault="00755079" w:rsidP="004B21AF">
            <w:pPr>
              <w:pStyle w:val="Default"/>
              <w:rPr>
                <w:rFonts w:ascii="Calibri" w:hAnsi="Calibri" w:cs="Calibri"/>
                <w:sz w:val="22"/>
                <w:szCs w:val="22"/>
              </w:rPr>
            </w:pPr>
          </w:p>
          <w:p w:rsidR="00755079" w:rsidRPr="00F54E7A" w:rsidRDefault="00755079" w:rsidP="004B21AF">
            <w:pPr>
              <w:pStyle w:val="Default"/>
              <w:rPr>
                <w:rFonts w:ascii="Calibri" w:hAnsi="Calibri" w:cs="Calibri"/>
                <w:sz w:val="22"/>
                <w:szCs w:val="22"/>
              </w:rPr>
            </w:pPr>
          </w:p>
        </w:tc>
        <w:tc>
          <w:tcPr>
            <w:tcW w:w="1559" w:type="dxa"/>
          </w:tcPr>
          <w:p w:rsidR="00E64BA2" w:rsidRPr="00D83979" w:rsidRDefault="00E64BA2" w:rsidP="00E64BA2">
            <w:pPr>
              <w:spacing w:after="0" w:line="240" w:lineRule="auto"/>
              <w:rPr>
                <w:rFonts w:cs="Calibri"/>
                <w:color w:val="000000"/>
              </w:rPr>
            </w:pPr>
            <w:r w:rsidRPr="00D83979">
              <w:rPr>
                <w:rFonts w:cs="Calibri"/>
                <w:color w:val="000000"/>
              </w:rPr>
              <w:lastRenderedPageBreak/>
              <w:t xml:space="preserve">Demuestra el desarrollo del pensamiento </w:t>
            </w:r>
            <w:r w:rsidRPr="00D83979">
              <w:rPr>
                <w:rFonts w:cs="Calibri"/>
                <w:color w:val="000000"/>
              </w:rPr>
              <w:lastRenderedPageBreak/>
              <w:t>lógico</w:t>
            </w:r>
            <w:r w:rsidRPr="00D83979">
              <w:rPr>
                <w:rFonts w:cs="Calibri"/>
              </w:rPr>
              <w:t xml:space="preserve"> para el uso eficiente programas y tecnologías de información y comunicación resolviendo problemas de la vida cotidiana.</w:t>
            </w:r>
          </w:p>
          <w:p w:rsidR="00755079" w:rsidRPr="00F54E7A" w:rsidRDefault="00755079" w:rsidP="004B21AF">
            <w:pPr>
              <w:spacing w:after="0" w:line="240" w:lineRule="auto"/>
              <w:rPr>
                <w:rFonts w:cs="Calibri"/>
                <w:u w:val="single"/>
              </w:rPr>
            </w:pPr>
          </w:p>
        </w:tc>
        <w:tc>
          <w:tcPr>
            <w:tcW w:w="1701" w:type="dxa"/>
          </w:tcPr>
          <w:p w:rsidR="00E64BA2" w:rsidRPr="00D83979" w:rsidRDefault="00E64BA2" w:rsidP="00E64BA2">
            <w:pPr>
              <w:spacing w:after="0" w:line="240" w:lineRule="auto"/>
              <w:rPr>
                <w:rFonts w:cs="Calibri"/>
                <w:color w:val="000000"/>
              </w:rPr>
            </w:pPr>
            <w:r w:rsidRPr="00D83979">
              <w:rPr>
                <w:rFonts w:cs="Calibri"/>
                <w:color w:val="000000"/>
              </w:rPr>
              <w:lastRenderedPageBreak/>
              <w:t xml:space="preserve">Emplea herramientas tecnológicas e </w:t>
            </w:r>
            <w:r w:rsidRPr="00D83979">
              <w:rPr>
                <w:rFonts w:cs="Calibri"/>
                <w:color w:val="000000"/>
              </w:rPr>
              <w:lastRenderedPageBreak/>
              <w:t xml:space="preserve">informáticas </w:t>
            </w:r>
            <w:r w:rsidRPr="00D83979">
              <w:rPr>
                <w:rFonts w:cs="Calibri"/>
              </w:rPr>
              <w:t>en la solución de problemas al contexto social y laboral</w:t>
            </w:r>
            <w:r w:rsidRPr="00D83979">
              <w:rPr>
                <w:rFonts w:cs="Calibri"/>
                <w:color w:val="000000"/>
              </w:rPr>
              <w:t>.</w:t>
            </w:r>
          </w:p>
          <w:p w:rsidR="00755079" w:rsidRPr="00F54E7A" w:rsidRDefault="00755079" w:rsidP="004B21AF">
            <w:pPr>
              <w:spacing w:after="0" w:line="240" w:lineRule="auto"/>
              <w:rPr>
                <w:rFonts w:cs="Calibri"/>
                <w:u w:val="single"/>
              </w:rPr>
            </w:pPr>
          </w:p>
        </w:tc>
        <w:tc>
          <w:tcPr>
            <w:tcW w:w="1231" w:type="dxa"/>
          </w:tcPr>
          <w:p w:rsidR="00E64BA2" w:rsidRPr="00D83979" w:rsidRDefault="00E64BA2" w:rsidP="00E64BA2">
            <w:pPr>
              <w:spacing w:after="0" w:line="240" w:lineRule="auto"/>
              <w:ind w:left="-16"/>
              <w:rPr>
                <w:rFonts w:cs="Calibri"/>
              </w:rPr>
            </w:pPr>
            <w:r w:rsidRPr="00D83979">
              <w:rPr>
                <w:rFonts w:cs="Calibri"/>
              </w:rPr>
              <w:lastRenderedPageBreak/>
              <w:t xml:space="preserve">Estructura la información de los referentes </w:t>
            </w:r>
            <w:r w:rsidRPr="00D83979">
              <w:rPr>
                <w:rFonts w:cs="Calibri"/>
              </w:rPr>
              <w:lastRenderedPageBreak/>
              <w:t xml:space="preserve">teóricos y técnicos, para un desarrollo más eficiente de los contenidos </w:t>
            </w:r>
          </w:p>
          <w:p w:rsidR="00755079" w:rsidRPr="00F54E7A" w:rsidRDefault="00755079" w:rsidP="004B21AF">
            <w:pPr>
              <w:spacing w:after="0" w:line="240" w:lineRule="auto"/>
              <w:rPr>
                <w:rFonts w:cs="Calibri"/>
                <w:u w:val="single"/>
              </w:rPr>
            </w:pPr>
          </w:p>
        </w:tc>
        <w:tc>
          <w:tcPr>
            <w:tcW w:w="1232" w:type="dxa"/>
          </w:tcPr>
          <w:p w:rsidR="00E64BA2" w:rsidRPr="00D83979" w:rsidRDefault="00E64BA2" w:rsidP="00E64BA2">
            <w:pPr>
              <w:spacing w:after="0" w:line="240" w:lineRule="auto"/>
              <w:jc w:val="both"/>
              <w:rPr>
                <w:rFonts w:cs="Calibri"/>
                <w:color w:val="000000"/>
              </w:rPr>
            </w:pPr>
            <w:r w:rsidRPr="00D83979">
              <w:rPr>
                <w:rFonts w:cs="Calibri"/>
                <w:color w:val="000000"/>
              </w:rPr>
              <w:lastRenderedPageBreak/>
              <w:t xml:space="preserve">Estructura los pasos de la investigación </w:t>
            </w:r>
            <w:r w:rsidRPr="00D83979">
              <w:rPr>
                <w:rFonts w:cs="Calibri"/>
                <w:color w:val="000000"/>
              </w:rPr>
              <w:lastRenderedPageBreak/>
              <w:t xml:space="preserve">científica </w:t>
            </w:r>
            <w:r w:rsidRPr="00D83979">
              <w:rPr>
                <w:rFonts w:cs="Calibri"/>
              </w:rPr>
              <w:t>en la solución de problemas al contexto social y laboral</w:t>
            </w:r>
            <w:r w:rsidRPr="00D83979">
              <w:rPr>
                <w:rFonts w:cs="Calibri"/>
                <w:color w:val="000000"/>
              </w:rPr>
              <w:t xml:space="preserve">.  </w:t>
            </w:r>
          </w:p>
          <w:p w:rsidR="00755079" w:rsidRPr="00F54E7A" w:rsidRDefault="00755079" w:rsidP="004B21AF">
            <w:pPr>
              <w:spacing w:after="0" w:line="240" w:lineRule="auto"/>
              <w:rPr>
                <w:rFonts w:cs="Calibri"/>
                <w:u w:val="single"/>
              </w:rPr>
            </w:pPr>
          </w:p>
        </w:tc>
        <w:tc>
          <w:tcPr>
            <w:tcW w:w="1897" w:type="dxa"/>
          </w:tcPr>
          <w:p w:rsidR="00E64BA2" w:rsidRPr="00D83979" w:rsidRDefault="00E64BA2" w:rsidP="00E64BA2">
            <w:pPr>
              <w:pStyle w:val="NormalWeb"/>
              <w:spacing w:before="0" w:beforeAutospacing="0" w:after="0" w:afterAutospacing="0"/>
              <w:rPr>
                <w:rFonts w:ascii="Calibri" w:hAnsi="Calibri" w:cs="Calibri"/>
                <w:color w:val="000000"/>
                <w:sz w:val="22"/>
                <w:szCs w:val="22"/>
              </w:rPr>
            </w:pPr>
            <w:r w:rsidRPr="00D83979">
              <w:rPr>
                <w:rFonts w:ascii="Calibri" w:hAnsi="Calibri" w:cs="Calibri"/>
                <w:color w:val="000000"/>
                <w:sz w:val="22"/>
                <w:szCs w:val="22"/>
              </w:rPr>
              <w:lastRenderedPageBreak/>
              <w:t xml:space="preserve">Ejemplifica formulación de problemas </w:t>
            </w:r>
            <w:r w:rsidRPr="00D83979">
              <w:rPr>
                <w:rFonts w:ascii="Calibri" w:hAnsi="Calibri" w:cs="Calibri"/>
                <w:sz w:val="22"/>
                <w:szCs w:val="22"/>
              </w:rPr>
              <w:t xml:space="preserve">de la </w:t>
            </w:r>
            <w:r w:rsidRPr="00D83979">
              <w:rPr>
                <w:rFonts w:ascii="Calibri" w:hAnsi="Calibri" w:cs="Calibri"/>
                <w:sz w:val="22"/>
                <w:szCs w:val="22"/>
              </w:rPr>
              <w:lastRenderedPageBreak/>
              <w:t>vida cotidiana relacionadas a la tecnología.</w:t>
            </w:r>
          </w:p>
          <w:p w:rsidR="00755079" w:rsidRPr="00F54E7A" w:rsidRDefault="00755079" w:rsidP="004B21AF">
            <w:pPr>
              <w:spacing w:after="0" w:line="240" w:lineRule="auto"/>
              <w:rPr>
                <w:rFonts w:cs="Calibri"/>
                <w:u w:val="single"/>
              </w:rPr>
            </w:pPr>
          </w:p>
        </w:tc>
      </w:tr>
      <w:tr w:rsidR="00755079" w:rsidRPr="00F85AE4">
        <w:tc>
          <w:tcPr>
            <w:tcW w:w="1147" w:type="dxa"/>
            <w:shd w:val="clear" w:color="auto" w:fill="B8CCE4"/>
          </w:tcPr>
          <w:p w:rsidR="00755079" w:rsidRDefault="00755079" w:rsidP="00755079">
            <w:pPr>
              <w:spacing w:after="0" w:line="240" w:lineRule="auto"/>
              <w:jc w:val="center"/>
              <w:rPr>
                <w:rFonts w:cs="Calibri"/>
                <w:b/>
              </w:rPr>
            </w:pPr>
            <w:r w:rsidRPr="001E45A4">
              <w:rPr>
                <w:rFonts w:cs="Calibri"/>
                <w:b/>
              </w:rPr>
              <w:lastRenderedPageBreak/>
              <w:t>NIVEL 4</w:t>
            </w:r>
          </w:p>
          <w:p w:rsidR="00755079" w:rsidRPr="001E45A4" w:rsidRDefault="00755079" w:rsidP="00F85AE4">
            <w:pPr>
              <w:spacing w:after="0" w:line="240" w:lineRule="auto"/>
              <w:jc w:val="center"/>
              <w:rPr>
                <w:rFonts w:cs="Calibri"/>
                <w:b/>
              </w:rPr>
            </w:pPr>
          </w:p>
        </w:tc>
        <w:tc>
          <w:tcPr>
            <w:tcW w:w="1655" w:type="dxa"/>
          </w:tcPr>
          <w:p w:rsidR="00E64BA2" w:rsidRPr="00D83979" w:rsidRDefault="00E64BA2" w:rsidP="00E64BA2">
            <w:pPr>
              <w:spacing w:after="0" w:line="240" w:lineRule="auto"/>
              <w:rPr>
                <w:rFonts w:cs="Calibri"/>
              </w:rPr>
            </w:pPr>
            <w:r w:rsidRPr="00D83979">
              <w:rPr>
                <w:rFonts w:cs="Calibri"/>
              </w:rPr>
              <w:t>Diferencia las tareas dentro de un  trabajo  en equipo para el uso eficiente programas y tecnologías de información y comunicación resolviendo problemas de la vida cotidiana.</w:t>
            </w:r>
          </w:p>
          <w:p w:rsidR="00755079" w:rsidRDefault="00755079" w:rsidP="004B21AF">
            <w:pPr>
              <w:pStyle w:val="Default"/>
              <w:rPr>
                <w:rFonts w:ascii="Calibri" w:hAnsi="Calibri" w:cs="Calibri"/>
                <w:sz w:val="22"/>
                <w:szCs w:val="22"/>
              </w:rPr>
            </w:pPr>
          </w:p>
          <w:p w:rsidR="00755079" w:rsidRDefault="00755079" w:rsidP="004B21AF">
            <w:pPr>
              <w:pStyle w:val="Default"/>
              <w:rPr>
                <w:rFonts w:ascii="Calibri" w:hAnsi="Calibri" w:cs="Calibri"/>
                <w:sz w:val="22"/>
                <w:szCs w:val="22"/>
              </w:rPr>
            </w:pPr>
          </w:p>
          <w:p w:rsidR="00755079" w:rsidRDefault="00755079" w:rsidP="004B21AF">
            <w:pPr>
              <w:pStyle w:val="Default"/>
              <w:rPr>
                <w:rFonts w:ascii="Calibri" w:hAnsi="Calibri" w:cs="Calibri"/>
                <w:sz w:val="22"/>
                <w:szCs w:val="22"/>
              </w:rPr>
            </w:pPr>
          </w:p>
          <w:p w:rsidR="00755079" w:rsidRDefault="00755079" w:rsidP="004B21AF">
            <w:pPr>
              <w:pStyle w:val="Default"/>
              <w:rPr>
                <w:rFonts w:ascii="Calibri" w:hAnsi="Calibri" w:cs="Calibri"/>
                <w:sz w:val="22"/>
                <w:szCs w:val="22"/>
              </w:rPr>
            </w:pPr>
          </w:p>
          <w:p w:rsidR="00755079" w:rsidRPr="00F54E7A" w:rsidRDefault="00755079" w:rsidP="004B21AF">
            <w:pPr>
              <w:pStyle w:val="Default"/>
              <w:rPr>
                <w:rFonts w:ascii="Calibri" w:hAnsi="Calibri" w:cs="Calibri"/>
                <w:sz w:val="22"/>
                <w:szCs w:val="22"/>
              </w:rPr>
            </w:pPr>
          </w:p>
        </w:tc>
        <w:tc>
          <w:tcPr>
            <w:tcW w:w="1559" w:type="dxa"/>
          </w:tcPr>
          <w:p w:rsidR="00E64BA2" w:rsidRPr="00D83979" w:rsidRDefault="00E64BA2" w:rsidP="00E64BA2">
            <w:pPr>
              <w:spacing w:after="0" w:line="240" w:lineRule="auto"/>
              <w:rPr>
                <w:rFonts w:cs="Calibri"/>
                <w:color w:val="000000"/>
              </w:rPr>
            </w:pPr>
            <w:r w:rsidRPr="00D83979">
              <w:rPr>
                <w:rFonts w:cs="Calibri"/>
                <w:color w:val="000000"/>
              </w:rPr>
              <w:t>Diferencia los pasos del desarrollo del pensamiento lógico</w:t>
            </w:r>
            <w:r w:rsidRPr="00D83979">
              <w:rPr>
                <w:rFonts w:cs="Calibri"/>
              </w:rPr>
              <w:t xml:space="preserve"> para el uso eficiente programas y tecnologías de información y comunicación resolviendo problemas de la vida cotidiana.</w:t>
            </w:r>
          </w:p>
          <w:p w:rsidR="00755079" w:rsidRPr="00F54E7A" w:rsidRDefault="00755079" w:rsidP="004B21AF">
            <w:pPr>
              <w:spacing w:after="0" w:line="240" w:lineRule="auto"/>
              <w:rPr>
                <w:rFonts w:cs="Calibri"/>
                <w:u w:val="single"/>
              </w:rPr>
            </w:pPr>
          </w:p>
        </w:tc>
        <w:tc>
          <w:tcPr>
            <w:tcW w:w="1701" w:type="dxa"/>
          </w:tcPr>
          <w:p w:rsidR="00E64BA2" w:rsidRPr="00D83979" w:rsidRDefault="00E64BA2" w:rsidP="00E64BA2">
            <w:pPr>
              <w:spacing w:after="0" w:line="240" w:lineRule="auto"/>
              <w:rPr>
                <w:rFonts w:cs="Calibri"/>
                <w:color w:val="000000"/>
              </w:rPr>
            </w:pPr>
            <w:r w:rsidRPr="00D83979">
              <w:rPr>
                <w:rFonts w:cs="Calibri"/>
                <w:color w:val="000000"/>
              </w:rPr>
              <w:t>Experimenta con herramientas tecnológicas e informáticas</w:t>
            </w:r>
            <w:r w:rsidRPr="00D83979">
              <w:rPr>
                <w:rFonts w:cs="Calibri"/>
              </w:rPr>
              <w:t xml:space="preserve"> en la solución de problemas al contexto social y laboral</w:t>
            </w:r>
            <w:r w:rsidRPr="00D83979">
              <w:rPr>
                <w:rFonts w:cs="Calibri"/>
                <w:color w:val="000000"/>
              </w:rPr>
              <w:t>.</w:t>
            </w:r>
          </w:p>
          <w:p w:rsidR="00755079" w:rsidRPr="00F54E7A" w:rsidRDefault="00755079" w:rsidP="004B21AF">
            <w:pPr>
              <w:spacing w:after="0" w:line="240" w:lineRule="auto"/>
              <w:rPr>
                <w:rFonts w:cs="Calibri"/>
                <w:u w:val="single"/>
              </w:rPr>
            </w:pPr>
          </w:p>
        </w:tc>
        <w:tc>
          <w:tcPr>
            <w:tcW w:w="1231" w:type="dxa"/>
          </w:tcPr>
          <w:p w:rsidR="00E64BA2" w:rsidRPr="00D83979" w:rsidRDefault="00E64BA2" w:rsidP="00E64BA2">
            <w:pPr>
              <w:spacing w:after="0" w:line="240" w:lineRule="auto"/>
              <w:ind w:left="-16"/>
              <w:rPr>
                <w:rFonts w:cs="Calibri"/>
                <w:b/>
              </w:rPr>
            </w:pPr>
            <w:r w:rsidRPr="00D83979">
              <w:rPr>
                <w:rFonts w:cs="Calibri"/>
              </w:rPr>
              <w:t>Examina de manera adecuada los contenidos teóricos y técnicos de acuerdo al orden de importancia en su proceso de aprendizaje</w:t>
            </w:r>
          </w:p>
          <w:p w:rsidR="00755079" w:rsidRPr="00F54E7A" w:rsidRDefault="00755079" w:rsidP="004B21AF">
            <w:pPr>
              <w:spacing w:after="0" w:line="240" w:lineRule="auto"/>
              <w:rPr>
                <w:rFonts w:cs="Calibri"/>
                <w:u w:val="single"/>
              </w:rPr>
            </w:pPr>
          </w:p>
        </w:tc>
        <w:tc>
          <w:tcPr>
            <w:tcW w:w="1232" w:type="dxa"/>
          </w:tcPr>
          <w:p w:rsidR="00E64BA2" w:rsidRPr="00D83979" w:rsidRDefault="00E64BA2" w:rsidP="00E64BA2">
            <w:pPr>
              <w:spacing w:after="0" w:line="240" w:lineRule="auto"/>
              <w:jc w:val="both"/>
              <w:rPr>
                <w:rFonts w:cs="Calibri"/>
                <w:color w:val="000000"/>
              </w:rPr>
            </w:pPr>
            <w:r w:rsidRPr="00D83979">
              <w:rPr>
                <w:rFonts w:cs="Calibri"/>
                <w:color w:val="000000"/>
              </w:rPr>
              <w:t xml:space="preserve">Enuncia las etapas de una investigación científica </w:t>
            </w:r>
            <w:r w:rsidRPr="00D83979">
              <w:rPr>
                <w:rFonts w:cs="Calibri"/>
              </w:rPr>
              <w:t>en la solución de problemas al contexto social y laboral</w:t>
            </w:r>
            <w:r w:rsidRPr="00D83979">
              <w:rPr>
                <w:rFonts w:cs="Calibri"/>
                <w:color w:val="000000"/>
              </w:rPr>
              <w:t>.</w:t>
            </w:r>
          </w:p>
          <w:p w:rsidR="00755079" w:rsidRPr="00F54E7A" w:rsidRDefault="00755079" w:rsidP="004B21AF">
            <w:pPr>
              <w:spacing w:after="0" w:line="240" w:lineRule="auto"/>
              <w:rPr>
                <w:rFonts w:cs="Calibri"/>
                <w:u w:val="single"/>
              </w:rPr>
            </w:pPr>
          </w:p>
        </w:tc>
        <w:tc>
          <w:tcPr>
            <w:tcW w:w="1897" w:type="dxa"/>
          </w:tcPr>
          <w:p w:rsidR="00E64BA2" w:rsidRPr="00D83979" w:rsidRDefault="00E64BA2" w:rsidP="00E64BA2">
            <w:pPr>
              <w:pStyle w:val="NormalWeb"/>
              <w:spacing w:before="0" w:beforeAutospacing="0" w:after="0" w:afterAutospacing="0"/>
              <w:rPr>
                <w:rFonts w:ascii="Calibri" w:hAnsi="Calibri" w:cs="Calibri"/>
                <w:color w:val="000000"/>
                <w:sz w:val="22"/>
                <w:szCs w:val="22"/>
              </w:rPr>
            </w:pPr>
            <w:r w:rsidRPr="00D83979">
              <w:rPr>
                <w:rFonts w:ascii="Calibri" w:hAnsi="Calibri" w:cs="Calibri"/>
                <w:color w:val="000000"/>
                <w:sz w:val="22"/>
                <w:szCs w:val="22"/>
              </w:rPr>
              <w:t xml:space="preserve">Desglosa los pasos para la formulación de problemas </w:t>
            </w:r>
            <w:r w:rsidRPr="00D83979">
              <w:rPr>
                <w:rFonts w:ascii="Calibri" w:hAnsi="Calibri" w:cs="Calibri"/>
                <w:sz w:val="22"/>
                <w:szCs w:val="22"/>
              </w:rPr>
              <w:t>de la vida cotidiana relacionadas a la tecnología.</w:t>
            </w:r>
          </w:p>
          <w:p w:rsidR="00755079" w:rsidRPr="00F54E7A" w:rsidRDefault="00755079" w:rsidP="004B21AF">
            <w:pPr>
              <w:spacing w:after="0" w:line="240" w:lineRule="auto"/>
              <w:rPr>
                <w:rFonts w:cs="Calibri"/>
                <w:u w:val="single"/>
              </w:rPr>
            </w:pPr>
          </w:p>
        </w:tc>
      </w:tr>
      <w:tr w:rsidR="00755079" w:rsidRPr="00F85AE4">
        <w:tc>
          <w:tcPr>
            <w:tcW w:w="1147" w:type="dxa"/>
            <w:shd w:val="clear" w:color="auto" w:fill="B8CCE4"/>
          </w:tcPr>
          <w:p w:rsidR="00755079" w:rsidRDefault="00755079" w:rsidP="00755079">
            <w:pPr>
              <w:spacing w:after="0" w:line="240" w:lineRule="auto"/>
              <w:jc w:val="center"/>
              <w:rPr>
                <w:rFonts w:cs="Calibri"/>
                <w:b/>
              </w:rPr>
            </w:pPr>
            <w:r w:rsidRPr="001E45A4">
              <w:rPr>
                <w:rFonts w:cs="Calibri"/>
                <w:b/>
              </w:rPr>
              <w:t>NIVEL 5</w:t>
            </w:r>
          </w:p>
          <w:p w:rsidR="00755079" w:rsidRPr="001E45A4" w:rsidRDefault="00755079" w:rsidP="00F85AE4">
            <w:pPr>
              <w:spacing w:after="0" w:line="240" w:lineRule="auto"/>
              <w:jc w:val="center"/>
              <w:rPr>
                <w:rFonts w:cs="Calibri"/>
                <w:b/>
              </w:rPr>
            </w:pPr>
          </w:p>
        </w:tc>
        <w:tc>
          <w:tcPr>
            <w:tcW w:w="1655" w:type="dxa"/>
          </w:tcPr>
          <w:p w:rsidR="00E64BA2" w:rsidRPr="00D83979" w:rsidRDefault="00E64BA2" w:rsidP="00E64BA2">
            <w:pPr>
              <w:spacing w:after="0" w:line="240" w:lineRule="auto"/>
              <w:rPr>
                <w:rFonts w:cs="Calibri"/>
              </w:rPr>
            </w:pPr>
            <w:r w:rsidRPr="00D83979">
              <w:rPr>
                <w:rFonts w:cs="Calibri"/>
              </w:rPr>
              <w:t xml:space="preserve">Dirige las funciones dentro de un trabajo en equipo para el uso eficiente </w:t>
            </w:r>
            <w:r w:rsidRPr="00D83979">
              <w:rPr>
                <w:rFonts w:cs="Calibri"/>
              </w:rPr>
              <w:lastRenderedPageBreak/>
              <w:t>programas y tecnologías de información y comunicación resolviendo problemas de la vida cotidiana.</w:t>
            </w:r>
          </w:p>
          <w:p w:rsidR="00755079" w:rsidRDefault="00755079" w:rsidP="004B21AF">
            <w:pPr>
              <w:pStyle w:val="Default"/>
              <w:rPr>
                <w:rFonts w:ascii="Calibri" w:hAnsi="Calibri" w:cs="Calibri"/>
                <w:sz w:val="22"/>
                <w:szCs w:val="22"/>
              </w:rPr>
            </w:pPr>
          </w:p>
          <w:p w:rsidR="00755079" w:rsidRDefault="00755079" w:rsidP="004B21AF">
            <w:pPr>
              <w:pStyle w:val="Default"/>
              <w:rPr>
                <w:rFonts w:ascii="Calibri" w:hAnsi="Calibri" w:cs="Calibri"/>
                <w:sz w:val="22"/>
                <w:szCs w:val="22"/>
              </w:rPr>
            </w:pPr>
          </w:p>
          <w:p w:rsidR="00755079" w:rsidRDefault="00755079" w:rsidP="004B21AF">
            <w:pPr>
              <w:pStyle w:val="Default"/>
              <w:rPr>
                <w:rFonts w:ascii="Calibri" w:hAnsi="Calibri" w:cs="Calibri"/>
                <w:sz w:val="22"/>
                <w:szCs w:val="22"/>
              </w:rPr>
            </w:pPr>
          </w:p>
          <w:p w:rsidR="00755079" w:rsidRDefault="00755079" w:rsidP="004B21AF">
            <w:pPr>
              <w:pStyle w:val="Default"/>
              <w:rPr>
                <w:rFonts w:ascii="Calibri" w:hAnsi="Calibri" w:cs="Calibri"/>
                <w:sz w:val="22"/>
                <w:szCs w:val="22"/>
              </w:rPr>
            </w:pPr>
          </w:p>
          <w:p w:rsidR="00755079" w:rsidRPr="00F54E7A" w:rsidRDefault="00755079" w:rsidP="004B21AF">
            <w:pPr>
              <w:pStyle w:val="Default"/>
              <w:rPr>
                <w:rFonts w:ascii="Calibri" w:hAnsi="Calibri" w:cs="Calibri"/>
                <w:sz w:val="22"/>
                <w:szCs w:val="22"/>
              </w:rPr>
            </w:pPr>
          </w:p>
        </w:tc>
        <w:tc>
          <w:tcPr>
            <w:tcW w:w="1559" w:type="dxa"/>
          </w:tcPr>
          <w:p w:rsidR="00E64BA2" w:rsidRPr="00D83979" w:rsidRDefault="00E64BA2" w:rsidP="00E64BA2">
            <w:pPr>
              <w:spacing w:after="0" w:line="240" w:lineRule="auto"/>
              <w:rPr>
                <w:rFonts w:cs="Calibri"/>
                <w:color w:val="000000"/>
              </w:rPr>
            </w:pPr>
            <w:r w:rsidRPr="00D83979">
              <w:rPr>
                <w:rFonts w:cs="Calibri"/>
                <w:color w:val="000000"/>
              </w:rPr>
              <w:lastRenderedPageBreak/>
              <w:t xml:space="preserve">Estructura los pasos del desarrollo lógico </w:t>
            </w:r>
            <w:r w:rsidRPr="00D83979">
              <w:rPr>
                <w:rFonts w:cs="Calibri"/>
              </w:rPr>
              <w:t xml:space="preserve">para el uso eficiente programas y </w:t>
            </w:r>
            <w:r w:rsidRPr="00D83979">
              <w:rPr>
                <w:rFonts w:cs="Calibri"/>
              </w:rPr>
              <w:lastRenderedPageBreak/>
              <w:t>tecnologías de información y comunicación resolviendo problemas de la vida cotidiana.</w:t>
            </w:r>
          </w:p>
          <w:p w:rsidR="00755079" w:rsidRPr="00F54E7A" w:rsidRDefault="00755079" w:rsidP="004B21AF">
            <w:pPr>
              <w:spacing w:after="0" w:line="240" w:lineRule="auto"/>
              <w:rPr>
                <w:rFonts w:cs="Calibri"/>
                <w:u w:val="single"/>
              </w:rPr>
            </w:pPr>
          </w:p>
        </w:tc>
        <w:tc>
          <w:tcPr>
            <w:tcW w:w="1701" w:type="dxa"/>
          </w:tcPr>
          <w:p w:rsidR="00E64BA2" w:rsidRPr="00D83979" w:rsidRDefault="00E64BA2" w:rsidP="00E64BA2">
            <w:pPr>
              <w:spacing w:after="0" w:line="240" w:lineRule="auto"/>
              <w:rPr>
                <w:rFonts w:cs="Calibri"/>
                <w:color w:val="000000"/>
              </w:rPr>
            </w:pPr>
            <w:r w:rsidRPr="00D83979">
              <w:rPr>
                <w:rFonts w:cs="Calibri"/>
                <w:color w:val="000000"/>
              </w:rPr>
              <w:lastRenderedPageBreak/>
              <w:t>Clasifica herramientas tecnológicas e informáticas</w:t>
            </w:r>
            <w:r w:rsidRPr="00D83979">
              <w:rPr>
                <w:rFonts w:cs="Calibri"/>
              </w:rPr>
              <w:t xml:space="preserve"> en la solución de problemas al </w:t>
            </w:r>
            <w:r w:rsidRPr="00D83979">
              <w:rPr>
                <w:rFonts w:cs="Calibri"/>
              </w:rPr>
              <w:lastRenderedPageBreak/>
              <w:t>contexto social y laboral</w:t>
            </w:r>
            <w:r w:rsidRPr="00D83979">
              <w:rPr>
                <w:rFonts w:cs="Calibri"/>
                <w:color w:val="000000"/>
              </w:rPr>
              <w:t>.</w:t>
            </w:r>
          </w:p>
          <w:p w:rsidR="00755079" w:rsidRPr="00F54E7A" w:rsidRDefault="00755079" w:rsidP="004B21AF">
            <w:pPr>
              <w:spacing w:after="0" w:line="240" w:lineRule="auto"/>
              <w:rPr>
                <w:rFonts w:cs="Calibri"/>
                <w:u w:val="single"/>
              </w:rPr>
            </w:pPr>
          </w:p>
        </w:tc>
        <w:tc>
          <w:tcPr>
            <w:tcW w:w="1231" w:type="dxa"/>
          </w:tcPr>
          <w:p w:rsidR="00755079" w:rsidRPr="00F54E7A" w:rsidRDefault="00E64BA2" w:rsidP="004B21AF">
            <w:pPr>
              <w:spacing w:after="0" w:line="240" w:lineRule="auto"/>
              <w:rPr>
                <w:rFonts w:cs="Calibri"/>
                <w:u w:val="single"/>
              </w:rPr>
            </w:pPr>
            <w:r w:rsidRPr="00D83979">
              <w:rPr>
                <w:rFonts w:cs="Calibri"/>
              </w:rPr>
              <w:lastRenderedPageBreak/>
              <w:t>Compila la información con el fin de mejorar su nivel de aprendizaje</w:t>
            </w:r>
          </w:p>
        </w:tc>
        <w:tc>
          <w:tcPr>
            <w:tcW w:w="1232" w:type="dxa"/>
          </w:tcPr>
          <w:p w:rsidR="00E64BA2" w:rsidRPr="00D83979" w:rsidRDefault="00E64BA2" w:rsidP="00E64BA2">
            <w:pPr>
              <w:spacing w:after="0" w:line="240" w:lineRule="auto"/>
              <w:jc w:val="both"/>
              <w:rPr>
                <w:rFonts w:cs="Calibri"/>
                <w:color w:val="000000"/>
              </w:rPr>
            </w:pPr>
            <w:r w:rsidRPr="00D83979">
              <w:rPr>
                <w:rFonts w:cs="Calibri"/>
                <w:color w:val="000000"/>
              </w:rPr>
              <w:t xml:space="preserve">Generan procesos de investigación científica </w:t>
            </w:r>
            <w:r w:rsidRPr="00D83979">
              <w:rPr>
                <w:rFonts w:cs="Calibri"/>
              </w:rPr>
              <w:t xml:space="preserve">en la solución de problemas al </w:t>
            </w:r>
            <w:r w:rsidRPr="00D83979">
              <w:rPr>
                <w:rFonts w:cs="Calibri"/>
              </w:rPr>
              <w:lastRenderedPageBreak/>
              <w:t>contexto social y laboral</w:t>
            </w:r>
            <w:r w:rsidRPr="00D83979">
              <w:rPr>
                <w:rFonts w:cs="Calibri"/>
                <w:color w:val="000000"/>
              </w:rPr>
              <w:t>.</w:t>
            </w:r>
          </w:p>
          <w:p w:rsidR="00755079" w:rsidRPr="00F54E7A" w:rsidRDefault="00755079" w:rsidP="004B21AF">
            <w:pPr>
              <w:spacing w:after="0" w:line="240" w:lineRule="auto"/>
              <w:rPr>
                <w:rFonts w:cs="Calibri"/>
                <w:u w:val="single"/>
              </w:rPr>
            </w:pPr>
          </w:p>
        </w:tc>
        <w:tc>
          <w:tcPr>
            <w:tcW w:w="1897" w:type="dxa"/>
          </w:tcPr>
          <w:p w:rsidR="00E64BA2" w:rsidRPr="00D83979" w:rsidRDefault="00E64BA2" w:rsidP="00E64BA2">
            <w:pPr>
              <w:pStyle w:val="NormalWeb"/>
              <w:spacing w:before="0" w:beforeAutospacing="0" w:after="0" w:afterAutospacing="0"/>
              <w:rPr>
                <w:rFonts w:ascii="Calibri" w:hAnsi="Calibri" w:cs="Calibri"/>
                <w:color w:val="000000"/>
                <w:sz w:val="22"/>
                <w:szCs w:val="22"/>
              </w:rPr>
            </w:pPr>
            <w:r w:rsidRPr="00D83979">
              <w:rPr>
                <w:rFonts w:ascii="Calibri" w:hAnsi="Calibri" w:cs="Calibri"/>
                <w:color w:val="000000"/>
                <w:sz w:val="22"/>
                <w:szCs w:val="22"/>
              </w:rPr>
              <w:lastRenderedPageBreak/>
              <w:t xml:space="preserve">Diseña solución  a problemas para </w:t>
            </w:r>
            <w:r w:rsidRPr="00D83979">
              <w:rPr>
                <w:rFonts w:ascii="Calibri" w:hAnsi="Calibri" w:cs="Calibri"/>
                <w:sz w:val="22"/>
                <w:szCs w:val="22"/>
              </w:rPr>
              <w:t xml:space="preserve"> la vida cotidiana relacionadas a la tecnología.</w:t>
            </w:r>
          </w:p>
          <w:p w:rsidR="00755079" w:rsidRPr="00F54E7A" w:rsidRDefault="00755079" w:rsidP="004B21AF">
            <w:pPr>
              <w:spacing w:after="0" w:line="240" w:lineRule="auto"/>
              <w:rPr>
                <w:rFonts w:cs="Calibri"/>
                <w:u w:val="single"/>
              </w:rPr>
            </w:pPr>
          </w:p>
        </w:tc>
      </w:tr>
      <w:tr w:rsidR="00755079" w:rsidRPr="00F85AE4">
        <w:tc>
          <w:tcPr>
            <w:tcW w:w="1147" w:type="dxa"/>
            <w:shd w:val="clear" w:color="auto" w:fill="B8CCE4"/>
          </w:tcPr>
          <w:p w:rsidR="00755079" w:rsidRDefault="00755079" w:rsidP="00755079">
            <w:pPr>
              <w:spacing w:after="0" w:line="240" w:lineRule="auto"/>
              <w:jc w:val="center"/>
              <w:rPr>
                <w:rFonts w:cs="Calibri"/>
                <w:b/>
              </w:rPr>
            </w:pPr>
            <w:r w:rsidRPr="001E45A4">
              <w:rPr>
                <w:rFonts w:cs="Calibri"/>
                <w:b/>
              </w:rPr>
              <w:lastRenderedPageBreak/>
              <w:t>NIVEL 6</w:t>
            </w:r>
          </w:p>
          <w:p w:rsidR="00755079" w:rsidRPr="001E45A4" w:rsidRDefault="00755079" w:rsidP="00F85AE4">
            <w:pPr>
              <w:spacing w:after="0" w:line="240" w:lineRule="auto"/>
              <w:jc w:val="center"/>
              <w:rPr>
                <w:rFonts w:cs="Calibri"/>
                <w:b/>
              </w:rPr>
            </w:pPr>
          </w:p>
        </w:tc>
        <w:tc>
          <w:tcPr>
            <w:tcW w:w="1655" w:type="dxa"/>
          </w:tcPr>
          <w:p w:rsidR="00E64BA2" w:rsidRPr="00E64BA2" w:rsidRDefault="00E64BA2" w:rsidP="00E64BA2">
            <w:pPr>
              <w:spacing w:after="0" w:line="240" w:lineRule="auto"/>
              <w:rPr>
                <w:rFonts w:cs="Calibri"/>
              </w:rPr>
            </w:pPr>
            <w:r w:rsidRPr="00E64BA2">
              <w:rPr>
                <w:rFonts w:cs="Calibri"/>
              </w:rPr>
              <w:t xml:space="preserve">Valora las funciones de los miembros de un trabajo en </w:t>
            </w:r>
          </w:p>
          <w:p w:rsidR="00755079" w:rsidRPr="00E64BA2" w:rsidRDefault="00E64BA2" w:rsidP="00E64BA2">
            <w:pPr>
              <w:pStyle w:val="Default"/>
              <w:rPr>
                <w:rFonts w:ascii="Calibri" w:hAnsi="Calibri" w:cs="Calibri"/>
                <w:sz w:val="22"/>
                <w:szCs w:val="22"/>
              </w:rPr>
            </w:pPr>
            <w:r w:rsidRPr="00E64BA2">
              <w:rPr>
                <w:rFonts w:ascii="Calibri" w:hAnsi="Calibri" w:cs="Calibri"/>
                <w:sz w:val="22"/>
                <w:szCs w:val="22"/>
              </w:rPr>
              <w:t>equipo para el uso eficiente programas y tecnologías de información y comunicación resolviendo problemas de la vida cotidiana</w:t>
            </w:r>
          </w:p>
          <w:p w:rsidR="00755079" w:rsidRPr="00E64BA2" w:rsidRDefault="00755079" w:rsidP="004B21AF">
            <w:pPr>
              <w:pStyle w:val="Default"/>
              <w:rPr>
                <w:rFonts w:ascii="Calibri" w:hAnsi="Calibri" w:cs="Calibri"/>
                <w:sz w:val="22"/>
                <w:szCs w:val="22"/>
              </w:rPr>
            </w:pPr>
          </w:p>
          <w:p w:rsidR="00755079" w:rsidRPr="00E64BA2" w:rsidRDefault="00755079" w:rsidP="004B21AF">
            <w:pPr>
              <w:pStyle w:val="Default"/>
              <w:rPr>
                <w:rFonts w:ascii="Calibri" w:hAnsi="Calibri" w:cs="Calibri"/>
                <w:sz w:val="22"/>
                <w:szCs w:val="22"/>
              </w:rPr>
            </w:pPr>
          </w:p>
          <w:p w:rsidR="00755079" w:rsidRPr="00E64BA2" w:rsidRDefault="00755079" w:rsidP="004B21AF">
            <w:pPr>
              <w:pStyle w:val="Default"/>
              <w:rPr>
                <w:rFonts w:ascii="Calibri" w:hAnsi="Calibri" w:cs="Calibri"/>
                <w:sz w:val="22"/>
                <w:szCs w:val="22"/>
              </w:rPr>
            </w:pPr>
          </w:p>
        </w:tc>
        <w:tc>
          <w:tcPr>
            <w:tcW w:w="1559" w:type="dxa"/>
          </w:tcPr>
          <w:p w:rsidR="00755079" w:rsidRPr="00F54E7A" w:rsidRDefault="00E64BA2" w:rsidP="004B21AF">
            <w:pPr>
              <w:spacing w:after="0" w:line="240" w:lineRule="auto"/>
              <w:rPr>
                <w:rFonts w:cs="Calibri"/>
                <w:u w:val="single"/>
              </w:rPr>
            </w:pPr>
            <w:r w:rsidRPr="00D83979">
              <w:rPr>
                <w:rFonts w:cs="Calibri"/>
                <w:color w:val="000000"/>
              </w:rPr>
              <w:t>Sustente los pasos para el desarrollo del pensamiento lógico</w:t>
            </w:r>
            <w:r w:rsidRPr="00D83979">
              <w:rPr>
                <w:rFonts w:cs="Calibri"/>
              </w:rPr>
              <w:t xml:space="preserve"> para el uso eficiente programas y tecnologías de información y comunicación resolviendo problemas de la vida cotidiana.</w:t>
            </w:r>
          </w:p>
        </w:tc>
        <w:tc>
          <w:tcPr>
            <w:tcW w:w="1701" w:type="dxa"/>
          </w:tcPr>
          <w:p w:rsidR="00755079" w:rsidRPr="00F54E7A" w:rsidRDefault="00E64BA2" w:rsidP="004B21AF">
            <w:pPr>
              <w:spacing w:after="0" w:line="240" w:lineRule="auto"/>
              <w:rPr>
                <w:rFonts w:cs="Calibri"/>
                <w:u w:val="single"/>
              </w:rPr>
            </w:pPr>
            <w:r w:rsidRPr="00D83979">
              <w:rPr>
                <w:rFonts w:cs="Calibri"/>
                <w:color w:val="000000"/>
              </w:rPr>
              <w:t>Integra herramientas tecnológicas e informáticas</w:t>
            </w:r>
            <w:r w:rsidRPr="00D83979">
              <w:rPr>
                <w:rFonts w:cs="Calibri"/>
              </w:rPr>
              <w:t xml:space="preserve"> en la solución de problemas al contexto social y laboral</w:t>
            </w:r>
            <w:r w:rsidRPr="00D83979">
              <w:rPr>
                <w:rFonts w:cs="Calibri"/>
                <w:color w:val="000000"/>
              </w:rPr>
              <w:t>.</w:t>
            </w:r>
          </w:p>
        </w:tc>
        <w:tc>
          <w:tcPr>
            <w:tcW w:w="1231" w:type="dxa"/>
          </w:tcPr>
          <w:p w:rsidR="00755079" w:rsidRPr="00F54E7A" w:rsidRDefault="00E64BA2" w:rsidP="004B21AF">
            <w:pPr>
              <w:spacing w:after="0" w:line="240" w:lineRule="auto"/>
              <w:rPr>
                <w:rFonts w:cs="Calibri"/>
                <w:u w:val="single"/>
              </w:rPr>
            </w:pPr>
            <w:r w:rsidRPr="00D83979">
              <w:rPr>
                <w:rFonts w:cs="Calibri"/>
              </w:rPr>
              <w:t>Verifica mediante la síntesis la información la fenomenología de los procesos y técnicas estudiados</w:t>
            </w:r>
          </w:p>
        </w:tc>
        <w:tc>
          <w:tcPr>
            <w:tcW w:w="1232" w:type="dxa"/>
          </w:tcPr>
          <w:p w:rsidR="00755079" w:rsidRPr="00F54E7A" w:rsidRDefault="00E64BA2" w:rsidP="004B21AF">
            <w:pPr>
              <w:spacing w:after="0" w:line="240" w:lineRule="auto"/>
              <w:rPr>
                <w:rFonts w:cs="Calibri"/>
                <w:u w:val="single"/>
              </w:rPr>
            </w:pPr>
            <w:r w:rsidRPr="00D83979">
              <w:rPr>
                <w:rFonts w:cs="Calibri"/>
                <w:color w:val="000000"/>
              </w:rPr>
              <w:t xml:space="preserve">Valoran los procesos de la investigación científica </w:t>
            </w:r>
            <w:r w:rsidRPr="00D83979">
              <w:rPr>
                <w:rFonts w:cs="Calibri"/>
              </w:rPr>
              <w:t>en la solución de problemas al contexto social y laboral</w:t>
            </w:r>
            <w:r w:rsidRPr="00D83979">
              <w:rPr>
                <w:rFonts w:cs="Calibri"/>
                <w:color w:val="000000"/>
              </w:rPr>
              <w:t>.</w:t>
            </w:r>
          </w:p>
        </w:tc>
        <w:tc>
          <w:tcPr>
            <w:tcW w:w="1897" w:type="dxa"/>
          </w:tcPr>
          <w:p w:rsidR="00755079" w:rsidRPr="00F54E7A" w:rsidRDefault="00E64BA2" w:rsidP="004B21AF">
            <w:pPr>
              <w:spacing w:after="0" w:line="240" w:lineRule="auto"/>
              <w:rPr>
                <w:rFonts w:cs="Calibri"/>
                <w:u w:val="single"/>
              </w:rPr>
            </w:pPr>
            <w:r w:rsidRPr="00D83979">
              <w:rPr>
                <w:rFonts w:cs="Calibri"/>
                <w:color w:val="000000"/>
              </w:rPr>
              <w:t xml:space="preserve">Verifica pasos para la solución de problemas de </w:t>
            </w:r>
            <w:r w:rsidRPr="00D83979">
              <w:rPr>
                <w:rFonts w:cs="Calibri"/>
              </w:rPr>
              <w:t xml:space="preserve"> la vida cotidiana relacionadas a la tecnología.</w:t>
            </w:r>
          </w:p>
        </w:tc>
      </w:tr>
    </w:tbl>
    <w:p w:rsidR="00755079" w:rsidRDefault="00755079" w:rsidP="005308CC">
      <w:pPr>
        <w:jc w:val="center"/>
        <w:rPr>
          <w:b/>
          <w:sz w:val="40"/>
          <w:szCs w:val="40"/>
        </w:rPr>
      </w:pPr>
    </w:p>
    <w:p w:rsidR="00755079" w:rsidRDefault="00755079" w:rsidP="005308CC">
      <w:pPr>
        <w:jc w:val="center"/>
        <w:rPr>
          <w:b/>
          <w:sz w:val="40"/>
          <w:szCs w:val="40"/>
        </w:rPr>
      </w:pPr>
    </w:p>
    <w:p w:rsidR="00755079" w:rsidRDefault="00755079" w:rsidP="005308CC">
      <w:pPr>
        <w:jc w:val="center"/>
        <w:rPr>
          <w:b/>
          <w:sz w:val="40"/>
          <w:szCs w:val="40"/>
        </w:rPr>
      </w:pPr>
    </w:p>
    <w:p w:rsidR="00755079" w:rsidRDefault="00755079" w:rsidP="005308CC">
      <w:pPr>
        <w:jc w:val="center"/>
        <w:rPr>
          <w:b/>
          <w:sz w:val="40"/>
          <w:szCs w:val="40"/>
        </w:rPr>
      </w:pPr>
    </w:p>
    <w:p w:rsidR="00357F79" w:rsidRDefault="005308CC" w:rsidP="005308CC">
      <w:pPr>
        <w:jc w:val="center"/>
        <w:rPr>
          <w:b/>
          <w:sz w:val="40"/>
          <w:szCs w:val="40"/>
        </w:rPr>
      </w:pPr>
      <w:r w:rsidRPr="005F2C6E">
        <w:rPr>
          <w:b/>
          <w:sz w:val="40"/>
          <w:szCs w:val="40"/>
        </w:rPr>
        <w:t>CONTENIDOS POR GRADO</w:t>
      </w:r>
      <w:r w:rsidR="00551FDE">
        <w:rPr>
          <w:b/>
          <w:sz w:val="40"/>
          <w:szCs w:val="40"/>
        </w:rPr>
        <w:t xml:space="preserve"> Y PERIODO</w:t>
      </w:r>
    </w:p>
    <w:p w:rsidR="009D3118" w:rsidRPr="007A5D56" w:rsidRDefault="009D3118" w:rsidP="009D3118">
      <w:pPr>
        <w:jc w:val="center"/>
        <w:rPr>
          <w:b/>
          <w:color w:val="FF0000"/>
          <w:sz w:val="32"/>
          <w:szCs w:val="32"/>
        </w:rPr>
      </w:pPr>
      <w:r w:rsidRPr="009D3118">
        <w:rPr>
          <w:b/>
          <w:sz w:val="32"/>
          <w:szCs w:val="32"/>
        </w:rPr>
        <w:t xml:space="preserve">GRADO </w:t>
      </w:r>
      <w:r w:rsidR="00B974B9" w:rsidRPr="00571931">
        <w:rPr>
          <w:b/>
          <w:sz w:val="32"/>
          <w:szCs w:val="32"/>
        </w:rPr>
        <w:t>OCTAVO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78"/>
        <w:gridCol w:w="2628"/>
        <w:gridCol w:w="2638"/>
        <w:gridCol w:w="2578"/>
      </w:tblGrid>
      <w:tr w:rsidR="00081D8C" w:rsidRPr="00B913D1">
        <w:tc>
          <w:tcPr>
            <w:tcW w:w="10422" w:type="dxa"/>
            <w:gridSpan w:val="4"/>
            <w:tcBorders>
              <w:bottom w:val="single" w:sz="4" w:space="0" w:color="000000"/>
            </w:tcBorders>
            <w:shd w:val="clear" w:color="auto" w:fill="548DD4"/>
            <w:vAlign w:val="center"/>
          </w:tcPr>
          <w:p w:rsidR="00081D8C" w:rsidRPr="00B913D1" w:rsidRDefault="00081D8C" w:rsidP="00081D8C">
            <w:pPr>
              <w:spacing w:after="0" w:line="240" w:lineRule="auto"/>
              <w:jc w:val="center"/>
              <w:rPr>
                <w:rFonts w:cs="Calibri"/>
                <w:b/>
              </w:rPr>
            </w:pPr>
          </w:p>
          <w:p w:rsidR="00081D8C" w:rsidRPr="00571931" w:rsidRDefault="00B974B9" w:rsidP="00081D8C">
            <w:pPr>
              <w:spacing w:after="0" w:line="240" w:lineRule="auto"/>
              <w:jc w:val="center"/>
              <w:rPr>
                <w:rFonts w:cs="Calibri"/>
                <w:b/>
                <w:sz w:val="24"/>
                <w:szCs w:val="24"/>
              </w:rPr>
            </w:pPr>
            <w:r w:rsidRPr="00571931">
              <w:rPr>
                <w:rFonts w:cs="Calibri"/>
                <w:b/>
                <w:sz w:val="24"/>
                <w:szCs w:val="24"/>
              </w:rPr>
              <w:t>GRADO 8</w:t>
            </w:r>
            <w:r w:rsidR="00081D8C" w:rsidRPr="00571931">
              <w:rPr>
                <w:rFonts w:cs="Calibri"/>
                <w:b/>
                <w:sz w:val="24"/>
                <w:szCs w:val="24"/>
              </w:rPr>
              <w:t>°  -  PERIODO  1</w:t>
            </w:r>
          </w:p>
        </w:tc>
      </w:tr>
      <w:tr w:rsidR="00B95CEF" w:rsidRPr="00B913D1">
        <w:tc>
          <w:tcPr>
            <w:tcW w:w="2578" w:type="dxa"/>
            <w:shd w:val="clear" w:color="auto" w:fill="B8CCE4"/>
          </w:tcPr>
          <w:p w:rsidR="00B95CEF" w:rsidRPr="00B913D1" w:rsidRDefault="00B95CEF" w:rsidP="004B21AF">
            <w:pPr>
              <w:spacing w:after="0" w:line="240" w:lineRule="auto"/>
              <w:jc w:val="center"/>
              <w:rPr>
                <w:rFonts w:cs="Calibri"/>
                <w:b/>
              </w:rPr>
            </w:pPr>
          </w:p>
          <w:p w:rsidR="00B95CEF" w:rsidRPr="00B913D1" w:rsidRDefault="00B95CEF" w:rsidP="004B21AF">
            <w:pPr>
              <w:spacing w:after="0" w:line="240" w:lineRule="auto"/>
              <w:jc w:val="center"/>
              <w:rPr>
                <w:rFonts w:cs="Calibri"/>
                <w:b/>
              </w:rPr>
            </w:pPr>
            <w:r>
              <w:rPr>
                <w:rFonts w:cs="Calibri"/>
                <w:b/>
              </w:rPr>
              <w:t>CONTENIDOS Y TEMAS</w:t>
            </w:r>
          </w:p>
        </w:tc>
        <w:tc>
          <w:tcPr>
            <w:tcW w:w="2628" w:type="dxa"/>
            <w:shd w:val="clear" w:color="auto" w:fill="B8CCE4"/>
          </w:tcPr>
          <w:p w:rsidR="00B95CEF" w:rsidRPr="00B913D1" w:rsidRDefault="00B95CEF" w:rsidP="00B913D1">
            <w:pPr>
              <w:spacing w:after="0" w:line="240" w:lineRule="auto"/>
              <w:jc w:val="center"/>
              <w:rPr>
                <w:rFonts w:cs="Calibri"/>
                <w:b/>
              </w:rPr>
            </w:pPr>
          </w:p>
          <w:p w:rsidR="00B95CEF" w:rsidRPr="00B913D1" w:rsidRDefault="00B95CEF" w:rsidP="00B913D1">
            <w:pPr>
              <w:spacing w:after="0" w:line="240" w:lineRule="auto"/>
              <w:jc w:val="center"/>
              <w:rPr>
                <w:rFonts w:cs="Calibri"/>
                <w:b/>
              </w:rPr>
            </w:pPr>
            <w:r w:rsidRPr="00B913D1">
              <w:rPr>
                <w:rFonts w:cs="Calibri"/>
                <w:b/>
              </w:rPr>
              <w:t>CONCEPTUAL</w:t>
            </w:r>
          </w:p>
        </w:tc>
        <w:tc>
          <w:tcPr>
            <w:tcW w:w="2638" w:type="dxa"/>
            <w:shd w:val="clear" w:color="auto" w:fill="B8CCE4"/>
          </w:tcPr>
          <w:p w:rsidR="00B95CEF" w:rsidRPr="00B913D1" w:rsidRDefault="00B95CEF" w:rsidP="00B913D1">
            <w:pPr>
              <w:spacing w:after="0" w:line="240" w:lineRule="auto"/>
              <w:jc w:val="center"/>
              <w:rPr>
                <w:rFonts w:cs="Calibri"/>
                <w:b/>
              </w:rPr>
            </w:pPr>
          </w:p>
          <w:p w:rsidR="00B95CEF" w:rsidRPr="00B913D1" w:rsidRDefault="00B95CEF" w:rsidP="00B913D1">
            <w:pPr>
              <w:spacing w:after="0" w:line="240" w:lineRule="auto"/>
              <w:jc w:val="center"/>
              <w:rPr>
                <w:rFonts w:cs="Calibri"/>
                <w:b/>
              </w:rPr>
            </w:pPr>
            <w:r w:rsidRPr="00B913D1">
              <w:rPr>
                <w:rFonts w:cs="Calibri"/>
                <w:b/>
              </w:rPr>
              <w:t>PROCEDIMENTAL</w:t>
            </w:r>
          </w:p>
        </w:tc>
        <w:tc>
          <w:tcPr>
            <w:tcW w:w="2578" w:type="dxa"/>
            <w:shd w:val="clear" w:color="auto" w:fill="B8CCE4"/>
          </w:tcPr>
          <w:p w:rsidR="00B95CEF" w:rsidRPr="00B913D1" w:rsidRDefault="00B95CEF" w:rsidP="00B913D1">
            <w:pPr>
              <w:spacing w:after="0" w:line="240" w:lineRule="auto"/>
              <w:jc w:val="center"/>
              <w:rPr>
                <w:rFonts w:cs="Calibri"/>
                <w:b/>
              </w:rPr>
            </w:pPr>
          </w:p>
          <w:p w:rsidR="00B95CEF" w:rsidRPr="00B913D1" w:rsidRDefault="00B95CEF" w:rsidP="00B913D1">
            <w:pPr>
              <w:spacing w:after="0" w:line="240" w:lineRule="auto"/>
              <w:jc w:val="center"/>
              <w:rPr>
                <w:rFonts w:cs="Calibri"/>
                <w:b/>
              </w:rPr>
            </w:pPr>
            <w:r w:rsidRPr="00B913D1">
              <w:rPr>
                <w:rFonts w:cs="Calibri"/>
                <w:b/>
              </w:rPr>
              <w:t>ACTITUDINAL</w:t>
            </w:r>
          </w:p>
        </w:tc>
      </w:tr>
      <w:tr w:rsidR="00287509" w:rsidRPr="00B913D1">
        <w:tc>
          <w:tcPr>
            <w:tcW w:w="2578" w:type="dxa"/>
            <w:tcBorders>
              <w:bottom w:val="single" w:sz="4" w:space="0" w:color="000000"/>
            </w:tcBorders>
            <w:shd w:val="clear" w:color="auto" w:fill="auto"/>
          </w:tcPr>
          <w:p w:rsidR="00287509" w:rsidRPr="00680539" w:rsidRDefault="00287509" w:rsidP="00242159">
            <w:pPr>
              <w:spacing w:after="0"/>
              <w:rPr>
                <w:rFonts w:cs="Calibri"/>
                <w:lang w:val="es-ES"/>
              </w:rPr>
            </w:pPr>
          </w:p>
          <w:p w:rsidR="00287509" w:rsidRPr="00371ABB" w:rsidRDefault="00287509" w:rsidP="00242159">
            <w:pPr>
              <w:spacing w:after="0"/>
              <w:rPr>
                <w:rFonts w:cs="Calibri"/>
                <w:b/>
                <w:u w:val="single"/>
              </w:rPr>
            </w:pPr>
            <w:r w:rsidRPr="00371ABB">
              <w:rPr>
                <w:rFonts w:cs="Calibri"/>
                <w:b/>
                <w:u w:val="single"/>
              </w:rPr>
              <w:t>MATERIALES</w:t>
            </w:r>
          </w:p>
          <w:p w:rsidR="00371ABB" w:rsidRPr="00371ABB" w:rsidRDefault="00371ABB" w:rsidP="00242159">
            <w:pPr>
              <w:spacing w:after="0"/>
              <w:rPr>
                <w:rFonts w:cs="Calibri"/>
                <w:b/>
                <w:u w:val="single"/>
              </w:rPr>
            </w:pPr>
          </w:p>
          <w:p w:rsidR="00371ABB" w:rsidRPr="00371ABB" w:rsidRDefault="00371ABB" w:rsidP="00242159">
            <w:pPr>
              <w:spacing w:after="0"/>
              <w:rPr>
                <w:rFonts w:cs="Calibri"/>
                <w:b/>
              </w:rPr>
            </w:pPr>
            <w:r w:rsidRPr="00371ABB">
              <w:rPr>
                <w:rFonts w:cs="Calibri"/>
                <w:b/>
              </w:rPr>
              <w:t>Clases de materiales y sus propiedades</w:t>
            </w:r>
          </w:p>
          <w:p w:rsidR="00371ABB" w:rsidRPr="00371ABB" w:rsidRDefault="00371ABB" w:rsidP="00242159">
            <w:pPr>
              <w:spacing w:after="0"/>
              <w:rPr>
                <w:rFonts w:cs="Calibri"/>
                <w:b/>
              </w:rPr>
            </w:pPr>
            <w:r w:rsidRPr="00371ABB">
              <w:rPr>
                <w:rFonts w:cs="Calibri"/>
                <w:b/>
              </w:rPr>
              <w:t>Utilidad de los materiales</w:t>
            </w:r>
          </w:p>
          <w:p w:rsidR="00371ABB" w:rsidRPr="00371ABB" w:rsidRDefault="00371ABB" w:rsidP="00242159">
            <w:pPr>
              <w:spacing w:after="0"/>
              <w:rPr>
                <w:rFonts w:cs="Calibri"/>
                <w:b/>
              </w:rPr>
            </w:pPr>
            <w:r w:rsidRPr="00371ABB">
              <w:rPr>
                <w:rFonts w:cs="Calibri"/>
                <w:b/>
              </w:rPr>
              <w:t>Seguridad en la manipulación de los materiales.</w:t>
            </w:r>
          </w:p>
          <w:p w:rsidR="00371ABB" w:rsidRPr="00371ABB" w:rsidRDefault="00371ABB" w:rsidP="00242159">
            <w:pPr>
              <w:spacing w:after="0"/>
              <w:rPr>
                <w:rFonts w:cs="Calibri"/>
                <w:color w:val="FF0000"/>
              </w:rPr>
            </w:pPr>
          </w:p>
          <w:p w:rsidR="00287509" w:rsidRPr="00371ABB" w:rsidRDefault="00287509" w:rsidP="00242159">
            <w:pPr>
              <w:spacing w:after="0"/>
              <w:rPr>
                <w:rFonts w:cs="Calibri"/>
              </w:rPr>
            </w:pPr>
          </w:p>
          <w:p w:rsidR="00287509" w:rsidRPr="00371ABB" w:rsidRDefault="00287509" w:rsidP="00242159">
            <w:pPr>
              <w:spacing w:after="0"/>
              <w:rPr>
                <w:rFonts w:cs="Calibri"/>
              </w:rPr>
            </w:pPr>
          </w:p>
        </w:tc>
        <w:tc>
          <w:tcPr>
            <w:tcW w:w="2628" w:type="dxa"/>
            <w:tcBorders>
              <w:bottom w:val="single" w:sz="4" w:space="0" w:color="000000"/>
            </w:tcBorders>
            <w:shd w:val="clear" w:color="auto" w:fill="auto"/>
          </w:tcPr>
          <w:p w:rsidR="00287509" w:rsidRPr="007A5D56" w:rsidRDefault="00287509" w:rsidP="004B21AF">
            <w:pPr>
              <w:spacing w:after="0" w:line="240" w:lineRule="auto"/>
              <w:ind w:left="175"/>
              <w:rPr>
                <w:rFonts w:cs="Calibri"/>
                <w:color w:val="FF0000"/>
              </w:rPr>
            </w:pPr>
          </w:p>
          <w:p w:rsidR="00287509" w:rsidRPr="00371ABB" w:rsidRDefault="004500EC" w:rsidP="004500EC">
            <w:pPr>
              <w:spacing w:after="0" w:line="240" w:lineRule="auto"/>
              <w:ind w:left="175"/>
              <w:rPr>
                <w:rFonts w:cs="Calibri"/>
              </w:rPr>
            </w:pPr>
            <w:proofErr w:type="spellStart"/>
            <w:r w:rsidRPr="00371ABB">
              <w:rPr>
                <w:rFonts w:cs="Calibri"/>
              </w:rPr>
              <w:t>D</w:t>
            </w:r>
            <w:r>
              <w:rPr>
                <w:rFonts w:cs="Calibri"/>
              </w:rPr>
              <w:t>escripciónde</w:t>
            </w:r>
            <w:proofErr w:type="spellEnd"/>
            <w:r>
              <w:rPr>
                <w:rFonts w:cs="Calibri"/>
              </w:rPr>
              <w:t xml:space="preserve"> </w:t>
            </w:r>
            <w:r w:rsidR="00371ABB">
              <w:rPr>
                <w:rFonts w:cs="Calibri"/>
              </w:rPr>
              <w:t>la importancia de</w:t>
            </w:r>
            <w:r w:rsidR="00371ABB" w:rsidRPr="00371ABB">
              <w:rPr>
                <w:rFonts w:cs="Calibri"/>
              </w:rPr>
              <w:t xml:space="preserve"> algunos materiales empleados por los s</w:t>
            </w:r>
            <w:r w:rsidR="00E71254">
              <w:rPr>
                <w:rFonts w:cs="Calibri"/>
              </w:rPr>
              <w:t xml:space="preserve">eres humanos según su utilidad, características y </w:t>
            </w:r>
            <w:r w:rsidR="00371ABB" w:rsidRPr="00371ABB">
              <w:rPr>
                <w:rFonts w:cs="Calibri"/>
              </w:rPr>
              <w:t>seguridad en la manipulación de estos.</w:t>
            </w:r>
          </w:p>
        </w:tc>
        <w:tc>
          <w:tcPr>
            <w:tcW w:w="2638" w:type="dxa"/>
            <w:tcBorders>
              <w:bottom w:val="single" w:sz="4" w:space="0" w:color="000000"/>
            </w:tcBorders>
            <w:shd w:val="clear" w:color="auto" w:fill="auto"/>
          </w:tcPr>
          <w:p w:rsidR="00287509" w:rsidRPr="007A5D56" w:rsidRDefault="00287509" w:rsidP="004B21AF">
            <w:pPr>
              <w:spacing w:after="0" w:line="240" w:lineRule="auto"/>
              <w:ind w:left="175"/>
              <w:rPr>
                <w:rFonts w:cs="Calibri"/>
                <w:color w:val="FF0000"/>
              </w:rPr>
            </w:pPr>
          </w:p>
          <w:p w:rsidR="00287509" w:rsidRPr="00371ABB" w:rsidRDefault="004500EC" w:rsidP="00DF3DFB">
            <w:pPr>
              <w:spacing w:after="0" w:line="240" w:lineRule="auto"/>
              <w:ind w:left="175"/>
              <w:rPr>
                <w:rFonts w:cs="Calibri"/>
              </w:rPr>
            </w:pPr>
            <w:proofErr w:type="spellStart"/>
            <w:r w:rsidRPr="00371ABB">
              <w:rPr>
                <w:rFonts w:cs="Calibri"/>
              </w:rPr>
              <w:t>Diferencia</w:t>
            </w:r>
            <w:r>
              <w:rPr>
                <w:rFonts w:cs="Calibri"/>
              </w:rPr>
              <w:t>ciónde</w:t>
            </w:r>
            <w:proofErr w:type="spellEnd"/>
            <w:r>
              <w:rPr>
                <w:rFonts w:cs="Calibri"/>
              </w:rPr>
              <w:t xml:space="preserve"> </w:t>
            </w:r>
            <w:r w:rsidR="00371ABB" w:rsidRPr="00371ABB">
              <w:rPr>
                <w:rFonts w:cs="Calibri"/>
              </w:rPr>
              <w:t>la importancia de algunos materiales, su utilidad</w:t>
            </w:r>
            <w:r w:rsidR="00E71254">
              <w:rPr>
                <w:rFonts w:cs="Calibri"/>
              </w:rPr>
              <w:t>, características</w:t>
            </w:r>
            <w:r w:rsidR="00371ABB" w:rsidRPr="00371ABB">
              <w:rPr>
                <w:rFonts w:cs="Calibri"/>
              </w:rPr>
              <w:t xml:space="preserve"> y seguridad en su manipulación para brindar solución a pequeños problemas planteados.</w:t>
            </w:r>
          </w:p>
        </w:tc>
        <w:tc>
          <w:tcPr>
            <w:tcW w:w="2578" w:type="dxa"/>
            <w:tcBorders>
              <w:bottom w:val="single" w:sz="4" w:space="0" w:color="000000"/>
            </w:tcBorders>
            <w:shd w:val="clear" w:color="auto" w:fill="auto"/>
          </w:tcPr>
          <w:p w:rsidR="00287509" w:rsidRPr="003F4706" w:rsidRDefault="00287509" w:rsidP="00B913D1">
            <w:pPr>
              <w:spacing w:after="0" w:line="240" w:lineRule="auto"/>
              <w:ind w:left="175"/>
              <w:rPr>
                <w:rFonts w:cs="Calibri"/>
              </w:rPr>
            </w:pPr>
          </w:p>
          <w:p w:rsidR="00287509" w:rsidRPr="003F4706" w:rsidRDefault="00287509" w:rsidP="008A1783">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287509" w:rsidRPr="00B913D1">
        <w:tc>
          <w:tcPr>
            <w:tcW w:w="10422" w:type="dxa"/>
            <w:gridSpan w:val="4"/>
            <w:tcBorders>
              <w:bottom w:val="single" w:sz="4" w:space="0" w:color="000000"/>
            </w:tcBorders>
            <w:shd w:val="clear" w:color="auto" w:fill="548DD4"/>
            <w:vAlign w:val="center"/>
          </w:tcPr>
          <w:p w:rsidR="00287509" w:rsidRPr="00BB17A3" w:rsidRDefault="00287509" w:rsidP="004B21AF">
            <w:pPr>
              <w:spacing w:after="0" w:line="240" w:lineRule="auto"/>
              <w:jc w:val="center"/>
              <w:rPr>
                <w:rFonts w:cs="Calibri"/>
                <w:b/>
                <w:color w:val="FF0000"/>
              </w:rPr>
            </w:pPr>
          </w:p>
          <w:p w:rsidR="00287509" w:rsidRPr="00571931" w:rsidRDefault="00287509" w:rsidP="00F54E7A">
            <w:pPr>
              <w:spacing w:after="0" w:line="240" w:lineRule="auto"/>
              <w:jc w:val="center"/>
              <w:rPr>
                <w:rFonts w:cs="Calibri"/>
                <w:b/>
                <w:sz w:val="24"/>
                <w:szCs w:val="24"/>
              </w:rPr>
            </w:pPr>
            <w:r w:rsidRPr="00571931">
              <w:rPr>
                <w:rFonts w:cs="Calibri"/>
                <w:b/>
                <w:sz w:val="24"/>
                <w:szCs w:val="24"/>
              </w:rPr>
              <w:t>GRADO 8°  -  PERIODO  2</w:t>
            </w:r>
          </w:p>
        </w:tc>
      </w:tr>
      <w:tr w:rsidR="00287509" w:rsidRPr="00B913D1">
        <w:tc>
          <w:tcPr>
            <w:tcW w:w="2578" w:type="dxa"/>
            <w:shd w:val="clear" w:color="auto" w:fill="B8CCE4"/>
          </w:tcPr>
          <w:p w:rsidR="00287509" w:rsidRPr="00B913D1" w:rsidRDefault="00287509" w:rsidP="004B21AF">
            <w:pPr>
              <w:spacing w:after="0" w:line="240" w:lineRule="auto"/>
              <w:jc w:val="center"/>
              <w:rPr>
                <w:rFonts w:cs="Calibri"/>
                <w:b/>
              </w:rPr>
            </w:pPr>
          </w:p>
          <w:p w:rsidR="00287509" w:rsidRPr="00B913D1" w:rsidRDefault="00287509" w:rsidP="004B21AF">
            <w:pPr>
              <w:spacing w:after="0" w:line="240" w:lineRule="auto"/>
              <w:jc w:val="center"/>
              <w:rPr>
                <w:rFonts w:cs="Calibri"/>
                <w:b/>
              </w:rPr>
            </w:pPr>
            <w:r>
              <w:rPr>
                <w:rFonts w:cs="Calibri"/>
                <w:b/>
              </w:rPr>
              <w:t>CONTENIDOS Y TEMAS</w:t>
            </w:r>
          </w:p>
        </w:tc>
        <w:tc>
          <w:tcPr>
            <w:tcW w:w="2628" w:type="dxa"/>
            <w:shd w:val="clear" w:color="auto" w:fill="B8CCE4"/>
          </w:tcPr>
          <w:p w:rsidR="00287509" w:rsidRPr="00B913D1" w:rsidRDefault="00287509" w:rsidP="004B21AF">
            <w:pPr>
              <w:spacing w:after="0" w:line="240" w:lineRule="auto"/>
              <w:jc w:val="center"/>
              <w:rPr>
                <w:rFonts w:cs="Calibri"/>
                <w:b/>
              </w:rPr>
            </w:pPr>
          </w:p>
          <w:p w:rsidR="00287509" w:rsidRPr="00B913D1" w:rsidRDefault="00287509" w:rsidP="004B21AF">
            <w:pPr>
              <w:spacing w:after="0" w:line="240" w:lineRule="auto"/>
              <w:jc w:val="center"/>
              <w:rPr>
                <w:rFonts w:cs="Calibri"/>
                <w:b/>
              </w:rPr>
            </w:pPr>
            <w:r w:rsidRPr="00B913D1">
              <w:rPr>
                <w:rFonts w:cs="Calibri"/>
                <w:b/>
              </w:rPr>
              <w:t>CONCEPTUAL</w:t>
            </w:r>
          </w:p>
        </w:tc>
        <w:tc>
          <w:tcPr>
            <w:tcW w:w="2638" w:type="dxa"/>
            <w:shd w:val="clear" w:color="auto" w:fill="B8CCE4"/>
          </w:tcPr>
          <w:p w:rsidR="00287509" w:rsidRPr="00B913D1" w:rsidRDefault="00287509" w:rsidP="004B21AF">
            <w:pPr>
              <w:spacing w:after="0" w:line="240" w:lineRule="auto"/>
              <w:jc w:val="center"/>
              <w:rPr>
                <w:rFonts w:cs="Calibri"/>
                <w:b/>
              </w:rPr>
            </w:pPr>
          </w:p>
          <w:p w:rsidR="00287509" w:rsidRPr="00B913D1" w:rsidRDefault="00287509" w:rsidP="004B21AF">
            <w:pPr>
              <w:spacing w:after="0" w:line="240" w:lineRule="auto"/>
              <w:jc w:val="center"/>
              <w:rPr>
                <w:rFonts w:cs="Calibri"/>
                <w:b/>
              </w:rPr>
            </w:pPr>
            <w:r w:rsidRPr="00B913D1">
              <w:rPr>
                <w:rFonts w:cs="Calibri"/>
                <w:b/>
              </w:rPr>
              <w:t>PROCEDIMENTAL</w:t>
            </w:r>
          </w:p>
        </w:tc>
        <w:tc>
          <w:tcPr>
            <w:tcW w:w="2578" w:type="dxa"/>
            <w:shd w:val="clear" w:color="auto" w:fill="B8CCE4"/>
          </w:tcPr>
          <w:p w:rsidR="00287509" w:rsidRPr="00B913D1" w:rsidRDefault="00287509" w:rsidP="004B21AF">
            <w:pPr>
              <w:spacing w:after="0" w:line="240" w:lineRule="auto"/>
              <w:jc w:val="center"/>
              <w:rPr>
                <w:rFonts w:cs="Calibri"/>
                <w:b/>
              </w:rPr>
            </w:pPr>
          </w:p>
          <w:p w:rsidR="00287509" w:rsidRPr="00B913D1" w:rsidRDefault="00287509" w:rsidP="004B21AF">
            <w:pPr>
              <w:spacing w:after="0" w:line="240" w:lineRule="auto"/>
              <w:jc w:val="center"/>
              <w:rPr>
                <w:rFonts w:cs="Calibri"/>
                <w:b/>
              </w:rPr>
            </w:pPr>
            <w:r w:rsidRPr="00B913D1">
              <w:rPr>
                <w:rFonts w:cs="Calibri"/>
                <w:b/>
              </w:rPr>
              <w:t>ACTITUDINAL</w:t>
            </w:r>
          </w:p>
        </w:tc>
      </w:tr>
      <w:tr w:rsidR="00287509" w:rsidRPr="00B913D1">
        <w:tc>
          <w:tcPr>
            <w:tcW w:w="2578" w:type="dxa"/>
            <w:tcBorders>
              <w:bottom w:val="single" w:sz="4" w:space="0" w:color="000000"/>
            </w:tcBorders>
            <w:shd w:val="clear" w:color="auto" w:fill="auto"/>
          </w:tcPr>
          <w:p w:rsidR="00287509" w:rsidRPr="007A5D56" w:rsidRDefault="00287509" w:rsidP="00242159">
            <w:pPr>
              <w:spacing w:after="0"/>
              <w:ind w:left="142"/>
              <w:jc w:val="center"/>
              <w:rPr>
                <w:rFonts w:cs="Calibri"/>
                <w:b/>
                <w:color w:val="FF0000"/>
                <w:u w:val="single"/>
              </w:rPr>
            </w:pPr>
          </w:p>
          <w:p w:rsidR="00287509" w:rsidRPr="00792196" w:rsidRDefault="00287509" w:rsidP="00242159">
            <w:pPr>
              <w:spacing w:after="0"/>
              <w:ind w:left="142"/>
              <w:jc w:val="center"/>
              <w:rPr>
                <w:rFonts w:cs="Calibri"/>
                <w:b/>
                <w:u w:val="single"/>
              </w:rPr>
            </w:pPr>
            <w:r w:rsidRPr="00792196">
              <w:rPr>
                <w:rFonts w:cs="Calibri"/>
                <w:b/>
                <w:u w:val="single"/>
              </w:rPr>
              <w:t>ESTRUCTURAS</w:t>
            </w:r>
          </w:p>
          <w:p w:rsidR="00287509" w:rsidRPr="00792196" w:rsidRDefault="00287509" w:rsidP="00242159">
            <w:pPr>
              <w:spacing w:after="0"/>
              <w:ind w:left="142"/>
              <w:jc w:val="center"/>
              <w:rPr>
                <w:rFonts w:cs="Calibri"/>
                <w:b/>
                <w:u w:val="single"/>
              </w:rPr>
            </w:pPr>
          </w:p>
          <w:p w:rsidR="00287509" w:rsidRPr="00792196" w:rsidRDefault="00287509" w:rsidP="00DF3DFB">
            <w:pPr>
              <w:spacing w:after="0"/>
              <w:ind w:left="142"/>
              <w:rPr>
                <w:rFonts w:cs="Calibri"/>
                <w:b/>
              </w:rPr>
            </w:pPr>
            <w:r w:rsidRPr="00792196">
              <w:rPr>
                <w:rFonts w:cs="Calibri"/>
                <w:b/>
              </w:rPr>
              <w:t>Definición</w:t>
            </w:r>
            <w:r>
              <w:rPr>
                <w:rFonts w:cs="Calibri"/>
                <w:b/>
              </w:rPr>
              <w:t>, t</w:t>
            </w:r>
            <w:r w:rsidRPr="00792196">
              <w:rPr>
                <w:rFonts w:cs="Calibri"/>
                <w:b/>
              </w:rPr>
              <w:t>ipos</w:t>
            </w:r>
            <w:r>
              <w:rPr>
                <w:rFonts w:cs="Calibri"/>
                <w:b/>
              </w:rPr>
              <w:t xml:space="preserve"> </w:t>
            </w:r>
            <w:proofErr w:type="spellStart"/>
            <w:r>
              <w:rPr>
                <w:rFonts w:cs="Calibri"/>
                <w:b/>
              </w:rPr>
              <w:t>ycaracterísticas</w:t>
            </w:r>
            <w:proofErr w:type="spellEnd"/>
            <w:r>
              <w:rPr>
                <w:rFonts w:cs="Calibri"/>
                <w:b/>
              </w:rPr>
              <w:t xml:space="preserve">. </w:t>
            </w:r>
          </w:p>
          <w:p w:rsidR="00287509" w:rsidRPr="00792196" w:rsidRDefault="00287509" w:rsidP="00DF3DFB">
            <w:pPr>
              <w:spacing w:after="0"/>
              <w:ind w:left="142"/>
              <w:rPr>
                <w:rFonts w:cs="Calibri"/>
                <w:b/>
              </w:rPr>
            </w:pPr>
            <w:r w:rsidRPr="00792196">
              <w:rPr>
                <w:rFonts w:cs="Calibri"/>
                <w:b/>
              </w:rPr>
              <w:t>Elementos</w:t>
            </w:r>
            <w:r>
              <w:rPr>
                <w:rFonts w:cs="Calibri"/>
                <w:b/>
              </w:rPr>
              <w:t xml:space="preserve"> y perfiles.</w:t>
            </w:r>
          </w:p>
          <w:p w:rsidR="00287509" w:rsidRPr="00392C38" w:rsidRDefault="00287509" w:rsidP="00242159">
            <w:pPr>
              <w:spacing w:after="0"/>
              <w:rPr>
                <w:rFonts w:cs="Calibri"/>
                <w:color w:val="FF0000"/>
                <w:lang w:val="es-ES"/>
              </w:rPr>
            </w:pPr>
          </w:p>
        </w:tc>
        <w:tc>
          <w:tcPr>
            <w:tcW w:w="2628" w:type="dxa"/>
            <w:tcBorders>
              <w:bottom w:val="single" w:sz="4" w:space="0" w:color="000000"/>
            </w:tcBorders>
            <w:shd w:val="clear" w:color="auto" w:fill="auto"/>
          </w:tcPr>
          <w:p w:rsidR="00287509" w:rsidRPr="007A5D56" w:rsidRDefault="00287509" w:rsidP="00242159">
            <w:pPr>
              <w:spacing w:after="0" w:line="240" w:lineRule="auto"/>
              <w:ind w:left="175"/>
              <w:rPr>
                <w:rFonts w:cs="Calibri"/>
                <w:color w:val="FF0000"/>
              </w:rPr>
            </w:pPr>
          </w:p>
          <w:p w:rsidR="00287509" w:rsidRPr="0088699F" w:rsidRDefault="004500EC" w:rsidP="00027AF6">
            <w:pPr>
              <w:spacing w:after="0" w:line="240" w:lineRule="auto"/>
              <w:ind w:left="175"/>
              <w:rPr>
                <w:rFonts w:cs="Calibri"/>
              </w:rPr>
            </w:pPr>
            <w:r>
              <w:rPr>
                <w:rFonts w:cs="Calibri"/>
              </w:rPr>
              <w:t xml:space="preserve">Conocimiento </w:t>
            </w:r>
            <w:proofErr w:type="spellStart"/>
            <w:r>
              <w:rPr>
                <w:rFonts w:cs="Calibri"/>
              </w:rPr>
              <w:t>de</w:t>
            </w:r>
            <w:r w:rsidR="00BB4220">
              <w:rPr>
                <w:rFonts w:cs="Calibri"/>
              </w:rPr>
              <w:t>los</w:t>
            </w:r>
            <w:proofErr w:type="spellEnd"/>
            <w:r w:rsidR="00BB4220">
              <w:rPr>
                <w:rFonts w:cs="Calibri"/>
              </w:rPr>
              <w:t xml:space="preserve"> conceptos</w:t>
            </w:r>
            <w:r w:rsidR="00287509" w:rsidRPr="0088699F">
              <w:rPr>
                <w:rFonts w:cs="Calibri"/>
              </w:rPr>
              <w:t>, forma</w:t>
            </w:r>
            <w:r w:rsidR="00287509">
              <w:rPr>
                <w:rFonts w:cs="Calibri"/>
              </w:rPr>
              <w:t xml:space="preserve">s de estructuras, </w:t>
            </w:r>
            <w:r w:rsidR="00287509" w:rsidRPr="0088699F">
              <w:rPr>
                <w:rFonts w:cs="Calibri"/>
              </w:rPr>
              <w:t xml:space="preserve"> tipos de esfuerzos y perfiles</w:t>
            </w:r>
            <w:r w:rsidR="00287509">
              <w:rPr>
                <w:rFonts w:cs="Calibri"/>
              </w:rPr>
              <w:t xml:space="preserve"> que conforman una estructura</w:t>
            </w:r>
            <w:r w:rsidR="00287509" w:rsidRPr="0088699F">
              <w:rPr>
                <w:rFonts w:cs="Calibri"/>
              </w:rPr>
              <w:t>.</w:t>
            </w:r>
          </w:p>
        </w:tc>
        <w:tc>
          <w:tcPr>
            <w:tcW w:w="2638" w:type="dxa"/>
            <w:tcBorders>
              <w:bottom w:val="single" w:sz="4" w:space="0" w:color="000000"/>
            </w:tcBorders>
            <w:shd w:val="clear" w:color="auto" w:fill="auto"/>
          </w:tcPr>
          <w:p w:rsidR="00287509" w:rsidRDefault="00287509" w:rsidP="00242159">
            <w:pPr>
              <w:spacing w:after="0" w:line="240" w:lineRule="auto"/>
              <w:ind w:left="175"/>
              <w:rPr>
                <w:rFonts w:cs="Calibri"/>
                <w:color w:val="FF0000"/>
              </w:rPr>
            </w:pPr>
          </w:p>
          <w:p w:rsidR="00287509" w:rsidRPr="0088699F" w:rsidRDefault="004500EC" w:rsidP="00242159">
            <w:pPr>
              <w:spacing w:after="0" w:line="240" w:lineRule="auto"/>
              <w:ind w:left="175"/>
              <w:rPr>
                <w:rFonts w:cs="Calibri"/>
              </w:rPr>
            </w:pPr>
            <w:r>
              <w:rPr>
                <w:rFonts w:cs="Calibri"/>
              </w:rPr>
              <w:t>Construcción</w:t>
            </w:r>
            <w:r w:rsidR="00287509">
              <w:rPr>
                <w:rFonts w:cs="Calibri"/>
              </w:rPr>
              <w:t xml:space="preserve"> a partir de</w:t>
            </w:r>
            <w:r w:rsidR="00287509" w:rsidRPr="0088699F">
              <w:rPr>
                <w:rFonts w:cs="Calibri"/>
              </w:rPr>
              <w:t xml:space="preserve"> la</w:t>
            </w:r>
            <w:r w:rsidR="00287509">
              <w:rPr>
                <w:rFonts w:cs="Calibri"/>
              </w:rPr>
              <w:t>s diferentes</w:t>
            </w:r>
            <w:r w:rsidR="00287509" w:rsidRPr="0088699F">
              <w:rPr>
                <w:rFonts w:cs="Calibri"/>
              </w:rPr>
              <w:t xml:space="preserve"> formas que tienen las estructuras del entorno prototipos para resolver pequeños problemas</w:t>
            </w:r>
            <w:r w:rsidR="00287509">
              <w:rPr>
                <w:rFonts w:cs="Calibri"/>
              </w:rPr>
              <w:t xml:space="preserve"> </w:t>
            </w:r>
            <w:r w:rsidR="00287509">
              <w:rPr>
                <w:rFonts w:cs="Calibri"/>
              </w:rPr>
              <w:lastRenderedPageBreak/>
              <w:t>planteados</w:t>
            </w:r>
            <w:r w:rsidR="00287509" w:rsidRPr="0088699F">
              <w:rPr>
                <w:rFonts w:cs="Calibri"/>
              </w:rPr>
              <w:t xml:space="preserve">. </w:t>
            </w:r>
          </w:p>
          <w:p w:rsidR="00287509" w:rsidRPr="007A5D56" w:rsidRDefault="00287509" w:rsidP="00242159">
            <w:pPr>
              <w:spacing w:after="0"/>
              <w:ind w:left="862"/>
              <w:rPr>
                <w:rFonts w:cs="Calibri"/>
                <w:color w:val="FF0000"/>
              </w:rPr>
            </w:pPr>
          </w:p>
        </w:tc>
        <w:tc>
          <w:tcPr>
            <w:tcW w:w="2578" w:type="dxa"/>
            <w:tcBorders>
              <w:bottom w:val="single" w:sz="4" w:space="0" w:color="000000"/>
            </w:tcBorders>
            <w:shd w:val="clear" w:color="auto" w:fill="auto"/>
          </w:tcPr>
          <w:p w:rsidR="00287509" w:rsidRPr="003F4706" w:rsidRDefault="00287509" w:rsidP="00EB198C">
            <w:pPr>
              <w:spacing w:after="0" w:line="240" w:lineRule="auto"/>
              <w:ind w:left="175"/>
              <w:rPr>
                <w:rFonts w:cs="Calibri"/>
              </w:rPr>
            </w:pPr>
          </w:p>
          <w:p w:rsidR="00287509" w:rsidRPr="003F4706" w:rsidRDefault="00287509" w:rsidP="008A1783">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w:t>
            </w:r>
            <w:r w:rsidRPr="003F4706">
              <w:rPr>
                <w:rFonts w:cs="Calibri"/>
              </w:rPr>
              <w:lastRenderedPageBreak/>
              <w:t xml:space="preserve">proyecto de vida. </w:t>
            </w:r>
          </w:p>
        </w:tc>
      </w:tr>
      <w:tr w:rsidR="00287509" w:rsidRPr="00B913D1">
        <w:tc>
          <w:tcPr>
            <w:tcW w:w="10422" w:type="dxa"/>
            <w:gridSpan w:val="4"/>
            <w:tcBorders>
              <w:bottom w:val="single" w:sz="4" w:space="0" w:color="000000"/>
            </w:tcBorders>
            <w:shd w:val="clear" w:color="auto" w:fill="548DD4"/>
            <w:vAlign w:val="center"/>
          </w:tcPr>
          <w:p w:rsidR="00287509" w:rsidRPr="00B913D1" w:rsidRDefault="00287509" w:rsidP="004B21AF">
            <w:pPr>
              <w:spacing w:after="0" w:line="240" w:lineRule="auto"/>
              <w:jc w:val="center"/>
              <w:rPr>
                <w:rFonts w:cs="Calibri"/>
                <w:b/>
              </w:rPr>
            </w:pPr>
          </w:p>
          <w:p w:rsidR="00287509" w:rsidRPr="00571931" w:rsidRDefault="00287509" w:rsidP="00F54E7A">
            <w:pPr>
              <w:spacing w:after="0" w:line="240" w:lineRule="auto"/>
              <w:jc w:val="center"/>
              <w:rPr>
                <w:rFonts w:cs="Calibri"/>
                <w:b/>
                <w:sz w:val="24"/>
                <w:szCs w:val="24"/>
              </w:rPr>
            </w:pPr>
            <w:r w:rsidRPr="00571931">
              <w:rPr>
                <w:rFonts w:cs="Calibri"/>
                <w:b/>
                <w:sz w:val="24"/>
                <w:szCs w:val="24"/>
              </w:rPr>
              <w:t>GRADO 8°  -  PERIODO 3</w:t>
            </w:r>
          </w:p>
        </w:tc>
      </w:tr>
      <w:tr w:rsidR="00287509" w:rsidRPr="00B913D1">
        <w:tc>
          <w:tcPr>
            <w:tcW w:w="2578" w:type="dxa"/>
            <w:shd w:val="clear" w:color="auto" w:fill="B8CCE4"/>
          </w:tcPr>
          <w:p w:rsidR="00287509" w:rsidRPr="00B913D1" w:rsidRDefault="00287509" w:rsidP="004B21AF">
            <w:pPr>
              <w:spacing w:after="0" w:line="240" w:lineRule="auto"/>
              <w:jc w:val="center"/>
              <w:rPr>
                <w:rFonts w:cs="Calibri"/>
                <w:b/>
              </w:rPr>
            </w:pPr>
          </w:p>
          <w:p w:rsidR="00287509" w:rsidRPr="00B913D1" w:rsidRDefault="00287509" w:rsidP="004B21AF">
            <w:pPr>
              <w:spacing w:after="0" w:line="240" w:lineRule="auto"/>
              <w:jc w:val="center"/>
              <w:rPr>
                <w:rFonts w:cs="Calibri"/>
                <w:b/>
              </w:rPr>
            </w:pPr>
            <w:r>
              <w:rPr>
                <w:rFonts w:cs="Calibri"/>
                <w:b/>
              </w:rPr>
              <w:t>CONTENIDOS Y TEMAS</w:t>
            </w:r>
          </w:p>
        </w:tc>
        <w:tc>
          <w:tcPr>
            <w:tcW w:w="2628" w:type="dxa"/>
            <w:shd w:val="clear" w:color="auto" w:fill="B8CCE4"/>
          </w:tcPr>
          <w:p w:rsidR="00287509" w:rsidRPr="00B913D1" w:rsidRDefault="00287509" w:rsidP="004B21AF">
            <w:pPr>
              <w:spacing w:after="0" w:line="240" w:lineRule="auto"/>
              <w:jc w:val="center"/>
              <w:rPr>
                <w:rFonts w:cs="Calibri"/>
                <w:b/>
              </w:rPr>
            </w:pPr>
          </w:p>
          <w:p w:rsidR="00287509" w:rsidRPr="00B913D1" w:rsidRDefault="00287509" w:rsidP="004B21AF">
            <w:pPr>
              <w:spacing w:after="0" w:line="240" w:lineRule="auto"/>
              <w:jc w:val="center"/>
              <w:rPr>
                <w:rFonts w:cs="Calibri"/>
                <w:b/>
              </w:rPr>
            </w:pPr>
            <w:r w:rsidRPr="00B913D1">
              <w:rPr>
                <w:rFonts w:cs="Calibri"/>
                <w:b/>
              </w:rPr>
              <w:t>CONCEPTUAL</w:t>
            </w:r>
          </w:p>
        </w:tc>
        <w:tc>
          <w:tcPr>
            <w:tcW w:w="2638" w:type="dxa"/>
            <w:shd w:val="clear" w:color="auto" w:fill="B8CCE4"/>
          </w:tcPr>
          <w:p w:rsidR="00287509" w:rsidRPr="00B913D1" w:rsidRDefault="00287509" w:rsidP="004B21AF">
            <w:pPr>
              <w:spacing w:after="0" w:line="240" w:lineRule="auto"/>
              <w:jc w:val="center"/>
              <w:rPr>
                <w:rFonts w:cs="Calibri"/>
                <w:b/>
              </w:rPr>
            </w:pPr>
          </w:p>
          <w:p w:rsidR="00287509" w:rsidRPr="00B913D1" w:rsidRDefault="00287509" w:rsidP="004B21AF">
            <w:pPr>
              <w:spacing w:after="0" w:line="240" w:lineRule="auto"/>
              <w:jc w:val="center"/>
              <w:rPr>
                <w:rFonts w:cs="Calibri"/>
                <w:b/>
              </w:rPr>
            </w:pPr>
            <w:r w:rsidRPr="00B913D1">
              <w:rPr>
                <w:rFonts w:cs="Calibri"/>
                <w:b/>
              </w:rPr>
              <w:t>PROCEDIMENTAL</w:t>
            </w:r>
          </w:p>
        </w:tc>
        <w:tc>
          <w:tcPr>
            <w:tcW w:w="2578" w:type="dxa"/>
            <w:shd w:val="clear" w:color="auto" w:fill="B8CCE4"/>
          </w:tcPr>
          <w:p w:rsidR="00287509" w:rsidRPr="00B913D1" w:rsidRDefault="00287509" w:rsidP="004B21AF">
            <w:pPr>
              <w:spacing w:after="0" w:line="240" w:lineRule="auto"/>
              <w:jc w:val="center"/>
              <w:rPr>
                <w:rFonts w:cs="Calibri"/>
                <w:b/>
              </w:rPr>
            </w:pPr>
          </w:p>
          <w:p w:rsidR="00287509" w:rsidRPr="00B913D1" w:rsidRDefault="00287509" w:rsidP="004B21AF">
            <w:pPr>
              <w:spacing w:after="0" w:line="240" w:lineRule="auto"/>
              <w:jc w:val="center"/>
              <w:rPr>
                <w:rFonts w:cs="Calibri"/>
                <w:b/>
              </w:rPr>
            </w:pPr>
            <w:r w:rsidRPr="00B913D1">
              <w:rPr>
                <w:rFonts w:cs="Calibri"/>
                <w:b/>
              </w:rPr>
              <w:t>ACTITUDINAL</w:t>
            </w:r>
          </w:p>
        </w:tc>
      </w:tr>
      <w:tr w:rsidR="00287509" w:rsidRPr="00B913D1">
        <w:tc>
          <w:tcPr>
            <w:tcW w:w="2578" w:type="dxa"/>
            <w:tcBorders>
              <w:bottom w:val="single" w:sz="4" w:space="0" w:color="000000"/>
            </w:tcBorders>
            <w:shd w:val="clear" w:color="auto" w:fill="auto"/>
          </w:tcPr>
          <w:p w:rsidR="00287509" w:rsidRPr="00680539" w:rsidRDefault="00287509" w:rsidP="007A5D56">
            <w:pPr>
              <w:spacing w:after="0"/>
              <w:rPr>
                <w:rFonts w:cs="Calibri"/>
                <w:lang w:val="es-ES"/>
              </w:rPr>
            </w:pPr>
          </w:p>
          <w:p w:rsidR="00287509" w:rsidRPr="00DF3DFB" w:rsidRDefault="00287509" w:rsidP="00287509">
            <w:pPr>
              <w:spacing w:after="0"/>
              <w:rPr>
                <w:rFonts w:cs="Calibri"/>
                <w:b/>
                <w:u w:val="single"/>
              </w:rPr>
            </w:pPr>
            <w:r w:rsidRPr="00DF3DFB">
              <w:rPr>
                <w:rFonts w:cs="Calibri"/>
                <w:b/>
                <w:u w:val="single"/>
              </w:rPr>
              <w:t>MICROSOFT WORD</w:t>
            </w:r>
          </w:p>
          <w:p w:rsidR="00287509" w:rsidRPr="00DF3DFB" w:rsidRDefault="00287509" w:rsidP="007A5D56">
            <w:pPr>
              <w:spacing w:after="0"/>
              <w:rPr>
                <w:rFonts w:cs="Calibri"/>
              </w:rPr>
            </w:pPr>
          </w:p>
          <w:p w:rsidR="00DF3DFB" w:rsidRPr="004E37AF" w:rsidRDefault="00DF3DFB" w:rsidP="00DF3DFB">
            <w:pPr>
              <w:spacing w:after="0"/>
              <w:rPr>
                <w:rFonts w:cs="Calibri"/>
                <w:b/>
              </w:rPr>
            </w:pPr>
            <w:r w:rsidRPr="004E37AF">
              <w:rPr>
                <w:rFonts w:cs="Calibri"/>
                <w:b/>
              </w:rPr>
              <w:t xml:space="preserve">Definición y </w:t>
            </w:r>
            <w:r>
              <w:rPr>
                <w:rFonts w:cs="Calibri"/>
                <w:b/>
              </w:rPr>
              <w:t>entorno del Microsoft Word</w:t>
            </w:r>
          </w:p>
          <w:p w:rsidR="00DF3DFB" w:rsidRPr="004E37AF" w:rsidRDefault="00DF3DFB" w:rsidP="00DF3DFB">
            <w:pPr>
              <w:spacing w:after="0"/>
              <w:rPr>
                <w:rFonts w:cs="Calibri"/>
                <w:b/>
              </w:rPr>
            </w:pPr>
            <w:r w:rsidRPr="004E37AF">
              <w:rPr>
                <w:rFonts w:cs="Calibri"/>
                <w:b/>
              </w:rPr>
              <w:t>Creación y edición</w:t>
            </w:r>
            <w:r>
              <w:rPr>
                <w:rFonts w:cs="Calibri"/>
                <w:b/>
              </w:rPr>
              <w:t xml:space="preserve"> de documentos</w:t>
            </w:r>
            <w:r w:rsidRPr="004E37AF">
              <w:rPr>
                <w:rFonts w:cs="Calibri"/>
                <w:b/>
              </w:rPr>
              <w:t>.</w:t>
            </w:r>
          </w:p>
          <w:p w:rsidR="00287509" w:rsidRPr="00DF3DFB" w:rsidRDefault="00287509" w:rsidP="007A5D56">
            <w:pPr>
              <w:spacing w:after="0"/>
              <w:rPr>
                <w:rFonts w:cs="Calibri"/>
              </w:rPr>
            </w:pPr>
          </w:p>
        </w:tc>
        <w:tc>
          <w:tcPr>
            <w:tcW w:w="2628" w:type="dxa"/>
            <w:tcBorders>
              <w:bottom w:val="single" w:sz="4" w:space="0" w:color="000000"/>
            </w:tcBorders>
            <w:shd w:val="clear" w:color="auto" w:fill="auto"/>
          </w:tcPr>
          <w:p w:rsidR="00DF3DFB" w:rsidRDefault="00DF3DFB" w:rsidP="00DF3DFB">
            <w:pPr>
              <w:spacing w:after="0"/>
              <w:rPr>
                <w:rFonts w:cs="Calibri"/>
              </w:rPr>
            </w:pPr>
          </w:p>
          <w:p w:rsidR="00287509" w:rsidRPr="00B913D1" w:rsidRDefault="004500EC" w:rsidP="00DF3DFB">
            <w:pPr>
              <w:spacing w:after="0"/>
              <w:rPr>
                <w:rFonts w:cs="Calibri"/>
              </w:rPr>
            </w:pPr>
            <w:proofErr w:type="spellStart"/>
            <w:r>
              <w:rPr>
                <w:rFonts w:cs="Calibri"/>
              </w:rPr>
              <w:t>Identificaciónd</w:t>
            </w:r>
            <w:r w:rsidR="00DF3DFB">
              <w:rPr>
                <w:rFonts w:cs="Calibri"/>
              </w:rPr>
              <w:t>el</w:t>
            </w:r>
            <w:proofErr w:type="spellEnd"/>
            <w:r w:rsidR="00DF3DFB">
              <w:rPr>
                <w:rFonts w:cs="Calibri"/>
              </w:rPr>
              <w:t xml:space="preserve"> entorno y la</w:t>
            </w:r>
            <w:r w:rsidR="00DF3DFB" w:rsidRPr="00C06D0C">
              <w:rPr>
                <w:rFonts w:cs="Calibri"/>
              </w:rPr>
              <w:t>s funciones</w:t>
            </w:r>
            <w:r w:rsidR="00DF3DFB">
              <w:rPr>
                <w:rFonts w:cs="Calibri"/>
              </w:rPr>
              <w:t xml:space="preserve"> del Microsoft Word</w:t>
            </w:r>
            <w:r w:rsidR="00DF3DFB" w:rsidRPr="00C06D0C">
              <w:rPr>
                <w:rFonts w:cs="Calibri"/>
              </w:rPr>
              <w:t xml:space="preserve"> para la creación y edición de </w:t>
            </w:r>
            <w:r w:rsidR="00DF3DFB">
              <w:rPr>
                <w:rFonts w:cs="Calibri"/>
              </w:rPr>
              <w:t>documentos</w:t>
            </w:r>
            <w:r w:rsidR="00DF3DFB" w:rsidRPr="00C06D0C">
              <w:rPr>
                <w:rFonts w:cs="Calibri"/>
              </w:rPr>
              <w:t>.</w:t>
            </w:r>
          </w:p>
        </w:tc>
        <w:tc>
          <w:tcPr>
            <w:tcW w:w="2638" w:type="dxa"/>
            <w:tcBorders>
              <w:bottom w:val="single" w:sz="4" w:space="0" w:color="000000"/>
            </w:tcBorders>
            <w:shd w:val="clear" w:color="auto" w:fill="auto"/>
          </w:tcPr>
          <w:p w:rsidR="00287509" w:rsidRDefault="00287509" w:rsidP="004B21AF">
            <w:pPr>
              <w:spacing w:after="0"/>
              <w:rPr>
                <w:rFonts w:cs="Calibri"/>
              </w:rPr>
            </w:pPr>
          </w:p>
          <w:p w:rsidR="00DF3DFB" w:rsidRPr="00B913D1" w:rsidRDefault="004500EC" w:rsidP="00876334">
            <w:pPr>
              <w:spacing w:after="0"/>
              <w:rPr>
                <w:rFonts w:cs="Calibri"/>
              </w:rPr>
            </w:pPr>
            <w:r>
              <w:rPr>
                <w:rFonts w:cs="Calibri"/>
              </w:rPr>
              <w:t>Elaboración de</w:t>
            </w:r>
            <w:r w:rsidR="00DF3DFB">
              <w:rPr>
                <w:rFonts w:cs="Calibri"/>
              </w:rPr>
              <w:t xml:space="preserve"> textos</w:t>
            </w:r>
            <w:r w:rsidR="00DF3DFB" w:rsidRPr="00C06D0C">
              <w:rPr>
                <w:rFonts w:cs="Calibri"/>
              </w:rPr>
              <w:t xml:space="preserve"> sencill</w:t>
            </w:r>
            <w:r w:rsidR="00DF3DFB">
              <w:rPr>
                <w:rFonts w:cs="Calibri"/>
              </w:rPr>
              <w:t>o</w:t>
            </w:r>
            <w:r w:rsidR="00DF3DFB" w:rsidRPr="00C06D0C">
              <w:rPr>
                <w:rFonts w:cs="Calibri"/>
              </w:rPr>
              <w:t xml:space="preserve">s a partir de problemas planteados, utilizando las funciones y herramientas del entorno del </w:t>
            </w:r>
            <w:r w:rsidR="00876334">
              <w:rPr>
                <w:rFonts w:cs="Calibri"/>
              </w:rPr>
              <w:t>Word</w:t>
            </w:r>
            <w:r w:rsidR="00DF3DFB" w:rsidRPr="00C06D0C">
              <w:rPr>
                <w:rFonts w:cs="Calibri"/>
              </w:rPr>
              <w:t>.</w:t>
            </w:r>
          </w:p>
        </w:tc>
        <w:tc>
          <w:tcPr>
            <w:tcW w:w="2578" w:type="dxa"/>
            <w:tcBorders>
              <w:bottom w:val="single" w:sz="4" w:space="0" w:color="000000"/>
            </w:tcBorders>
            <w:shd w:val="clear" w:color="auto" w:fill="auto"/>
          </w:tcPr>
          <w:p w:rsidR="00287509" w:rsidRPr="003F4706" w:rsidRDefault="00287509" w:rsidP="00EB198C">
            <w:pPr>
              <w:spacing w:after="0" w:line="240" w:lineRule="auto"/>
              <w:ind w:left="175"/>
              <w:rPr>
                <w:rFonts w:cs="Calibri"/>
              </w:rPr>
            </w:pPr>
          </w:p>
          <w:p w:rsidR="00287509" w:rsidRPr="003F4706" w:rsidRDefault="00287509" w:rsidP="008A1783">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287509" w:rsidRPr="00B913D1">
        <w:tc>
          <w:tcPr>
            <w:tcW w:w="10422" w:type="dxa"/>
            <w:gridSpan w:val="4"/>
            <w:tcBorders>
              <w:bottom w:val="single" w:sz="4" w:space="0" w:color="000000"/>
            </w:tcBorders>
            <w:shd w:val="clear" w:color="auto" w:fill="548DD4"/>
            <w:vAlign w:val="center"/>
          </w:tcPr>
          <w:p w:rsidR="00287509" w:rsidRPr="00B913D1" w:rsidRDefault="00287509" w:rsidP="004B21AF">
            <w:pPr>
              <w:spacing w:after="0" w:line="240" w:lineRule="auto"/>
              <w:jc w:val="center"/>
              <w:rPr>
                <w:rFonts w:cs="Calibri"/>
                <w:b/>
              </w:rPr>
            </w:pPr>
          </w:p>
          <w:p w:rsidR="00287509" w:rsidRPr="00571931" w:rsidRDefault="00287509" w:rsidP="00F54E7A">
            <w:pPr>
              <w:spacing w:after="0" w:line="240" w:lineRule="auto"/>
              <w:jc w:val="center"/>
              <w:rPr>
                <w:rFonts w:cs="Calibri"/>
                <w:b/>
                <w:sz w:val="24"/>
                <w:szCs w:val="24"/>
              </w:rPr>
            </w:pPr>
            <w:r w:rsidRPr="00571931">
              <w:rPr>
                <w:rFonts w:cs="Calibri"/>
                <w:b/>
                <w:sz w:val="24"/>
                <w:szCs w:val="24"/>
              </w:rPr>
              <w:t>GRADO 8°  -  PERIODO 4</w:t>
            </w:r>
          </w:p>
        </w:tc>
      </w:tr>
      <w:tr w:rsidR="00287509" w:rsidRPr="00B913D1">
        <w:tc>
          <w:tcPr>
            <w:tcW w:w="2578" w:type="dxa"/>
            <w:shd w:val="clear" w:color="auto" w:fill="B8CCE4"/>
          </w:tcPr>
          <w:p w:rsidR="00287509" w:rsidRPr="00B913D1" w:rsidRDefault="00287509" w:rsidP="004B21AF">
            <w:pPr>
              <w:spacing w:after="0" w:line="240" w:lineRule="auto"/>
              <w:jc w:val="center"/>
              <w:rPr>
                <w:rFonts w:cs="Calibri"/>
                <w:b/>
              </w:rPr>
            </w:pPr>
          </w:p>
          <w:p w:rsidR="00287509" w:rsidRPr="00B913D1" w:rsidRDefault="00287509" w:rsidP="004B21AF">
            <w:pPr>
              <w:spacing w:after="0" w:line="240" w:lineRule="auto"/>
              <w:jc w:val="center"/>
              <w:rPr>
                <w:rFonts w:cs="Calibri"/>
                <w:b/>
              </w:rPr>
            </w:pPr>
            <w:r>
              <w:rPr>
                <w:rFonts w:cs="Calibri"/>
                <w:b/>
              </w:rPr>
              <w:t>CONTENIDOS Y TEMAS</w:t>
            </w:r>
          </w:p>
        </w:tc>
        <w:tc>
          <w:tcPr>
            <w:tcW w:w="2628" w:type="dxa"/>
            <w:shd w:val="clear" w:color="auto" w:fill="B8CCE4"/>
          </w:tcPr>
          <w:p w:rsidR="00287509" w:rsidRPr="00B913D1" w:rsidRDefault="00287509" w:rsidP="004B21AF">
            <w:pPr>
              <w:spacing w:after="0" w:line="240" w:lineRule="auto"/>
              <w:jc w:val="center"/>
              <w:rPr>
                <w:rFonts w:cs="Calibri"/>
                <w:b/>
              </w:rPr>
            </w:pPr>
          </w:p>
          <w:p w:rsidR="00287509" w:rsidRPr="00B913D1" w:rsidRDefault="00287509" w:rsidP="004B21AF">
            <w:pPr>
              <w:spacing w:after="0" w:line="240" w:lineRule="auto"/>
              <w:jc w:val="center"/>
              <w:rPr>
                <w:rFonts w:cs="Calibri"/>
                <w:b/>
              </w:rPr>
            </w:pPr>
            <w:r w:rsidRPr="00B913D1">
              <w:rPr>
                <w:rFonts w:cs="Calibri"/>
                <w:b/>
              </w:rPr>
              <w:t>CONCEPTUAL</w:t>
            </w:r>
          </w:p>
        </w:tc>
        <w:tc>
          <w:tcPr>
            <w:tcW w:w="2638" w:type="dxa"/>
            <w:shd w:val="clear" w:color="auto" w:fill="B8CCE4"/>
          </w:tcPr>
          <w:p w:rsidR="00287509" w:rsidRPr="00B913D1" w:rsidRDefault="00287509" w:rsidP="004B21AF">
            <w:pPr>
              <w:spacing w:after="0" w:line="240" w:lineRule="auto"/>
              <w:jc w:val="center"/>
              <w:rPr>
                <w:rFonts w:cs="Calibri"/>
                <w:b/>
              </w:rPr>
            </w:pPr>
          </w:p>
          <w:p w:rsidR="00287509" w:rsidRPr="00B913D1" w:rsidRDefault="00287509" w:rsidP="004B21AF">
            <w:pPr>
              <w:spacing w:after="0" w:line="240" w:lineRule="auto"/>
              <w:jc w:val="center"/>
              <w:rPr>
                <w:rFonts w:cs="Calibri"/>
                <w:b/>
              </w:rPr>
            </w:pPr>
            <w:r w:rsidRPr="00B913D1">
              <w:rPr>
                <w:rFonts w:cs="Calibri"/>
                <w:b/>
              </w:rPr>
              <w:t>PROCEDIMENTAL</w:t>
            </w:r>
          </w:p>
        </w:tc>
        <w:tc>
          <w:tcPr>
            <w:tcW w:w="2578" w:type="dxa"/>
            <w:shd w:val="clear" w:color="auto" w:fill="B8CCE4"/>
          </w:tcPr>
          <w:p w:rsidR="00287509" w:rsidRPr="00B913D1" w:rsidRDefault="00287509" w:rsidP="004B21AF">
            <w:pPr>
              <w:spacing w:after="0" w:line="240" w:lineRule="auto"/>
              <w:jc w:val="center"/>
              <w:rPr>
                <w:rFonts w:cs="Calibri"/>
                <w:b/>
              </w:rPr>
            </w:pPr>
          </w:p>
          <w:p w:rsidR="00287509" w:rsidRPr="00B913D1" w:rsidRDefault="00287509" w:rsidP="004B21AF">
            <w:pPr>
              <w:spacing w:after="0" w:line="240" w:lineRule="auto"/>
              <w:jc w:val="center"/>
              <w:rPr>
                <w:rFonts w:cs="Calibri"/>
                <w:b/>
              </w:rPr>
            </w:pPr>
            <w:r w:rsidRPr="00B913D1">
              <w:rPr>
                <w:rFonts w:cs="Calibri"/>
                <w:b/>
              </w:rPr>
              <w:t>ACTITUDINAL</w:t>
            </w:r>
          </w:p>
        </w:tc>
      </w:tr>
      <w:tr w:rsidR="00876334" w:rsidRPr="00B913D1">
        <w:tc>
          <w:tcPr>
            <w:tcW w:w="2578" w:type="dxa"/>
            <w:shd w:val="clear" w:color="auto" w:fill="auto"/>
          </w:tcPr>
          <w:p w:rsidR="00876334" w:rsidRPr="00680539" w:rsidRDefault="00876334" w:rsidP="00287509">
            <w:pPr>
              <w:spacing w:after="0"/>
              <w:rPr>
                <w:rFonts w:cs="Calibri"/>
                <w:b/>
                <w:u w:val="single"/>
                <w:lang w:val="es-ES"/>
              </w:rPr>
            </w:pPr>
            <w:r w:rsidRPr="00680539">
              <w:rPr>
                <w:rFonts w:cs="Calibri"/>
                <w:b/>
                <w:u w:val="single"/>
                <w:lang w:val="es-ES"/>
              </w:rPr>
              <w:t>MICROSOFT WORD</w:t>
            </w:r>
          </w:p>
          <w:p w:rsidR="00876334" w:rsidRPr="00680539" w:rsidRDefault="00876334" w:rsidP="00242159">
            <w:pPr>
              <w:spacing w:after="0"/>
              <w:rPr>
                <w:rFonts w:cs="Calibri"/>
                <w:color w:val="FF0000"/>
                <w:lang w:val="es-ES"/>
              </w:rPr>
            </w:pPr>
          </w:p>
          <w:p w:rsidR="00876334" w:rsidRPr="00242159" w:rsidRDefault="00876334" w:rsidP="00DF3DFB">
            <w:pPr>
              <w:spacing w:after="0"/>
              <w:rPr>
                <w:rFonts w:cs="Calibri"/>
                <w:b/>
                <w:color w:val="000000"/>
              </w:rPr>
            </w:pPr>
            <w:r w:rsidRPr="00242159">
              <w:rPr>
                <w:rFonts w:cs="Calibri"/>
                <w:b/>
                <w:color w:val="000000"/>
              </w:rPr>
              <w:t>Operaciones, funciones, tablas e imágenes.</w:t>
            </w:r>
          </w:p>
        </w:tc>
        <w:tc>
          <w:tcPr>
            <w:tcW w:w="2628" w:type="dxa"/>
            <w:shd w:val="clear" w:color="auto" w:fill="auto"/>
          </w:tcPr>
          <w:p w:rsidR="00876334" w:rsidRDefault="00876334" w:rsidP="00242159">
            <w:pPr>
              <w:spacing w:after="0"/>
              <w:rPr>
                <w:rFonts w:cs="Calibri"/>
              </w:rPr>
            </w:pPr>
          </w:p>
          <w:p w:rsidR="00876334" w:rsidRPr="00B913D1" w:rsidRDefault="00027AF6" w:rsidP="004500EC">
            <w:pPr>
              <w:spacing w:after="0"/>
              <w:rPr>
                <w:rFonts w:cs="Calibri"/>
              </w:rPr>
            </w:pPr>
            <w:proofErr w:type="spellStart"/>
            <w:r>
              <w:rPr>
                <w:rFonts w:cs="Calibri"/>
              </w:rPr>
              <w:t>Reconoc</w:t>
            </w:r>
            <w:r w:rsidR="004500EC">
              <w:rPr>
                <w:rFonts w:cs="Calibri"/>
              </w:rPr>
              <w:t>imientode</w:t>
            </w:r>
            <w:proofErr w:type="spellEnd"/>
            <w:r w:rsidR="004500EC">
              <w:rPr>
                <w:rFonts w:cs="Calibri"/>
              </w:rPr>
              <w:t xml:space="preserve"> </w:t>
            </w:r>
            <w:r>
              <w:rPr>
                <w:rFonts w:cs="Calibri"/>
              </w:rPr>
              <w:t>las operaciones</w:t>
            </w:r>
            <w:r w:rsidR="00876334">
              <w:rPr>
                <w:rFonts w:cs="Calibri"/>
              </w:rPr>
              <w:t>, funciones, tablas y gráficos</w:t>
            </w:r>
            <w:r>
              <w:rPr>
                <w:rFonts w:cs="Calibri"/>
              </w:rPr>
              <w:t xml:space="preserve"> básicos</w:t>
            </w:r>
            <w:r w:rsidR="00876334">
              <w:rPr>
                <w:rFonts w:cs="Calibri"/>
              </w:rPr>
              <w:t xml:space="preserve"> del Microsoft Word para la solución de problemas planteados. </w:t>
            </w:r>
          </w:p>
        </w:tc>
        <w:tc>
          <w:tcPr>
            <w:tcW w:w="2638" w:type="dxa"/>
            <w:shd w:val="clear" w:color="auto" w:fill="auto"/>
          </w:tcPr>
          <w:p w:rsidR="00876334" w:rsidRDefault="00876334" w:rsidP="00242159">
            <w:pPr>
              <w:spacing w:after="0"/>
              <w:rPr>
                <w:rFonts w:cs="Calibri"/>
              </w:rPr>
            </w:pPr>
          </w:p>
          <w:p w:rsidR="00876334" w:rsidRPr="00B913D1" w:rsidRDefault="004500EC" w:rsidP="00876334">
            <w:pPr>
              <w:spacing w:after="0"/>
              <w:rPr>
                <w:rFonts w:cs="Calibri"/>
              </w:rPr>
            </w:pPr>
            <w:proofErr w:type="spellStart"/>
            <w:r>
              <w:rPr>
                <w:rFonts w:cs="Calibri"/>
              </w:rPr>
              <w:t>Manipulaciónde</w:t>
            </w:r>
            <w:proofErr w:type="spellEnd"/>
            <w:r>
              <w:rPr>
                <w:rFonts w:cs="Calibri"/>
              </w:rPr>
              <w:t xml:space="preserve"> </w:t>
            </w:r>
            <w:r w:rsidR="00876334">
              <w:rPr>
                <w:rFonts w:cs="Calibri"/>
              </w:rPr>
              <w:t>las diferentes operaciones y funciones básicas del Word para la solución de problemas planteados.</w:t>
            </w:r>
          </w:p>
        </w:tc>
        <w:tc>
          <w:tcPr>
            <w:tcW w:w="2578" w:type="dxa"/>
            <w:shd w:val="clear" w:color="auto" w:fill="auto"/>
          </w:tcPr>
          <w:p w:rsidR="00876334" w:rsidRPr="003F4706" w:rsidRDefault="00876334" w:rsidP="00EB198C">
            <w:pPr>
              <w:spacing w:after="0" w:line="240" w:lineRule="auto"/>
              <w:ind w:left="175"/>
              <w:rPr>
                <w:rFonts w:cs="Calibri"/>
              </w:rPr>
            </w:pPr>
          </w:p>
          <w:p w:rsidR="00876334" w:rsidRPr="003F4706" w:rsidRDefault="00876334" w:rsidP="008A1783">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bl>
    <w:p w:rsidR="00F54E7A" w:rsidRDefault="00F54E7A" w:rsidP="00F54E7A">
      <w:pPr>
        <w:jc w:val="center"/>
        <w:rPr>
          <w:b/>
          <w:sz w:val="40"/>
          <w:szCs w:val="40"/>
        </w:rPr>
      </w:pPr>
    </w:p>
    <w:p w:rsidR="007A5D56" w:rsidRDefault="007A5D56" w:rsidP="00F54E7A">
      <w:pPr>
        <w:jc w:val="center"/>
        <w:rPr>
          <w:b/>
          <w:sz w:val="40"/>
          <w:szCs w:val="40"/>
        </w:rPr>
      </w:pPr>
    </w:p>
    <w:p w:rsidR="007A5D56" w:rsidRDefault="007A5D56" w:rsidP="00F54E7A">
      <w:pPr>
        <w:jc w:val="center"/>
        <w:rPr>
          <w:b/>
          <w:sz w:val="40"/>
          <w:szCs w:val="40"/>
        </w:rPr>
      </w:pPr>
    </w:p>
    <w:p w:rsidR="007A5D56" w:rsidRDefault="007A5D56" w:rsidP="00F54E7A">
      <w:pPr>
        <w:jc w:val="center"/>
        <w:rPr>
          <w:b/>
          <w:sz w:val="40"/>
          <w:szCs w:val="40"/>
        </w:rPr>
      </w:pPr>
    </w:p>
    <w:p w:rsidR="007A5D56" w:rsidRDefault="007A5D56" w:rsidP="00F54E7A">
      <w:pPr>
        <w:jc w:val="center"/>
        <w:rPr>
          <w:b/>
          <w:sz w:val="40"/>
          <w:szCs w:val="40"/>
        </w:rPr>
      </w:pPr>
    </w:p>
    <w:p w:rsidR="009D3118" w:rsidRPr="007A5D56" w:rsidRDefault="009D3118" w:rsidP="009D3118">
      <w:pPr>
        <w:jc w:val="center"/>
        <w:rPr>
          <w:b/>
          <w:color w:val="FF0000"/>
          <w:sz w:val="32"/>
          <w:szCs w:val="32"/>
        </w:rPr>
      </w:pPr>
      <w:r w:rsidRPr="007A5D56">
        <w:rPr>
          <w:b/>
          <w:sz w:val="32"/>
          <w:szCs w:val="32"/>
        </w:rPr>
        <w:t>GRADO</w:t>
      </w:r>
      <w:r w:rsidR="001E41FB" w:rsidRPr="00F14E10">
        <w:rPr>
          <w:b/>
          <w:sz w:val="32"/>
          <w:szCs w:val="32"/>
        </w:rPr>
        <w:t>NOVENO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78"/>
        <w:gridCol w:w="2628"/>
        <w:gridCol w:w="2638"/>
        <w:gridCol w:w="2578"/>
      </w:tblGrid>
      <w:tr w:rsidR="009D3118" w:rsidRPr="00B913D1">
        <w:tc>
          <w:tcPr>
            <w:tcW w:w="10422" w:type="dxa"/>
            <w:gridSpan w:val="4"/>
            <w:tcBorders>
              <w:bottom w:val="single" w:sz="4" w:space="0" w:color="000000"/>
            </w:tcBorders>
            <w:shd w:val="clear" w:color="auto" w:fill="548DD4"/>
            <w:vAlign w:val="center"/>
          </w:tcPr>
          <w:p w:rsidR="009D3118" w:rsidRPr="00B913D1" w:rsidRDefault="009D3118" w:rsidP="00DC1757">
            <w:pPr>
              <w:spacing w:after="0" w:line="240" w:lineRule="auto"/>
              <w:jc w:val="center"/>
              <w:rPr>
                <w:rFonts w:cs="Calibri"/>
                <w:b/>
              </w:rPr>
            </w:pPr>
          </w:p>
          <w:p w:rsidR="009D3118" w:rsidRPr="00F14E10" w:rsidRDefault="001E41FB" w:rsidP="009D3118">
            <w:pPr>
              <w:spacing w:after="0" w:line="240" w:lineRule="auto"/>
              <w:jc w:val="center"/>
              <w:rPr>
                <w:rFonts w:cs="Calibri"/>
                <w:b/>
                <w:sz w:val="24"/>
                <w:szCs w:val="24"/>
              </w:rPr>
            </w:pPr>
            <w:r w:rsidRPr="00F14E10">
              <w:rPr>
                <w:rFonts w:cs="Calibri"/>
                <w:b/>
                <w:sz w:val="24"/>
                <w:szCs w:val="24"/>
              </w:rPr>
              <w:t>GRADO 9</w:t>
            </w:r>
            <w:r w:rsidR="009D3118" w:rsidRPr="00F14E10">
              <w:rPr>
                <w:rFonts w:cs="Calibri"/>
                <w:b/>
                <w:sz w:val="24"/>
                <w:szCs w:val="24"/>
              </w:rPr>
              <w:t>°  -  PERIODO  1</w:t>
            </w:r>
          </w:p>
        </w:tc>
      </w:tr>
      <w:tr w:rsidR="009D3118" w:rsidRPr="00B913D1">
        <w:tc>
          <w:tcPr>
            <w:tcW w:w="2578" w:type="dxa"/>
            <w:shd w:val="clear" w:color="auto" w:fill="B8CCE4"/>
          </w:tcPr>
          <w:p w:rsidR="009D3118" w:rsidRPr="00B913D1" w:rsidRDefault="009D3118" w:rsidP="00DC1757">
            <w:pPr>
              <w:spacing w:after="0" w:line="240" w:lineRule="auto"/>
              <w:jc w:val="center"/>
              <w:rPr>
                <w:rFonts w:cs="Calibri"/>
                <w:b/>
              </w:rPr>
            </w:pPr>
          </w:p>
          <w:p w:rsidR="009D3118" w:rsidRPr="00B913D1" w:rsidRDefault="009D3118" w:rsidP="00DC1757">
            <w:pPr>
              <w:spacing w:after="0" w:line="240" w:lineRule="auto"/>
              <w:jc w:val="center"/>
              <w:rPr>
                <w:rFonts w:cs="Calibri"/>
                <w:b/>
              </w:rPr>
            </w:pPr>
            <w:r>
              <w:rPr>
                <w:rFonts w:cs="Calibri"/>
                <w:b/>
              </w:rPr>
              <w:t>CONTENIDOS Y TEMAS</w:t>
            </w:r>
          </w:p>
        </w:tc>
        <w:tc>
          <w:tcPr>
            <w:tcW w:w="2628" w:type="dxa"/>
            <w:shd w:val="clear" w:color="auto" w:fill="B8CCE4"/>
          </w:tcPr>
          <w:p w:rsidR="009D3118" w:rsidRPr="00B913D1" w:rsidRDefault="009D3118" w:rsidP="00DC1757">
            <w:pPr>
              <w:spacing w:after="0" w:line="240" w:lineRule="auto"/>
              <w:jc w:val="center"/>
              <w:rPr>
                <w:rFonts w:cs="Calibri"/>
                <w:b/>
              </w:rPr>
            </w:pPr>
          </w:p>
          <w:p w:rsidR="009D3118" w:rsidRPr="00B913D1" w:rsidRDefault="009D3118" w:rsidP="00DC1757">
            <w:pPr>
              <w:spacing w:after="0" w:line="240" w:lineRule="auto"/>
              <w:jc w:val="center"/>
              <w:rPr>
                <w:rFonts w:cs="Calibri"/>
                <w:b/>
              </w:rPr>
            </w:pPr>
            <w:r w:rsidRPr="00B913D1">
              <w:rPr>
                <w:rFonts w:cs="Calibri"/>
                <w:b/>
              </w:rPr>
              <w:t>CONCEPTUAL</w:t>
            </w:r>
          </w:p>
        </w:tc>
        <w:tc>
          <w:tcPr>
            <w:tcW w:w="2638" w:type="dxa"/>
            <w:shd w:val="clear" w:color="auto" w:fill="B8CCE4"/>
          </w:tcPr>
          <w:p w:rsidR="009D3118" w:rsidRPr="00B913D1" w:rsidRDefault="009D3118" w:rsidP="00DC1757">
            <w:pPr>
              <w:spacing w:after="0" w:line="240" w:lineRule="auto"/>
              <w:jc w:val="center"/>
              <w:rPr>
                <w:rFonts w:cs="Calibri"/>
                <w:b/>
              </w:rPr>
            </w:pPr>
          </w:p>
          <w:p w:rsidR="009D3118" w:rsidRPr="00B913D1" w:rsidRDefault="009D3118" w:rsidP="00DC1757">
            <w:pPr>
              <w:spacing w:after="0" w:line="240" w:lineRule="auto"/>
              <w:jc w:val="center"/>
              <w:rPr>
                <w:rFonts w:cs="Calibri"/>
                <w:b/>
              </w:rPr>
            </w:pPr>
            <w:r w:rsidRPr="00B913D1">
              <w:rPr>
                <w:rFonts w:cs="Calibri"/>
                <w:b/>
              </w:rPr>
              <w:t>PROCEDIMENTAL</w:t>
            </w:r>
          </w:p>
        </w:tc>
        <w:tc>
          <w:tcPr>
            <w:tcW w:w="2578" w:type="dxa"/>
            <w:shd w:val="clear" w:color="auto" w:fill="B8CCE4"/>
          </w:tcPr>
          <w:p w:rsidR="009D3118" w:rsidRPr="00B913D1" w:rsidRDefault="009D3118" w:rsidP="00DC1757">
            <w:pPr>
              <w:spacing w:after="0" w:line="240" w:lineRule="auto"/>
              <w:jc w:val="center"/>
              <w:rPr>
                <w:rFonts w:cs="Calibri"/>
                <w:b/>
              </w:rPr>
            </w:pPr>
          </w:p>
          <w:p w:rsidR="009D3118" w:rsidRPr="00B913D1" w:rsidRDefault="009D3118" w:rsidP="00DC1757">
            <w:pPr>
              <w:spacing w:after="0" w:line="240" w:lineRule="auto"/>
              <w:jc w:val="center"/>
              <w:rPr>
                <w:rFonts w:cs="Calibri"/>
                <w:b/>
              </w:rPr>
            </w:pPr>
            <w:r w:rsidRPr="00B913D1">
              <w:rPr>
                <w:rFonts w:cs="Calibri"/>
                <w:b/>
              </w:rPr>
              <w:t>ACTITUDINAL</w:t>
            </w:r>
          </w:p>
        </w:tc>
      </w:tr>
      <w:tr w:rsidR="00287509" w:rsidRPr="00B913D1">
        <w:tc>
          <w:tcPr>
            <w:tcW w:w="2578" w:type="dxa"/>
            <w:tcBorders>
              <w:bottom w:val="single" w:sz="4" w:space="0" w:color="000000"/>
            </w:tcBorders>
            <w:shd w:val="clear" w:color="auto" w:fill="auto"/>
          </w:tcPr>
          <w:p w:rsidR="00287509" w:rsidRPr="004E37AF" w:rsidRDefault="00287509" w:rsidP="00242159">
            <w:pPr>
              <w:spacing w:after="0"/>
              <w:rPr>
                <w:rFonts w:cs="Calibri"/>
                <w:b/>
                <w:u w:val="single"/>
              </w:rPr>
            </w:pPr>
          </w:p>
          <w:p w:rsidR="00287509" w:rsidRPr="004E37AF" w:rsidRDefault="00287509" w:rsidP="00242159">
            <w:pPr>
              <w:spacing w:after="0"/>
              <w:rPr>
                <w:rFonts w:cs="Calibri"/>
                <w:b/>
                <w:u w:val="single"/>
              </w:rPr>
            </w:pPr>
            <w:r w:rsidRPr="004E37AF">
              <w:rPr>
                <w:rFonts w:cs="Calibri"/>
                <w:b/>
                <w:u w:val="single"/>
              </w:rPr>
              <w:t>OPERADORES  MECANICOS</w:t>
            </w:r>
          </w:p>
          <w:p w:rsidR="00287509" w:rsidRPr="004E37AF" w:rsidRDefault="00287509" w:rsidP="00242159">
            <w:pPr>
              <w:spacing w:after="0"/>
              <w:rPr>
                <w:rFonts w:cs="Calibri"/>
                <w:b/>
              </w:rPr>
            </w:pPr>
          </w:p>
          <w:p w:rsidR="00287509" w:rsidRPr="004E37AF" w:rsidRDefault="00287509" w:rsidP="00242159">
            <w:pPr>
              <w:spacing w:after="0"/>
              <w:rPr>
                <w:rFonts w:cs="Calibri"/>
                <w:b/>
              </w:rPr>
            </w:pPr>
            <w:r w:rsidRPr="004E37AF">
              <w:rPr>
                <w:rFonts w:cs="Calibri"/>
                <w:b/>
              </w:rPr>
              <w:t>Definición y funciones</w:t>
            </w:r>
          </w:p>
          <w:p w:rsidR="00287509" w:rsidRPr="004E37AF" w:rsidRDefault="00287509" w:rsidP="00242159">
            <w:pPr>
              <w:spacing w:after="0"/>
              <w:rPr>
                <w:rFonts w:cs="Calibri"/>
                <w:b/>
              </w:rPr>
            </w:pPr>
            <w:r w:rsidRPr="004E37AF">
              <w:rPr>
                <w:rFonts w:cs="Calibri"/>
                <w:b/>
              </w:rPr>
              <w:t>Tipos de operadores</w:t>
            </w:r>
          </w:p>
          <w:p w:rsidR="00287509" w:rsidRPr="004E37AF" w:rsidRDefault="00287509" w:rsidP="00242159">
            <w:pPr>
              <w:spacing w:after="0"/>
              <w:rPr>
                <w:rFonts w:cs="Calibri"/>
              </w:rPr>
            </w:pPr>
          </w:p>
          <w:p w:rsidR="00287509" w:rsidRPr="004E37AF" w:rsidRDefault="00287509" w:rsidP="00242159">
            <w:pPr>
              <w:spacing w:after="0"/>
              <w:rPr>
                <w:rFonts w:cs="Calibri"/>
              </w:rPr>
            </w:pPr>
          </w:p>
          <w:p w:rsidR="00287509" w:rsidRPr="004E37AF" w:rsidRDefault="00287509" w:rsidP="00242159">
            <w:pPr>
              <w:spacing w:after="0"/>
              <w:rPr>
                <w:rFonts w:cs="Calibri"/>
              </w:rPr>
            </w:pPr>
          </w:p>
          <w:p w:rsidR="00287509" w:rsidRPr="004E37AF" w:rsidRDefault="00287509" w:rsidP="00242159">
            <w:pPr>
              <w:spacing w:after="0"/>
              <w:rPr>
                <w:rFonts w:cs="Calibri"/>
              </w:rPr>
            </w:pPr>
          </w:p>
        </w:tc>
        <w:tc>
          <w:tcPr>
            <w:tcW w:w="2628" w:type="dxa"/>
            <w:tcBorders>
              <w:bottom w:val="single" w:sz="4" w:space="0" w:color="000000"/>
            </w:tcBorders>
            <w:shd w:val="clear" w:color="auto" w:fill="auto"/>
          </w:tcPr>
          <w:p w:rsidR="00287509" w:rsidRDefault="00287509" w:rsidP="00242159">
            <w:pPr>
              <w:spacing w:after="0"/>
              <w:rPr>
                <w:rFonts w:cs="Calibri"/>
              </w:rPr>
            </w:pPr>
          </w:p>
          <w:p w:rsidR="00287509" w:rsidRPr="00B913D1" w:rsidRDefault="004500EC" w:rsidP="009C4F41">
            <w:pPr>
              <w:spacing w:after="0"/>
              <w:rPr>
                <w:rFonts w:cs="Calibri"/>
              </w:rPr>
            </w:pPr>
            <w:proofErr w:type="spellStart"/>
            <w:r>
              <w:rPr>
                <w:rFonts w:cs="Calibri"/>
              </w:rPr>
              <w:t>Conocimientode</w:t>
            </w:r>
            <w:proofErr w:type="spellEnd"/>
            <w:r>
              <w:rPr>
                <w:rFonts w:cs="Calibri"/>
              </w:rPr>
              <w:t xml:space="preserve"> </w:t>
            </w:r>
            <w:r w:rsidR="00287509">
              <w:rPr>
                <w:rFonts w:cs="Calibri"/>
              </w:rPr>
              <w:t>la función</w:t>
            </w:r>
            <w:r w:rsidR="009C4F41">
              <w:rPr>
                <w:rFonts w:cs="Calibri"/>
              </w:rPr>
              <w:t xml:space="preserve">, características, tipos, </w:t>
            </w:r>
            <w:r w:rsidR="00D64708">
              <w:rPr>
                <w:rFonts w:cs="Calibri"/>
              </w:rPr>
              <w:t xml:space="preserve">ventajas y desventajas </w:t>
            </w:r>
            <w:r w:rsidR="009C4F41">
              <w:rPr>
                <w:rFonts w:cs="Calibri"/>
              </w:rPr>
              <w:t>de los operadores mecánicos para</w:t>
            </w:r>
            <w:r w:rsidR="00D64708">
              <w:rPr>
                <w:rFonts w:cs="Calibri"/>
              </w:rPr>
              <w:t xml:space="preserve"> la solución</w:t>
            </w:r>
            <w:r w:rsidR="009C4F41">
              <w:rPr>
                <w:rFonts w:cs="Calibri"/>
              </w:rPr>
              <w:t xml:space="preserve"> de problema</w:t>
            </w:r>
            <w:r w:rsidR="00287509">
              <w:rPr>
                <w:rFonts w:cs="Calibri"/>
              </w:rPr>
              <w:t>.</w:t>
            </w:r>
          </w:p>
        </w:tc>
        <w:tc>
          <w:tcPr>
            <w:tcW w:w="2638" w:type="dxa"/>
            <w:tcBorders>
              <w:bottom w:val="single" w:sz="4" w:space="0" w:color="000000"/>
            </w:tcBorders>
            <w:shd w:val="clear" w:color="auto" w:fill="auto"/>
          </w:tcPr>
          <w:p w:rsidR="00287509" w:rsidRDefault="00287509" w:rsidP="00242159">
            <w:pPr>
              <w:spacing w:after="0"/>
              <w:rPr>
                <w:rFonts w:cs="Calibri"/>
              </w:rPr>
            </w:pPr>
          </w:p>
          <w:p w:rsidR="00287509" w:rsidRPr="00B913D1" w:rsidRDefault="004500EC" w:rsidP="00242159">
            <w:pPr>
              <w:spacing w:after="0"/>
              <w:rPr>
                <w:rFonts w:cs="Calibri"/>
              </w:rPr>
            </w:pPr>
            <w:proofErr w:type="spellStart"/>
            <w:r>
              <w:rPr>
                <w:rFonts w:cs="Calibri"/>
              </w:rPr>
              <w:t>Aplicaciónde</w:t>
            </w:r>
            <w:proofErr w:type="spellEnd"/>
            <w:r>
              <w:rPr>
                <w:rFonts w:cs="Calibri"/>
              </w:rPr>
              <w:t xml:space="preserve"> </w:t>
            </w:r>
            <w:r w:rsidR="00287509">
              <w:rPr>
                <w:rFonts w:cs="Calibri"/>
              </w:rPr>
              <w:t>las ventajas y desventajas de cada uno de los operadores mecánicos para el diseño de mecanismos simples que den solución a los problemas planteados.</w:t>
            </w:r>
          </w:p>
        </w:tc>
        <w:tc>
          <w:tcPr>
            <w:tcW w:w="2578" w:type="dxa"/>
            <w:tcBorders>
              <w:bottom w:val="single" w:sz="4" w:space="0" w:color="000000"/>
            </w:tcBorders>
            <w:shd w:val="clear" w:color="auto" w:fill="auto"/>
          </w:tcPr>
          <w:p w:rsidR="00287509" w:rsidRPr="003F4706" w:rsidRDefault="00287509" w:rsidP="00EB198C">
            <w:pPr>
              <w:spacing w:after="0" w:line="240" w:lineRule="auto"/>
              <w:ind w:left="175"/>
              <w:rPr>
                <w:rFonts w:cs="Calibri"/>
              </w:rPr>
            </w:pPr>
          </w:p>
          <w:p w:rsidR="00287509" w:rsidRPr="003F4706" w:rsidRDefault="00287509" w:rsidP="008A1783">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287509" w:rsidRPr="00B913D1">
        <w:tc>
          <w:tcPr>
            <w:tcW w:w="10422" w:type="dxa"/>
            <w:gridSpan w:val="4"/>
            <w:tcBorders>
              <w:bottom w:val="single" w:sz="4" w:space="0" w:color="000000"/>
            </w:tcBorders>
            <w:shd w:val="clear" w:color="auto" w:fill="548DD4"/>
            <w:vAlign w:val="center"/>
          </w:tcPr>
          <w:p w:rsidR="00287509" w:rsidRPr="00B913D1" w:rsidRDefault="00287509" w:rsidP="00DC1757">
            <w:pPr>
              <w:spacing w:after="0" w:line="240" w:lineRule="auto"/>
              <w:jc w:val="center"/>
              <w:rPr>
                <w:rFonts w:cs="Calibri"/>
                <w:b/>
              </w:rPr>
            </w:pPr>
          </w:p>
          <w:p w:rsidR="00287509" w:rsidRPr="00F14E10" w:rsidRDefault="00287509" w:rsidP="009D3118">
            <w:pPr>
              <w:spacing w:after="0" w:line="240" w:lineRule="auto"/>
              <w:jc w:val="center"/>
              <w:rPr>
                <w:rFonts w:cs="Calibri"/>
                <w:b/>
                <w:sz w:val="24"/>
                <w:szCs w:val="24"/>
              </w:rPr>
            </w:pPr>
            <w:r w:rsidRPr="00F14E10">
              <w:rPr>
                <w:rFonts w:cs="Calibri"/>
                <w:b/>
                <w:sz w:val="24"/>
                <w:szCs w:val="24"/>
              </w:rPr>
              <w:t>GRADO 9°  -  PERIODO  2</w:t>
            </w:r>
          </w:p>
        </w:tc>
      </w:tr>
      <w:tr w:rsidR="00287509" w:rsidRPr="00B913D1">
        <w:tc>
          <w:tcPr>
            <w:tcW w:w="2578" w:type="dxa"/>
            <w:shd w:val="clear" w:color="auto" w:fill="B8CCE4"/>
          </w:tcPr>
          <w:p w:rsidR="00287509" w:rsidRPr="00B913D1" w:rsidRDefault="00287509" w:rsidP="00DC1757">
            <w:pPr>
              <w:spacing w:after="0" w:line="240" w:lineRule="auto"/>
              <w:jc w:val="center"/>
              <w:rPr>
                <w:rFonts w:cs="Calibri"/>
                <w:b/>
              </w:rPr>
            </w:pPr>
          </w:p>
          <w:p w:rsidR="00287509" w:rsidRPr="00B913D1" w:rsidRDefault="00287509" w:rsidP="00DC1757">
            <w:pPr>
              <w:spacing w:after="0" w:line="240" w:lineRule="auto"/>
              <w:jc w:val="center"/>
              <w:rPr>
                <w:rFonts w:cs="Calibri"/>
                <w:b/>
              </w:rPr>
            </w:pPr>
            <w:r>
              <w:rPr>
                <w:rFonts w:cs="Calibri"/>
                <w:b/>
              </w:rPr>
              <w:t>CONTENIDOS Y TEMAS</w:t>
            </w:r>
          </w:p>
        </w:tc>
        <w:tc>
          <w:tcPr>
            <w:tcW w:w="2628" w:type="dxa"/>
            <w:shd w:val="clear" w:color="auto" w:fill="B8CCE4"/>
          </w:tcPr>
          <w:p w:rsidR="00287509" w:rsidRPr="00B913D1" w:rsidRDefault="00287509" w:rsidP="00DC1757">
            <w:pPr>
              <w:spacing w:after="0" w:line="240" w:lineRule="auto"/>
              <w:jc w:val="center"/>
              <w:rPr>
                <w:rFonts w:cs="Calibri"/>
                <w:b/>
              </w:rPr>
            </w:pPr>
          </w:p>
          <w:p w:rsidR="00287509" w:rsidRPr="00B913D1" w:rsidRDefault="00287509" w:rsidP="00DC1757">
            <w:pPr>
              <w:spacing w:after="0" w:line="240" w:lineRule="auto"/>
              <w:jc w:val="center"/>
              <w:rPr>
                <w:rFonts w:cs="Calibri"/>
                <w:b/>
              </w:rPr>
            </w:pPr>
            <w:r w:rsidRPr="00B913D1">
              <w:rPr>
                <w:rFonts w:cs="Calibri"/>
                <w:b/>
              </w:rPr>
              <w:t>CONCEPTUAL</w:t>
            </w:r>
          </w:p>
        </w:tc>
        <w:tc>
          <w:tcPr>
            <w:tcW w:w="2638" w:type="dxa"/>
            <w:shd w:val="clear" w:color="auto" w:fill="B8CCE4"/>
          </w:tcPr>
          <w:p w:rsidR="00287509" w:rsidRPr="00B913D1" w:rsidRDefault="00287509" w:rsidP="00DC1757">
            <w:pPr>
              <w:spacing w:after="0" w:line="240" w:lineRule="auto"/>
              <w:jc w:val="center"/>
              <w:rPr>
                <w:rFonts w:cs="Calibri"/>
                <w:b/>
              </w:rPr>
            </w:pPr>
          </w:p>
          <w:p w:rsidR="00287509" w:rsidRPr="00B913D1" w:rsidRDefault="00287509" w:rsidP="00DC1757">
            <w:pPr>
              <w:spacing w:after="0" w:line="240" w:lineRule="auto"/>
              <w:jc w:val="center"/>
              <w:rPr>
                <w:rFonts w:cs="Calibri"/>
                <w:b/>
              </w:rPr>
            </w:pPr>
            <w:r w:rsidRPr="00B913D1">
              <w:rPr>
                <w:rFonts w:cs="Calibri"/>
                <w:b/>
              </w:rPr>
              <w:t>PROCEDIMENTAL</w:t>
            </w:r>
          </w:p>
        </w:tc>
        <w:tc>
          <w:tcPr>
            <w:tcW w:w="2578" w:type="dxa"/>
            <w:shd w:val="clear" w:color="auto" w:fill="B8CCE4"/>
          </w:tcPr>
          <w:p w:rsidR="00287509" w:rsidRPr="00B913D1" w:rsidRDefault="00287509" w:rsidP="00DC1757">
            <w:pPr>
              <w:spacing w:after="0" w:line="240" w:lineRule="auto"/>
              <w:jc w:val="center"/>
              <w:rPr>
                <w:rFonts w:cs="Calibri"/>
                <w:b/>
              </w:rPr>
            </w:pPr>
          </w:p>
          <w:p w:rsidR="00287509" w:rsidRPr="00B913D1" w:rsidRDefault="00287509" w:rsidP="00DC1757">
            <w:pPr>
              <w:spacing w:after="0" w:line="240" w:lineRule="auto"/>
              <w:jc w:val="center"/>
              <w:rPr>
                <w:rFonts w:cs="Calibri"/>
                <w:b/>
              </w:rPr>
            </w:pPr>
            <w:r w:rsidRPr="00B913D1">
              <w:rPr>
                <w:rFonts w:cs="Calibri"/>
                <w:b/>
              </w:rPr>
              <w:t>ACTITUDINAL</w:t>
            </w:r>
          </w:p>
        </w:tc>
      </w:tr>
      <w:tr w:rsidR="00287509" w:rsidRPr="00B913D1">
        <w:tc>
          <w:tcPr>
            <w:tcW w:w="2578" w:type="dxa"/>
            <w:tcBorders>
              <w:bottom w:val="single" w:sz="4" w:space="0" w:color="000000"/>
            </w:tcBorders>
            <w:shd w:val="clear" w:color="auto" w:fill="auto"/>
          </w:tcPr>
          <w:p w:rsidR="00287509" w:rsidRPr="00680539" w:rsidRDefault="00DF3DFB" w:rsidP="00242159">
            <w:pPr>
              <w:spacing w:after="0"/>
              <w:rPr>
                <w:rFonts w:cs="Calibri"/>
                <w:b/>
                <w:u w:val="single"/>
                <w:lang w:val="es-ES"/>
              </w:rPr>
            </w:pPr>
            <w:r w:rsidRPr="00680539">
              <w:rPr>
                <w:rFonts w:cs="Calibri"/>
                <w:b/>
                <w:u w:val="single"/>
                <w:lang w:val="es-ES"/>
              </w:rPr>
              <w:t>LA ENERGIA</w:t>
            </w:r>
          </w:p>
          <w:p w:rsidR="00287509" w:rsidRPr="00680539" w:rsidRDefault="00287509" w:rsidP="00242159">
            <w:pPr>
              <w:spacing w:after="0"/>
              <w:rPr>
                <w:rFonts w:cs="Calibri"/>
                <w:lang w:val="es-ES"/>
              </w:rPr>
            </w:pPr>
          </w:p>
          <w:p w:rsidR="00371ABB" w:rsidRPr="00371ABB" w:rsidRDefault="00371ABB" w:rsidP="00242159">
            <w:pPr>
              <w:spacing w:after="0"/>
              <w:rPr>
                <w:rFonts w:cs="Calibri"/>
                <w:b/>
              </w:rPr>
            </w:pPr>
            <w:r w:rsidRPr="00371ABB">
              <w:rPr>
                <w:rFonts w:cs="Calibri"/>
                <w:b/>
              </w:rPr>
              <w:t>Definición y clases de energía</w:t>
            </w:r>
          </w:p>
          <w:p w:rsidR="00371ABB" w:rsidRPr="00371ABB" w:rsidRDefault="00371ABB" w:rsidP="00242159">
            <w:pPr>
              <w:spacing w:after="0"/>
              <w:rPr>
                <w:rFonts w:cs="Calibri"/>
                <w:b/>
              </w:rPr>
            </w:pPr>
            <w:r w:rsidRPr="00371ABB">
              <w:rPr>
                <w:rFonts w:cs="Calibri"/>
                <w:b/>
              </w:rPr>
              <w:t xml:space="preserve">Generación </w:t>
            </w:r>
            <w:r>
              <w:rPr>
                <w:rFonts w:cs="Calibri"/>
                <w:b/>
              </w:rPr>
              <w:t xml:space="preserve">y aprovechamiento </w:t>
            </w:r>
            <w:r w:rsidRPr="00371ABB">
              <w:rPr>
                <w:rFonts w:cs="Calibri"/>
                <w:b/>
              </w:rPr>
              <w:t>de la energía</w:t>
            </w:r>
          </w:p>
          <w:p w:rsidR="00371ABB" w:rsidRPr="00371ABB" w:rsidRDefault="00371ABB" w:rsidP="00242159">
            <w:pPr>
              <w:spacing w:after="0"/>
              <w:rPr>
                <w:rFonts w:cs="Calibri"/>
              </w:rPr>
            </w:pPr>
          </w:p>
        </w:tc>
        <w:tc>
          <w:tcPr>
            <w:tcW w:w="2628" w:type="dxa"/>
            <w:tcBorders>
              <w:bottom w:val="single" w:sz="4" w:space="0" w:color="000000"/>
            </w:tcBorders>
            <w:shd w:val="clear" w:color="auto" w:fill="auto"/>
          </w:tcPr>
          <w:p w:rsidR="00287509" w:rsidRDefault="00287509" w:rsidP="00242159">
            <w:pPr>
              <w:spacing w:after="0"/>
              <w:rPr>
                <w:rFonts w:cs="Calibri"/>
              </w:rPr>
            </w:pPr>
          </w:p>
          <w:p w:rsidR="00DF706A" w:rsidRPr="00B913D1" w:rsidRDefault="004500EC" w:rsidP="004C30AB">
            <w:pPr>
              <w:spacing w:after="0"/>
              <w:rPr>
                <w:rFonts w:cs="Calibri"/>
              </w:rPr>
            </w:pPr>
            <w:proofErr w:type="spellStart"/>
            <w:r>
              <w:rPr>
                <w:rFonts w:cs="Calibri"/>
              </w:rPr>
              <w:t>Interpretaciónde</w:t>
            </w:r>
            <w:proofErr w:type="spellEnd"/>
            <w:r>
              <w:rPr>
                <w:rFonts w:cs="Calibri"/>
              </w:rPr>
              <w:t xml:space="preserve"> </w:t>
            </w:r>
            <w:r w:rsidR="00DF706A">
              <w:rPr>
                <w:rFonts w:cs="Calibri"/>
              </w:rPr>
              <w:t>las di</w:t>
            </w:r>
            <w:r w:rsidR="004C30AB">
              <w:rPr>
                <w:rFonts w:cs="Calibri"/>
              </w:rPr>
              <w:t>ferentes las clases de energía, sus formas de generación y</w:t>
            </w:r>
            <w:r w:rsidR="00DF706A">
              <w:rPr>
                <w:rFonts w:cs="Calibri"/>
              </w:rPr>
              <w:t xml:space="preserve"> aprovechamiento en el entorno.</w:t>
            </w:r>
          </w:p>
        </w:tc>
        <w:tc>
          <w:tcPr>
            <w:tcW w:w="2638" w:type="dxa"/>
            <w:tcBorders>
              <w:bottom w:val="single" w:sz="4" w:space="0" w:color="000000"/>
            </w:tcBorders>
            <w:shd w:val="clear" w:color="auto" w:fill="auto"/>
          </w:tcPr>
          <w:p w:rsidR="00287509" w:rsidRDefault="00287509" w:rsidP="00242159">
            <w:pPr>
              <w:spacing w:after="0"/>
              <w:rPr>
                <w:rFonts w:cs="Calibri"/>
              </w:rPr>
            </w:pPr>
          </w:p>
          <w:p w:rsidR="00DF706A" w:rsidRPr="00B913D1" w:rsidRDefault="004500EC" w:rsidP="00E71254">
            <w:pPr>
              <w:spacing w:after="0"/>
              <w:rPr>
                <w:rFonts w:cs="Calibri"/>
              </w:rPr>
            </w:pPr>
            <w:r>
              <w:rPr>
                <w:rFonts w:cs="Calibri"/>
              </w:rPr>
              <w:t>Organización de</w:t>
            </w:r>
            <w:r w:rsidR="004C30AB">
              <w:rPr>
                <w:rFonts w:cs="Calibri"/>
              </w:rPr>
              <w:t xml:space="preserve"> los conceptos, clases, formas de generación y aprovechamiento de la energía en el entorno.</w:t>
            </w:r>
          </w:p>
        </w:tc>
        <w:tc>
          <w:tcPr>
            <w:tcW w:w="2578" w:type="dxa"/>
            <w:tcBorders>
              <w:bottom w:val="single" w:sz="4" w:space="0" w:color="000000"/>
            </w:tcBorders>
            <w:shd w:val="clear" w:color="auto" w:fill="auto"/>
          </w:tcPr>
          <w:p w:rsidR="00287509" w:rsidRPr="003F4706" w:rsidRDefault="00287509" w:rsidP="00EB198C">
            <w:pPr>
              <w:spacing w:after="0" w:line="240" w:lineRule="auto"/>
              <w:ind w:left="175"/>
              <w:rPr>
                <w:rFonts w:cs="Calibri"/>
              </w:rPr>
            </w:pPr>
          </w:p>
          <w:p w:rsidR="00287509" w:rsidRPr="003F4706" w:rsidRDefault="00287509" w:rsidP="008A1783">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287509" w:rsidRPr="00B913D1">
        <w:tc>
          <w:tcPr>
            <w:tcW w:w="10422" w:type="dxa"/>
            <w:gridSpan w:val="4"/>
            <w:tcBorders>
              <w:bottom w:val="single" w:sz="4" w:space="0" w:color="000000"/>
            </w:tcBorders>
            <w:shd w:val="clear" w:color="auto" w:fill="548DD4"/>
            <w:vAlign w:val="center"/>
          </w:tcPr>
          <w:p w:rsidR="00287509" w:rsidRPr="00B913D1" w:rsidRDefault="00287509" w:rsidP="00DC1757">
            <w:pPr>
              <w:spacing w:after="0" w:line="240" w:lineRule="auto"/>
              <w:jc w:val="center"/>
              <w:rPr>
                <w:rFonts w:cs="Calibri"/>
                <w:b/>
              </w:rPr>
            </w:pPr>
          </w:p>
          <w:p w:rsidR="00287509" w:rsidRPr="00F14E10" w:rsidRDefault="00287509" w:rsidP="009D3118">
            <w:pPr>
              <w:spacing w:after="0" w:line="240" w:lineRule="auto"/>
              <w:jc w:val="center"/>
              <w:rPr>
                <w:rFonts w:cs="Calibri"/>
                <w:b/>
                <w:sz w:val="24"/>
                <w:szCs w:val="24"/>
              </w:rPr>
            </w:pPr>
            <w:r w:rsidRPr="00F14E10">
              <w:rPr>
                <w:rFonts w:cs="Calibri"/>
                <w:b/>
                <w:sz w:val="24"/>
                <w:szCs w:val="24"/>
              </w:rPr>
              <w:t>GRADO 9°  -  PERIODO 3</w:t>
            </w:r>
          </w:p>
        </w:tc>
      </w:tr>
      <w:tr w:rsidR="00287509" w:rsidRPr="00B913D1">
        <w:tc>
          <w:tcPr>
            <w:tcW w:w="2578" w:type="dxa"/>
            <w:shd w:val="clear" w:color="auto" w:fill="B8CCE4"/>
          </w:tcPr>
          <w:p w:rsidR="00287509" w:rsidRPr="00B913D1" w:rsidRDefault="00287509" w:rsidP="00DC1757">
            <w:pPr>
              <w:spacing w:after="0" w:line="240" w:lineRule="auto"/>
              <w:jc w:val="center"/>
              <w:rPr>
                <w:rFonts w:cs="Calibri"/>
                <w:b/>
              </w:rPr>
            </w:pPr>
          </w:p>
          <w:p w:rsidR="00287509" w:rsidRPr="00B913D1" w:rsidRDefault="00287509" w:rsidP="00DC1757">
            <w:pPr>
              <w:spacing w:after="0" w:line="240" w:lineRule="auto"/>
              <w:jc w:val="center"/>
              <w:rPr>
                <w:rFonts w:cs="Calibri"/>
                <w:b/>
              </w:rPr>
            </w:pPr>
            <w:r>
              <w:rPr>
                <w:rFonts w:cs="Calibri"/>
                <w:b/>
              </w:rPr>
              <w:t>CONTENIDOS Y TEMAS</w:t>
            </w:r>
          </w:p>
        </w:tc>
        <w:tc>
          <w:tcPr>
            <w:tcW w:w="2628" w:type="dxa"/>
            <w:shd w:val="clear" w:color="auto" w:fill="B8CCE4"/>
          </w:tcPr>
          <w:p w:rsidR="00287509" w:rsidRPr="00B913D1" w:rsidRDefault="00287509" w:rsidP="00DC1757">
            <w:pPr>
              <w:spacing w:after="0" w:line="240" w:lineRule="auto"/>
              <w:jc w:val="center"/>
              <w:rPr>
                <w:rFonts w:cs="Calibri"/>
                <w:b/>
              </w:rPr>
            </w:pPr>
          </w:p>
          <w:p w:rsidR="00287509" w:rsidRPr="00B913D1" w:rsidRDefault="00287509" w:rsidP="00DC1757">
            <w:pPr>
              <w:spacing w:after="0" w:line="240" w:lineRule="auto"/>
              <w:jc w:val="center"/>
              <w:rPr>
                <w:rFonts w:cs="Calibri"/>
                <w:b/>
              </w:rPr>
            </w:pPr>
            <w:r w:rsidRPr="00B913D1">
              <w:rPr>
                <w:rFonts w:cs="Calibri"/>
                <w:b/>
              </w:rPr>
              <w:t>CONCEPTUAL</w:t>
            </w:r>
          </w:p>
        </w:tc>
        <w:tc>
          <w:tcPr>
            <w:tcW w:w="2638" w:type="dxa"/>
            <w:shd w:val="clear" w:color="auto" w:fill="B8CCE4"/>
          </w:tcPr>
          <w:p w:rsidR="00287509" w:rsidRPr="00B913D1" w:rsidRDefault="00287509" w:rsidP="00DC1757">
            <w:pPr>
              <w:spacing w:after="0" w:line="240" w:lineRule="auto"/>
              <w:jc w:val="center"/>
              <w:rPr>
                <w:rFonts w:cs="Calibri"/>
                <w:b/>
              </w:rPr>
            </w:pPr>
          </w:p>
          <w:p w:rsidR="00287509" w:rsidRPr="00B913D1" w:rsidRDefault="00287509" w:rsidP="00DC1757">
            <w:pPr>
              <w:spacing w:after="0" w:line="240" w:lineRule="auto"/>
              <w:jc w:val="center"/>
              <w:rPr>
                <w:rFonts w:cs="Calibri"/>
                <w:b/>
              </w:rPr>
            </w:pPr>
            <w:r w:rsidRPr="00B913D1">
              <w:rPr>
                <w:rFonts w:cs="Calibri"/>
                <w:b/>
              </w:rPr>
              <w:t>PROCEDIMENTAL</w:t>
            </w:r>
          </w:p>
        </w:tc>
        <w:tc>
          <w:tcPr>
            <w:tcW w:w="2578" w:type="dxa"/>
            <w:shd w:val="clear" w:color="auto" w:fill="B8CCE4"/>
          </w:tcPr>
          <w:p w:rsidR="00287509" w:rsidRPr="00B913D1" w:rsidRDefault="00287509" w:rsidP="00DC1757">
            <w:pPr>
              <w:spacing w:after="0" w:line="240" w:lineRule="auto"/>
              <w:jc w:val="center"/>
              <w:rPr>
                <w:rFonts w:cs="Calibri"/>
                <w:b/>
              </w:rPr>
            </w:pPr>
          </w:p>
          <w:p w:rsidR="00287509" w:rsidRPr="00B913D1" w:rsidRDefault="00287509" w:rsidP="00DC1757">
            <w:pPr>
              <w:spacing w:after="0" w:line="240" w:lineRule="auto"/>
              <w:jc w:val="center"/>
              <w:rPr>
                <w:rFonts w:cs="Calibri"/>
                <w:b/>
              </w:rPr>
            </w:pPr>
            <w:r w:rsidRPr="00B913D1">
              <w:rPr>
                <w:rFonts w:cs="Calibri"/>
                <w:b/>
              </w:rPr>
              <w:t>ACTITUDINAL</w:t>
            </w:r>
          </w:p>
        </w:tc>
      </w:tr>
      <w:tr w:rsidR="00876334" w:rsidRPr="00B913D1">
        <w:tc>
          <w:tcPr>
            <w:tcW w:w="2578" w:type="dxa"/>
            <w:tcBorders>
              <w:bottom w:val="single" w:sz="4" w:space="0" w:color="000000"/>
            </w:tcBorders>
            <w:shd w:val="clear" w:color="auto" w:fill="auto"/>
          </w:tcPr>
          <w:p w:rsidR="00876334" w:rsidRPr="00680539" w:rsidRDefault="00876334" w:rsidP="00143F80">
            <w:pPr>
              <w:spacing w:after="0"/>
              <w:ind w:left="284"/>
              <w:rPr>
                <w:rFonts w:cs="Calibri"/>
                <w:lang w:val="es-ES"/>
              </w:rPr>
            </w:pPr>
          </w:p>
          <w:p w:rsidR="00876334" w:rsidRPr="00680539" w:rsidRDefault="00876334" w:rsidP="00143F80">
            <w:pPr>
              <w:spacing w:after="0"/>
              <w:ind w:left="284"/>
              <w:rPr>
                <w:rFonts w:cs="Calibri"/>
                <w:b/>
                <w:caps/>
                <w:u w:val="single"/>
                <w:lang w:val="es-ES"/>
              </w:rPr>
            </w:pPr>
            <w:r w:rsidRPr="00680539">
              <w:rPr>
                <w:rFonts w:cs="Calibri"/>
                <w:b/>
                <w:caps/>
                <w:u w:val="single"/>
                <w:lang w:val="es-ES"/>
              </w:rPr>
              <w:t>Microsoft power point</w:t>
            </w:r>
          </w:p>
          <w:p w:rsidR="00876334" w:rsidRPr="00680539" w:rsidRDefault="00876334" w:rsidP="00143F80">
            <w:pPr>
              <w:spacing w:after="0"/>
              <w:ind w:left="284"/>
              <w:rPr>
                <w:rFonts w:cs="Calibri"/>
                <w:b/>
                <w:caps/>
                <w:u w:val="single"/>
                <w:lang w:val="es-ES"/>
              </w:rPr>
            </w:pPr>
          </w:p>
          <w:p w:rsidR="00876334" w:rsidRPr="00876334" w:rsidRDefault="00876334" w:rsidP="00143F80">
            <w:pPr>
              <w:spacing w:after="0"/>
              <w:ind w:left="284"/>
              <w:rPr>
                <w:rFonts w:cs="Calibri"/>
                <w:b/>
              </w:rPr>
            </w:pPr>
            <w:r w:rsidRPr="00876334">
              <w:rPr>
                <w:rFonts w:cs="Calibri"/>
                <w:b/>
              </w:rPr>
              <w:t xml:space="preserve">Definición y entorno del </w:t>
            </w:r>
            <w:proofErr w:type="spellStart"/>
            <w:r w:rsidRPr="00876334">
              <w:rPr>
                <w:rFonts w:cs="Calibri"/>
                <w:b/>
              </w:rPr>
              <w:t>Power</w:t>
            </w:r>
            <w:proofErr w:type="spellEnd"/>
            <w:r w:rsidRPr="00876334">
              <w:rPr>
                <w:rFonts w:cs="Calibri"/>
                <w:b/>
              </w:rPr>
              <w:t xml:space="preserve"> Point.</w:t>
            </w:r>
          </w:p>
          <w:p w:rsidR="00876334" w:rsidRPr="00876334" w:rsidRDefault="00876334" w:rsidP="00143F80">
            <w:pPr>
              <w:spacing w:after="0"/>
              <w:ind w:left="284"/>
              <w:rPr>
                <w:rFonts w:cs="Calibri"/>
                <w:b/>
              </w:rPr>
            </w:pPr>
            <w:r w:rsidRPr="00876334">
              <w:rPr>
                <w:rFonts w:cs="Calibri"/>
                <w:b/>
              </w:rPr>
              <w:t>Creación y edición de presentaciones.</w:t>
            </w:r>
          </w:p>
          <w:p w:rsidR="00876334" w:rsidRPr="00876334" w:rsidRDefault="00876334" w:rsidP="00143F80">
            <w:pPr>
              <w:spacing w:after="0"/>
              <w:ind w:left="284"/>
              <w:rPr>
                <w:rFonts w:cs="Calibri"/>
                <w:b/>
              </w:rPr>
            </w:pPr>
            <w:r w:rsidRPr="00876334">
              <w:rPr>
                <w:rFonts w:cs="Calibri"/>
                <w:b/>
              </w:rPr>
              <w:t>Edición de imágenes y video.</w:t>
            </w:r>
          </w:p>
          <w:p w:rsidR="00876334" w:rsidRPr="00876334" w:rsidRDefault="00876334" w:rsidP="00143F80">
            <w:pPr>
              <w:spacing w:after="0"/>
              <w:ind w:left="284"/>
              <w:rPr>
                <w:rFonts w:cs="Calibri"/>
              </w:rPr>
            </w:pPr>
          </w:p>
          <w:p w:rsidR="00876334" w:rsidRPr="00876334" w:rsidRDefault="00876334" w:rsidP="00143F80">
            <w:pPr>
              <w:spacing w:after="0"/>
              <w:ind w:left="284"/>
              <w:rPr>
                <w:rFonts w:cs="Calibri"/>
              </w:rPr>
            </w:pPr>
          </w:p>
          <w:p w:rsidR="00876334" w:rsidRPr="00876334" w:rsidRDefault="00876334" w:rsidP="00143F80">
            <w:pPr>
              <w:spacing w:after="0"/>
              <w:ind w:left="284"/>
              <w:rPr>
                <w:rFonts w:cs="Calibri"/>
              </w:rPr>
            </w:pPr>
          </w:p>
        </w:tc>
        <w:tc>
          <w:tcPr>
            <w:tcW w:w="2628" w:type="dxa"/>
            <w:tcBorders>
              <w:bottom w:val="single" w:sz="4" w:space="0" w:color="000000"/>
            </w:tcBorders>
            <w:shd w:val="clear" w:color="auto" w:fill="auto"/>
          </w:tcPr>
          <w:p w:rsidR="00876334" w:rsidRDefault="00876334" w:rsidP="00242159">
            <w:pPr>
              <w:spacing w:after="0"/>
              <w:rPr>
                <w:rFonts w:cs="Calibri"/>
              </w:rPr>
            </w:pPr>
          </w:p>
          <w:p w:rsidR="00876334" w:rsidRPr="00B913D1" w:rsidRDefault="004500EC" w:rsidP="00D61315">
            <w:pPr>
              <w:spacing w:after="0"/>
              <w:rPr>
                <w:rFonts w:cs="Calibri"/>
              </w:rPr>
            </w:pPr>
            <w:proofErr w:type="spellStart"/>
            <w:r>
              <w:rPr>
                <w:rFonts w:cs="Calibri"/>
              </w:rPr>
              <w:t>Identificaciónd</w:t>
            </w:r>
            <w:r w:rsidR="00876334">
              <w:rPr>
                <w:rFonts w:cs="Calibri"/>
              </w:rPr>
              <w:t>el</w:t>
            </w:r>
            <w:proofErr w:type="spellEnd"/>
            <w:r w:rsidR="00876334">
              <w:rPr>
                <w:rFonts w:cs="Calibri"/>
              </w:rPr>
              <w:t xml:space="preserve"> entorno</w:t>
            </w:r>
            <w:r w:rsidR="00D61315">
              <w:rPr>
                <w:rFonts w:cs="Calibri"/>
              </w:rPr>
              <w:t>,</w:t>
            </w:r>
            <w:r w:rsidR="00876334">
              <w:rPr>
                <w:rFonts w:cs="Calibri"/>
              </w:rPr>
              <w:t xml:space="preserve"> la</w:t>
            </w:r>
            <w:r w:rsidR="00876334" w:rsidRPr="00C06D0C">
              <w:rPr>
                <w:rFonts w:cs="Calibri"/>
              </w:rPr>
              <w:t xml:space="preserve">s </w:t>
            </w:r>
            <w:proofErr w:type="spellStart"/>
            <w:r w:rsidR="00876334" w:rsidRPr="00C06D0C">
              <w:rPr>
                <w:rFonts w:cs="Calibri"/>
              </w:rPr>
              <w:t>funciones</w:t>
            </w:r>
            <w:r w:rsidR="00D61315">
              <w:rPr>
                <w:rFonts w:cs="Calibri"/>
              </w:rPr>
              <w:t>y</w:t>
            </w:r>
            <w:proofErr w:type="spellEnd"/>
            <w:r w:rsidR="00D61315">
              <w:rPr>
                <w:rFonts w:cs="Calibri"/>
              </w:rPr>
              <w:t xml:space="preserve"> herramientas </w:t>
            </w:r>
            <w:r w:rsidR="00876334">
              <w:rPr>
                <w:rFonts w:cs="Calibri"/>
              </w:rPr>
              <w:t xml:space="preserve">del Microsoft </w:t>
            </w:r>
            <w:proofErr w:type="spellStart"/>
            <w:r w:rsidR="00876334">
              <w:rPr>
                <w:rFonts w:cs="Calibri"/>
              </w:rPr>
              <w:t>Power</w:t>
            </w:r>
            <w:proofErr w:type="spellEnd"/>
            <w:r w:rsidR="00876334">
              <w:rPr>
                <w:rFonts w:cs="Calibri"/>
              </w:rPr>
              <w:t xml:space="preserve"> Point </w:t>
            </w:r>
            <w:r w:rsidR="00876334" w:rsidRPr="00C06D0C">
              <w:rPr>
                <w:rFonts w:cs="Calibri"/>
              </w:rPr>
              <w:t xml:space="preserve">para la creación y edición de </w:t>
            </w:r>
            <w:r w:rsidR="00876334">
              <w:rPr>
                <w:rFonts w:cs="Calibri"/>
              </w:rPr>
              <w:t>presentaciones</w:t>
            </w:r>
            <w:r w:rsidR="00D61315">
              <w:rPr>
                <w:rFonts w:cs="Calibri"/>
              </w:rPr>
              <w:t>,</w:t>
            </w:r>
            <w:r w:rsidR="00242159">
              <w:rPr>
                <w:rFonts w:cs="Calibri"/>
              </w:rPr>
              <w:t xml:space="preserve"> edición de imágenes y videos.</w:t>
            </w:r>
          </w:p>
        </w:tc>
        <w:tc>
          <w:tcPr>
            <w:tcW w:w="2638" w:type="dxa"/>
            <w:tcBorders>
              <w:bottom w:val="single" w:sz="4" w:space="0" w:color="000000"/>
            </w:tcBorders>
            <w:shd w:val="clear" w:color="auto" w:fill="auto"/>
          </w:tcPr>
          <w:p w:rsidR="00876334" w:rsidRDefault="00876334" w:rsidP="00564014">
            <w:pPr>
              <w:spacing w:after="0"/>
              <w:rPr>
                <w:rFonts w:cs="Calibri"/>
              </w:rPr>
            </w:pPr>
          </w:p>
          <w:p w:rsidR="00876334" w:rsidRPr="00B913D1" w:rsidRDefault="004500EC" w:rsidP="00D61315">
            <w:pPr>
              <w:spacing w:after="0"/>
              <w:rPr>
                <w:rFonts w:cs="Calibri"/>
              </w:rPr>
            </w:pPr>
            <w:proofErr w:type="spellStart"/>
            <w:r>
              <w:rPr>
                <w:rFonts w:cs="Calibri"/>
              </w:rPr>
              <w:t>Elaboraciónde</w:t>
            </w:r>
            <w:proofErr w:type="spellEnd"/>
            <w:r>
              <w:rPr>
                <w:rFonts w:cs="Calibri"/>
              </w:rPr>
              <w:t xml:space="preserve"> presentaciones, edición</w:t>
            </w:r>
            <w:r w:rsidR="00D61315">
              <w:rPr>
                <w:rFonts w:cs="Calibri"/>
              </w:rPr>
              <w:t xml:space="preserve"> de imágenes y </w:t>
            </w:r>
            <w:proofErr w:type="spellStart"/>
            <w:r w:rsidR="00D61315">
              <w:rPr>
                <w:rFonts w:cs="Calibri"/>
              </w:rPr>
              <w:t>videos</w:t>
            </w:r>
            <w:r w:rsidR="00876334" w:rsidRPr="00C06D0C">
              <w:rPr>
                <w:rFonts w:cs="Calibri"/>
              </w:rPr>
              <w:t>a</w:t>
            </w:r>
            <w:proofErr w:type="spellEnd"/>
            <w:r w:rsidR="00876334" w:rsidRPr="00C06D0C">
              <w:rPr>
                <w:rFonts w:cs="Calibri"/>
              </w:rPr>
              <w:t xml:space="preserve"> partir de problemas planteados, utilizando </w:t>
            </w:r>
            <w:r w:rsidR="00D61315">
              <w:rPr>
                <w:rFonts w:cs="Calibri"/>
              </w:rPr>
              <w:t xml:space="preserve">diferentes </w:t>
            </w:r>
            <w:r w:rsidR="00876334" w:rsidRPr="00C06D0C">
              <w:rPr>
                <w:rFonts w:cs="Calibri"/>
              </w:rPr>
              <w:t xml:space="preserve"> funciones y herramientas</w:t>
            </w:r>
            <w:r w:rsidR="00D61315">
              <w:rPr>
                <w:rFonts w:cs="Calibri"/>
              </w:rPr>
              <w:t>.</w:t>
            </w:r>
          </w:p>
        </w:tc>
        <w:tc>
          <w:tcPr>
            <w:tcW w:w="2578" w:type="dxa"/>
            <w:tcBorders>
              <w:bottom w:val="single" w:sz="4" w:space="0" w:color="000000"/>
            </w:tcBorders>
            <w:shd w:val="clear" w:color="auto" w:fill="auto"/>
          </w:tcPr>
          <w:p w:rsidR="00876334" w:rsidRPr="003F4706" w:rsidRDefault="00876334" w:rsidP="00EB198C">
            <w:pPr>
              <w:spacing w:after="0" w:line="240" w:lineRule="auto"/>
              <w:ind w:left="175"/>
              <w:rPr>
                <w:rFonts w:cs="Calibri"/>
              </w:rPr>
            </w:pPr>
          </w:p>
          <w:p w:rsidR="00876334" w:rsidRPr="003F4706" w:rsidRDefault="00876334" w:rsidP="008A1783">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876334" w:rsidRPr="00B913D1">
        <w:tc>
          <w:tcPr>
            <w:tcW w:w="10422" w:type="dxa"/>
            <w:gridSpan w:val="4"/>
            <w:tcBorders>
              <w:bottom w:val="single" w:sz="4" w:space="0" w:color="000000"/>
            </w:tcBorders>
            <w:shd w:val="clear" w:color="auto" w:fill="548DD4"/>
            <w:vAlign w:val="center"/>
          </w:tcPr>
          <w:p w:rsidR="00876334" w:rsidRPr="00B913D1" w:rsidRDefault="00876334" w:rsidP="00DC1757">
            <w:pPr>
              <w:spacing w:after="0" w:line="240" w:lineRule="auto"/>
              <w:jc w:val="center"/>
              <w:rPr>
                <w:rFonts w:cs="Calibri"/>
                <w:b/>
              </w:rPr>
            </w:pPr>
          </w:p>
          <w:p w:rsidR="00876334" w:rsidRPr="00F14E10" w:rsidRDefault="00876334" w:rsidP="009D3118">
            <w:pPr>
              <w:spacing w:after="0" w:line="240" w:lineRule="auto"/>
              <w:jc w:val="center"/>
              <w:rPr>
                <w:rFonts w:cs="Calibri"/>
                <w:b/>
                <w:sz w:val="24"/>
                <w:szCs w:val="24"/>
              </w:rPr>
            </w:pPr>
            <w:r w:rsidRPr="00F14E10">
              <w:rPr>
                <w:rFonts w:cs="Calibri"/>
                <w:b/>
                <w:sz w:val="24"/>
                <w:szCs w:val="24"/>
              </w:rPr>
              <w:t>GRADO 9°  -  PERIODO 4</w:t>
            </w:r>
          </w:p>
        </w:tc>
      </w:tr>
      <w:tr w:rsidR="00876334" w:rsidRPr="00B913D1">
        <w:tc>
          <w:tcPr>
            <w:tcW w:w="2578" w:type="dxa"/>
            <w:shd w:val="clear" w:color="auto" w:fill="B8CCE4"/>
          </w:tcPr>
          <w:p w:rsidR="00876334" w:rsidRPr="00B913D1" w:rsidRDefault="00876334" w:rsidP="00DC1757">
            <w:pPr>
              <w:spacing w:after="0" w:line="240" w:lineRule="auto"/>
              <w:jc w:val="center"/>
              <w:rPr>
                <w:rFonts w:cs="Calibri"/>
                <w:b/>
              </w:rPr>
            </w:pPr>
          </w:p>
          <w:p w:rsidR="00876334" w:rsidRPr="00B913D1" w:rsidRDefault="00876334" w:rsidP="00DC1757">
            <w:pPr>
              <w:spacing w:after="0" w:line="240" w:lineRule="auto"/>
              <w:jc w:val="center"/>
              <w:rPr>
                <w:rFonts w:cs="Calibri"/>
                <w:b/>
              </w:rPr>
            </w:pPr>
            <w:r>
              <w:rPr>
                <w:rFonts w:cs="Calibri"/>
                <w:b/>
              </w:rPr>
              <w:t>CONTENIDOS Y TEMAS</w:t>
            </w:r>
          </w:p>
        </w:tc>
        <w:tc>
          <w:tcPr>
            <w:tcW w:w="2628" w:type="dxa"/>
            <w:shd w:val="clear" w:color="auto" w:fill="B8CCE4"/>
          </w:tcPr>
          <w:p w:rsidR="00876334" w:rsidRPr="00B913D1" w:rsidRDefault="00876334" w:rsidP="00DC1757">
            <w:pPr>
              <w:spacing w:after="0" w:line="240" w:lineRule="auto"/>
              <w:jc w:val="center"/>
              <w:rPr>
                <w:rFonts w:cs="Calibri"/>
                <w:b/>
              </w:rPr>
            </w:pPr>
          </w:p>
          <w:p w:rsidR="00876334" w:rsidRPr="00B913D1" w:rsidRDefault="00876334" w:rsidP="00DC1757">
            <w:pPr>
              <w:spacing w:after="0" w:line="240" w:lineRule="auto"/>
              <w:jc w:val="center"/>
              <w:rPr>
                <w:rFonts w:cs="Calibri"/>
                <w:b/>
              </w:rPr>
            </w:pPr>
            <w:r w:rsidRPr="00B913D1">
              <w:rPr>
                <w:rFonts w:cs="Calibri"/>
                <w:b/>
              </w:rPr>
              <w:t>CONCEPTUAL</w:t>
            </w:r>
          </w:p>
        </w:tc>
        <w:tc>
          <w:tcPr>
            <w:tcW w:w="2638" w:type="dxa"/>
            <w:shd w:val="clear" w:color="auto" w:fill="B8CCE4"/>
          </w:tcPr>
          <w:p w:rsidR="00876334" w:rsidRPr="00B913D1" w:rsidRDefault="00876334" w:rsidP="00DC1757">
            <w:pPr>
              <w:spacing w:after="0" w:line="240" w:lineRule="auto"/>
              <w:jc w:val="center"/>
              <w:rPr>
                <w:rFonts w:cs="Calibri"/>
                <w:b/>
              </w:rPr>
            </w:pPr>
          </w:p>
          <w:p w:rsidR="00876334" w:rsidRPr="00B913D1" w:rsidRDefault="00876334" w:rsidP="00DC1757">
            <w:pPr>
              <w:spacing w:after="0" w:line="240" w:lineRule="auto"/>
              <w:jc w:val="center"/>
              <w:rPr>
                <w:rFonts w:cs="Calibri"/>
                <w:b/>
              </w:rPr>
            </w:pPr>
            <w:r w:rsidRPr="00B913D1">
              <w:rPr>
                <w:rFonts w:cs="Calibri"/>
                <w:b/>
              </w:rPr>
              <w:t>PROCEDIMENTAL</w:t>
            </w:r>
          </w:p>
        </w:tc>
        <w:tc>
          <w:tcPr>
            <w:tcW w:w="2578" w:type="dxa"/>
            <w:shd w:val="clear" w:color="auto" w:fill="B8CCE4"/>
          </w:tcPr>
          <w:p w:rsidR="00876334" w:rsidRPr="00B913D1" w:rsidRDefault="00876334" w:rsidP="00DC1757">
            <w:pPr>
              <w:spacing w:after="0" w:line="240" w:lineRule="auto"/>
              <w:jc w:val="center"/>
              <w:rPr>
                <w:rFonts w:cs="Calibri"/>
                <w:b/>
              </w:rPr>
            </w:pPr>
          </w:p>
          <w:p w:rsidR="00876334" w:rsidRPr="00B913D1" w:rsidRDefault="00876334" w:rsidP="00DC1757">
            <w:pPr>
              <w:spacing w:after="0" w:line="240" w:lineRule="auto"/>
              <w:jc w:val="center"/>
              <w:rPr>
                <w:rFonts w:cs="Calibri"/>
                <w:b/>
              </w:rPr>
            </w:pPr>
            <w:r w:rsidRPr="00B913D1">
              <w:rPr>
                <w:rFonts w:cs="Calibri"/>
                <w:b/>
              </w:rPr>
              <w:t>ACTITUDINAL</w:t>
            </w:r>
          </w:p>
        </w:tc>
      </w:tr>
      <w:tr w:rsidR="00242159" w:rsidRPr="00B913D1">
        <w:tc>
          <w:tcPr>
            <w:tcW w:w="2578" w:type="dxa"/>
            <w:shd w:val="clear" w:color="auto" w:fill="auto"/>
          </w:tcPr>
          <w:p w:rsidR="00242159" w:rsidRPr="00876334" w:rsidRDefault="00242159" w:rsidP="00287509">
            <w:pPr>
              <w:spacing w:after="0"/>
              <w:ind w:left="284"/>
              <w:rPr>
                <w:rFonts w:cs="Calibri"/>
                <w:b/>
                <w:caps/>
                <w:u w:val="single"/>
              </w:rPr>
            </w:pPr>
            <w:r w:rsidRPr="00876334">
              <w:rPr>
                <w:rFonts w:cs="Calibri"/>
                <w:b/>
                <w:caps/>
                <w:u w:val="single"/>
              </w:rPr>
              <w:t>Microsoft publisher</w:t>
            </w:r>
          </w:p>
          <w:p w:rsidR="00242159" w:rsidRPr="00876334" w:rsidRDefault="00242159" w:rsidP="00287509">
            <w:pPr>
              <w:spacing w:after="0"/>
              <w:ind w:left="284"/>
              <w:rPr>
                <w:rFonts w:cs="Calibri"/>
              </w:rPr>
            </w:pPr>
          </w:p>
          <w:p w:rsidR="00242159" w:rsidRPr="00876334" w:rsidRDefault="00242159" w:rsidP="00876334">
            <w:pPr>
              <w:spacing w:after="0"/>
              <w:ind w:left="284"/>
              <w:rPr>
                <w:rFonts w:cs="Calibri"/>
                <w:b/>
              </w:rPr>
            </w:pPr>
            <w:r w:rsidRPr="00876334">
              <w:rPr>
                <w:rFonts w:cs="Calibri"/>
                <w:b/>
              </w:rPr>
              <w:t>Definición y entorno del Microsoft Publisher.</w:t>
            </w:r>
          </w:p>
          <w:p w:rsidR="00242159" w:rsidRPr="00876334" w:rsidRDefault="00242159" w:rsidP="00876334">
            <w:pPr>
              <w:spacing w:after="0"/>
              <w:ind w:left="284"/>
              <w:rPr>
                <w:rFonts w:cs="Calibri"/>
                <w:b/>
              </w:rPr>
            </w:pPr>
            <w:r w:rsidRPr="00876334">
              <w:rPr>
                <w:rFonts w:cs="Calibri"/>
                <w:b/>
              </w:rPr>
              <w:t>Creación y edición de publicidad.</w:t>
            </w:r>
          </w:p>
          <w:p w:rsidR="00242159" w:rsidRPr="00876334" w:rsidRDefault="00242159" w:rsidP="00287509">
            <w:pPr>
              <w:spacing w:after="0"/>
              <w:ind w:left="284"/>
              <w:rPr>
                <w:rFonts w:cs="Calibri"/>
              </w:rPr>
            </w:pPr>
          </w:p>
          <w:p w:rsidR="00242159" w:rsidRPr="00876334" w:rsidRDefault="00242159" w:rsidP="007A5D56">
            <w:pPr>
              <w:spacing w:after="0"/>
              <w:rPr>
                <w:rFonts w:cs="Calibri"/>
              </w:rPr>
            </w:pPr>
          </w:p>
        </w:tc>
        <w:tc>
          <w:tcPr>
            <w:tcW w:w="2628" w:type="dxa"/>
            <w:shd w:val="clear" w:color="auto" w:fill="auto"/>
          </w:tcPr>
          <w:p w:rsidR="00242159" w:rsidRDefault="00242159" w:rsidP="009D3118">
            <w:pPr>
              <w:spacing w:after="0"/>
              <w:rPr>
                <w:rFonts w:cs="Calibri"/>
              </w:rPr>
            </w:pPr>
          </w:p>
          <w:p w:rsidR="00242159" w:rsidRPr="00B913D1" w:rsidRDefault="00242159" w:rsidP="00B27473">
            <w:pPr>
              <w:spacing w:after="0"/>
              <w:rPr>
                <w:rFonts w:cs="Calibri"/>
              </w:rPr>
            </w:pPr>
            <w:r>
              <w:rPr>
                <w:rFonts w:cs="Calibri"/>
              </w:rPr>
              <w:t>Identifica el entorno</w:t>
            </w:r>
            <w:r w:rsidR="00B27473">
              <w:rPr>
                <w:rFonts w:cs="Calibri"/>
              </w:rPr>
              <w:t>,</w:t>
            </w:r>
            <w:r>
              <w:rPr>
                <w:rFonts w:cs="Calibri"/>
              </w:rPr>
              <w:t xml:space="preserve"> la</w:t>
            </w:r>
            <w:r w:rsidRPr="00C06D0C">
              <w:rPr>
                <w:rFonts w:cs="Calibri"/>
              </w:rPr>
              <w:t xml:space="preserve">s </w:t>
            </w:r>
            <w:proofErr w:type="spellStart"/>
            <w:r w:rsidRPr="00C06D0C">
              <w:rPr>
                <w:rFonts w:cs="Calibri"/>
              </w:rPr>
              <w:t>funciones</w:t>
            </w:r>
            <w:r w:rsidR="00B27473">
              <w:rPr>
                <w:rFonts w:cs="Calibri"/>
              </w:rPr>
              <w:t>y</w:t>
            </w:r>
            <w:proofErr w:type="spellEnd"/>
            <w:r w:rsidR="00B27473">
              <w:rPr>
                <w:rFonts w:cs="Calibri"/>
              </w:rPr>
              <w:t xml:space="preserve"> herramientas </w:t>
            </w:r>
            <w:r>
              <w:rPr>
                <w:rFonts w:cs="Calibri"/>
              </w:rPr>
              <w:t xml:space="preserve">del Microsoft Publisher para </w:t>
            </w:r>
            <w:proofErr w:type="spellStart"/>
            <w:r>
              <w:rPr>
                <w:rFonts w:cs="Calibri"/>
              </w:rPr>
              <w:t>eldiseño</w:t>
            </w:r>
            <w:proofErr w:type="spellEnd"/>
            <w:r w:rsidRPr="00C06D0C">
              <w:rPr>
                <w:rFonts w:cs="Calibri"/>
              </w:rPr>
              <w:t xml:space="preserve"> y edición de</w:t>
            </w:r>
            <w:r>
              <w:rPr>
                <w:rFonts w:cs="Calibri"/>
              </w:rPr>
              <w:t xml:space="preserve"> publicaciones y avisos publicitarios.</w:t>
            </w:r>
          </w:p>
        </w:tc>
        <w:tc>
          <w:tcPr>
            <w:tcW w:w="2638" w:type="dxa"/>
            <w:shd w:val="clear" w:color="auto" w:fill="auto"/>
          </w:tcPr>
          <w:p w:rsidR="00242159" w:rsidRDefault="00242159" w:rsidP="00242159">
            <w:pPr>
              <w:spacing w:after="0"/>
              <w:rPr>
                <w:rFonts w:cs="Calibri"/>
              </w:rPr>
            </w:pPr>
          </w:p>
          <w:p w:rsidR="00242159" w:rsidRPr="00B913D1" w:rsidRDefault="00242159" w:rsidP="00242159">
            <w:pPr>
              <w:spacing w:after="0"/>
              <w:rPr>
                <w:rFonts w:cs="Calibri"/>
              </w:rPr>
            </w:pPr>
            <w:r>
              <w:rPr>
                <w:rFonts w:cs="Calibri"/>
              </w:rPr>
              <w:t>Elabora publicaciones y avisos publicitarios</w:t>
            </w:r>
            <w:r w:rsidRPr="00C06D0C">
              <w:rPr>
                <w:rFonts w:cs="Calibri"/>
              </w:rPr>
              <w:t xml:space="preserve"> a partir de problemas planteados, utilizando las funciones y herramientas del entorno del </w:t>
            </w:r>
            <w:r>
              <w:rPr>
                <w:rFonts w:cs="Calibri"/>
              </w:rPr>
              <w:t>Publisher</w:t>
            </w:r>
            <w:r w:rsidRPr="00C06D0C">
              <w:rPr>
                <w:rFonts w:cs="Calibri"/>
              </w:rPr>
              <w:t>.</w:t>
            </w:r>
          </w:p>
        </w:tc>
        <w:tc>
          <w:tcPr>
            <w:tcW w:w="2578" w:type="dxa"/>
            <w:shd w:val="clear" w:color="auto" w:fill="auto"/>
          </w:tcPr>
          <w:p w:rsidR="00242159" w:rsidRPr="003F4706" w:rsidRDefault="00242159" w:rsidP="00EB198C">
            <w:pPr>
              <w:spacing w:after="0" w:line="240" w:lineRule="auto"/>
              <w:ind w:left="175"/>
              <w:rPr>
                <w:rFonts w:cs="Calibri"/>
              </w:rPr>
            </w:pPr>
          </w:p>
          <w:p w:rsidR="00242159" w:rsidRPr="003F4706" w:rsidRDefault="00242159" w:rsidP="008A1783">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bl>
    <w:p w:rsidR="00441F2F" w:rsidRDefault="00441F2F" w:rsidP="005D0A7C">
      <w:pPr>
        <w:jc w:val="center"/>
        <w:rPr>
          <w:rFonts w:cs="Calibri"/>
          <w:b/>
          <w:sz w:val="32"/>
          <w:szCs w:val="32"/>
        </w:rPr>
      </w:pPr>
    </w:p>
    <w:p w:rsidR="00441F2F" w:rsidRDefault="00441F2F" w:rsidP="005D0A7C">
      <w:pPr>
        <w:jc w:val="center"/>
        <w:rPr>
          <w:rFonts w:cs="Calibri"/>
          <w:b/>
          <w:sz w:val="32"/>
          <w:szCs w:val="32"/>
        </w:rPr>
      </w:pPr>
    </w:p>
    <w:p w:rsidR="00B650AA" w:rsidRDefault="005D0A7C" w:rsidP="005D0A7C">
      <w:pPr>
        <w:jc w:val="center"/>
        <w:rPr>
          <w:rFonts w:cs="Calibri"/>
          <w:b/>
          <w:sz w:val="32"/>
          <w:szCs w:val="32"/>
        </w:rPr>
      </w:pPr>
      <w:r w:rsidRPr="0085728F">
        <w:rPr>
          <w:rFonts w:cs="Calibri"/>
          <w:b/>
          <w:sz w:val="32"/>
          <w:szCs w:val="32"/>
        </w:rPr>
        <w:t>INDICADORES DE DESEMPEÑO</w:t>
      </w:r>
    </w:p>
    <w:p w:rsidR="009D3118" w:rsidRPr="00E71254" w:rsidRDefault="00E71254" w:rsidP="009D3118">
      <w:pPr>
        <w:ind w:firstLine="708"/>
        <w:jc w:val="center"/>
        <w:rPr>
          <w:rFonts w:cs="Calibri"/>
          <w:b/>
          <w:sz w:val="32"/>
          <w:szCs w:val="32"/>
        </w:rPr>
      </w:pPr>
      <w:r w:rsidRPr="00E71254">
        <w:rPr>
          <w:rFonts w:cs="Calibri"/>
          <w:b/>
          <w:sz w:val="32"/>
          <w:szCs w:val="32"/>
        </w:rPr>
        <w:t>GRADO OCTAVO</w:t>
      </w:r>
    </w:p>
    <w:p w:rsidR="00BC1916" w:rsidRDefault="00BC1916" w:rsidP="00BC1916">
      <w:pPr>
        <w:spacing w:after="0" w:line="240" w:lineRule="auto"/>
        <w:ind w:left="1276" w:hanging="1276"/>
        <w:jc w:val="both"/>
        <w:rPr>
          <w:rFonts w:cs="Calibri"/>
        </w:rPr>
      </w:pPr>
      <w:r w:rsidRPr="003268F8">
        <w:rPr>
          <w:rFonts w:cs="Calibri"/>
          <w:b/>
        </w:rPr>
        <w:t xml:space="preserve">NEUTRO: </w:t>
      </w:r>
      <w:r>
        <w:rPr>
          <w:rFonts w:cs="Calibri"/>
        </w:rPr>
        <w:t xml:space="preserve">Identifica </w:t>
      </w:r>
      <w:r w:rsidRPr="003268F8">
        <w:rPr>
          <w:rFonts w:cs="Calibri"/>
        </w:rPr>
        <w:t xml:space="preserve"> la estructura gramatical del</w:t>
      </w:r>
      <w:r>
        <w:rPr>
          <w:rFonts w:cs="Calibri"/>
        </w:rPr>
        <w:t xml:space="preserve"> presente </w:t>
      </w:r>
      <w:r w:rsidRPr="003268F8">
        <w:rPr>
          <w:rFonts w:cs="Calibri"/>
        </w:rPr>
        <w:t xml:space="preserve"> perfecto</w:t>
      </w:r>
      <w:r>
        <w:rPr>
          <w:rFonts w:cs="Calibri"/>
        </w:rPr>
        <w:t>;  expresa</w:t>
      </w:r>
      <w:r w:rsidRPr="003268F8">
        <w:rPr>
          <w:rFonts w:cs="Calibri"/>
        </w:rPr>
        <w:t xml:space="preserve">  acciones y  </w:t>
      </w:r>
      <w:r>
        <w:rPr>
          <w:rFonts w:cs="Calibri"/>
        </w:rPr>
        <w:t>preguntas</w:t>
      </w:r>
      <w:r w:rsidRPr="003268F8">
        <w:rPr>
          <w:rFonts w:cs="Calibri"/>
        </w:rPr>
        <w:t xml:space="preserve"> de lo que se ha hecho, </w:t>
      </w:r>
      <w:r>
        <w:rPr>
          <w:rFonts w:cs="Calibri"/>
        </w:rPr>
        <w:t xml:space="preserve">manifiesta </w:t>
      </w:r>
      <w:r w:rsidRPr="003268F8">
        <w:rPr>
          <w:rFonts w:cs="Calibri"/>
        </w:rPr>
        <w:t xml:space="preserve">disposición para el trabajo  armonioso  en clase y </w:t>
      </w:r>
      <w:r>
        <w:rPr>
          <w:rFonts w:cs="Calibri"/>
        </w:rPr>
        <w:t>es responsable</w:t>
      </w:r>
      <w:r w:rsidRPr="003268F8">
        <w:rPr>
          <w:rFonts w:cs="Calibri"/>
        </w:rPr>
        <w:t xml:space="preserve">  con su proceso de aprendizaje. </w:t>
      </w:r>
    </w:p>
    <w:p w:rsidR="00BC1916" w:rsidRPr="003268F8" w:rsidRDefault="00BC1916" w:rsidP="00BC1916">
      <w:pPr>
        <w:spacing w:after="0" w:line="240" w:lineRule="auto"/>
        <w:ind w:left="1276" w:hanging="1276"/>
        <w:jc w:val="both"/>
        <w:rPr>
          <w:rFonts w:cs="Calibri"/>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2693"/>
      </w:tblGrid>
      <w:tr w:rsidR="00BC1916" w:rsidRPr="00B913D1">
        <w:trPr>
          <w:trHeight w:val="289"/>
        </w:trPr>
        <w:tc>
          <w:tcPr>
            <w:tcW w:w="10598" w:type="dxa"/>
            <w:gridSpan w:val="4"/>
            <w:tcBorders>
              <w:bottom w:val="single" w:sz="4" w:space="0" w:color="000000"/>
            </w:tcBorders>
            <w:shd w:val="clear" w:color="auto" w:fill="548DD4"/>
          </w:tcPr>
          <w:p w:rsidR="00BC1916" w:rsidRDefault="00BC1916" w:rsidP="00EB198C">
            <w:pPr>
              <w:spacing w:after="0" w:line="240" w:lineRule="auto"/>
              <w:jc w:val="center"/>
              <w:rPr>
                <w:rFonts w:cs="Calibri"/>
                <w:b/>
              </w:rPr>
            </w:pPr>
          </w:p>
          <w:p w:rsidR="00BC1916" w:rsidRPr="00B913D1" w:rsidRDefault="00027AF6" w:rsidP="00027AF6">
            <w:pPr>
              <w:spacing w:after="0" w:line="240" w:lineRule="auto"/>
              <w:jc w:val="center"/>
              <w:rPr>
                <w:rFonts w:cs="Calibri"/>
                <w:b/>
              </w:rPr>
            </w:pPr>
            <w:r>
              <w:rPr>
                <w:rFonts w:cs="Calibri"/>
                <w:b/>
              </w:rPr>
              <w:t>GRADO 8</w:t>
            </w:r>
            <w:r w:rsidR="00BC1916">
              <w:rPr>
                <w:rFonts w:cs="Calibri"/>
                <w:b/>
              </w:rPr>
              <w:t>°  -  PERIODO 1</w:t>
            </w:r>
          </w:p>
        </w:tc>
      </w:tr>
      <w:tr w:rsidR="00BC1916" w:rsidRPr="00B913D1">
        <w:trPr>
          <w:trHeight w:val="289"/>
        </w:trPr>
        <w:tc>
          <w:tcPr>
            <w:tcW w:w="2518" w:type="dxa"/>
            <w:shd w:val="clear" w:color="auto" w:fill="B8CCE4"/>
          </w:tcPr>
          <w:p w:rsidR="00BC1916" w:rsidRPr="00B913D1" w:rsidRDefault="00BC1916" w:rsidP="00EB198C">
            <w:pPr>
              <w:spacing w:after="0" w:line="240" w:lineRule="auto"/>
              <w:jc w:val="center"/>
              <w:rPr>
                <w:rFonts w:cs="Calibri"/>
                <w:b/>
              </w:rPr>
            </w:pPr>
          </w:p>
          <w:p w:rsidR="00BC1916" w:rsidRPr="00B913D1" w:rsidRDefault="00BC1916" w:rsidP="00EB198C">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BC1916" w:rsidRPr="00B913D1" w:rsidRDefault="00BC1916" w:rsidP="00EB198C">
            <w:pPr>
              <w:spacing w:after="0" w:line="240" w:lineRule="auto"/>
              <w:jc w:val="center"/>
              <w:rPr>
                <w:rFonts w:cs="Calibri"/>
                <w:b/>
              </w:rPr>
            </w:pPr>
          </w:p>
          <w:p w:rsidR="00BC1916" w:rsidRPr="00B913D1" w:rsidRDefault="00BC1916" w:rsidP="00EB198C">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B8CCE4"/>
          </w:tcPr>
          <w:p w:rsidR="00BC1916" w:rsidRPr="00B913D1" w:rsidRDefault="00BC1916" w:rsidP="00EB198C">
            <w:pPr>
              <w:spacing w:after="0" w:line="240" w:lineRule="auto"/>
              <w:jc w:val="center"/>
              <w:rPr>
                <w:rFonts w:cs="Calibri"/>
                <w:b/>
              </w:rPr>
            </w:pPr>
          </w:p>
          <w:p w:rsidR="00BC1916" w:rsidRPr="00B913D1" w:rsidRDefault="00BC1916" w:rsidP="00EB198C">
            <w:pPr>
              <w:spacing w:after="0" w:line="240" w:lineRule="auto"/>
              <w:jc w:val="center"/>
              <w:rPr>
                <w:rFonts w:cs="Calibri"/>
                <w:b/>
              </w:rPr>
            </w:pPr>
            <w:r>
              <w:rPr>
                <w:rFonts w:cs="Calibri"/>
                <w:b/>
              </w:rPr>
              <w:t xml:space="preserve">NIVEL </w:t>
            </w:r>
            <w:r w:rsidRPr="00B913D1">
              <w:rPr>
                <w:rFonts w:cs="Calibri"/>
                <w:b/>
              </w:rPr>
              <w:t xml:space="preserve">ALTO </w:t>
            </w:r>
          </w:p>
        </w:tc>
        <w:tc>
          <w:tcPr>
            <w:tcW w:w="2693" w:type="dxa"/>
            <w:shd w:val="clear" w:color="auto" w:fill="B8CCE4"/>
          </w:tcPr>
          <w:p w:rsidR="00BC1916" w:rsidRPr="00B913D1" w:rsidRDefault="00BC1916" w:rsidP="00EB198C">
            <w:pPr>
              <w:spacing w:after="0" w:line="240" w:lineRule="auto"/>
              <w:jc w:val="center"/>
              <w:rPr>
                <w:rFonts w:cs="Calibri"/>
                <w:b/>
              </w:rPr>
            </w:pPr>
          </w:p>
          <w:p w:rsidR="00BC1916" w:rsidRPr="00B913D1" w:rsidRDefault="00BC1916" w:rsidP="00EB198C">
            <w:pPr>
              <w:spacing w:after="0" w:line="240" w:lineRule="auto"/>
              <w:jc w:val="center"/>
              <w:rPr>
                <w:rFonts w:cs="Calibri"/>
                <w:b/>
              </w:rPr>
            </w:pPr>
            <w:r>
              <w:rPr>
                <w:rFonts w:cs="Calibri"/>
                <w:b/>
              </w:rPr>
              <w:t xml:space="preserve">NIVEL </w:t>
            </w:r>
            <w:r w:rsidRPr="00B913D1">
              <w:rPr>
                <w:rFonts w:cs="Calibri"/>
                <w:b/>
              </w:rPr>
              <w:t xml:space="preserve">SUPERIOR </w:t>
            </w:r>
          </w:p>
        </w:tc>
      </w:tr>
      <w:tr w:rsidR="00BC1916" w:rsidRPr="00B913D1">
        <w:trPr>
          <w:cantSplit/>
          <w:trHeight w:val="1294"/>
        </w:trPr>
        <w:tc>
          <w:tcPr>
            <w:tcW w:w="2518" w:type="dxa"/>
            <w:shd w:val="clear" w:color="auto" w:fill="auto"/>
          </w:tcPr>
          <w:p w:rsidR="00BC1916" w:rsidRDefault="00BC1916" w:rsidP="00EB198C">
            <w:pPr>
              <w:spacing w:after="0" w:line="240" w:lineRule="auto"/>
              <w:rPr>
                <w:rFonts w:cs="Calibri"/>
              </w:rPr>
            </w:pPr>
          </w:p>
          <w:p w:rsidR="00BC1916" w:rsidRPr="00B913D1" w:rsidRDefault="00BC1916" w:rsidP="00E71254">
            <w:pPr>
              <w:spacing w:after="0" w:line="240" w:lineRule="auto"/>
              <w:rPr>
                <w:rFonts w:cs="Calibri"/>
              </w:rPr>
            </w:pPr>
            <w:r w:rsidRPr="00AF7B29">
              <w:rPr>
                <w:rFonts w:cs="Calibri"/>
                <w:u w:val="single"/>
              </w:rPr>
              <w:t xml:space="preserve">Presenta dificultad </w:t>
            </w:r>
            <w:r w:rsidRPr="004E41F9">
              <w:rPr>
                <w:rFonts w:cs="Calibri"/>
                <w:u w:val="single"/>
              </w:rPr>
              <w:t>en la</w:t>
            </w:r>
            <w:r w:rsidR="00E71254" w:rsidRPr="00371ABB">
              <w:rPr>
                <w:rFonts w:cs="Calibri"/>
              </w:rPr>
              <w:t xml:space="preserve"> D</w:t>
            </w:r>
            <w:r w:rsidR="00E71254">
              <w:rPr>
                <w:rFonts w:cs="Calibri"/>
              </w:rPr>
              <w:t>escripción y diferenciación de la importancia de</w:t>
            </w:r>
            <w:r w:rsidR="00E71254" w:rsidRPr="00371ABB">
              <w:rPr>
                <w:rFonts w:cs="Calibri"/>
              </w:rPr>
              <w:t xml:space="preserve"> algunos materiales empleados por los seres humanos según su utilidad</w:t>
            </w:r>
            <w:r w:rsidR="00E71254">
              <w:rPr>
                <w:rFonts w:cs="Calibri"/>
              </w:rPr>
              <w:t>, características y</w:t>
            </w:r>
            <w:r w:rsidR="00E71254" w:rsidRPr="00371ABB">
              <w:rPr>
                <w:rFonts w:cs="Calibri"/>
              </w:rPr>
              <w:t xml:space="preserve"> seguridad en la manipulación de estos</w:t>
            </w:r>
            <w:r w:rsidR="00E71254">
              <w:rPr>
                <w:rFonts w:cs="Calibri"/>
              </w:rPr>
              <w:t xml:space="preserve"> para</w:t>
            </w:r>
            <w:r w:rsidR="00E71254" w:rsidRPr="00371ABB">
              <w:rPr>
                <w:rFonts w:cs="Calibri"/>
              </w:rPr>
              <w:t xml:space="preserve"> solución a pequeños problemas </w:t>
            </w:r>
            <w:r w:rsidR="00E71254">
              <w:rPr>
                <w:rFonts w:cs="Calibri"/>
              </w:rPr>
              <w:t xml:space="preserve"> p</w:t>
            </w:r>
            <w:r w:rsidR="00E71254" w:rsidRPr="00371ABB">
              <w:rPr>
                <w:rFonts w:cs="Calibri"/>
              </w:rPr>
              <w:t>lante</w:t>
            </w:r>
            <w:r w:rsidR="00E71254">
              <w:rPr>
                <w:rFonts w:cs="Calibri"/>
              </w:rPr>
              <w:t>ados;</w:t>
            </w:r>
            <w:r w:rsidR="005F1482" w:rsidRPr="005F1482">
              <w:rPr>
                <w:rFonts w:cs="Calibri"/>
                <w:u w:val="single"/>
              </w:rPr>
              <w:t xml:space="preserve"> le </w:t>
            </w:r>
            <w:proofErr w:type="spellStart"/>
            <w:r w:rsidR="005F1482" w:rsidRPr="005F1482">
              <w:rPr>
                <w:rFonts w:cs="Calibri"/>
                <w:u w:val="single"/>
              </w:rPr>
              <w:t>falta</w:t>
            </w:r>
            <w:r w:rsidRPr="003F4706">
              <w:rPr>
                <w:rFonts w:cs="Calibri"/>
              </w:rPr>
              <w:t>respeto</w:t>
            </w:r>
            <w:proofErr w:type="spellEnd"/>
            <w:r w:rsidRPr="003F4706">
              <w:rPr>
                <w:rFonts w:cs="Calibri"/>
              </w:rPr>
              <w:t>, autonomía, disposición para la escucha y  el trabajo  armonioso  en clase</w:t>
            </w:r>
            <w:r w:rsidR="005F1482">
              <w:rPr>
                <w:rFonts w:cs="Calibri"/>
              </w:rPr>
              <w:t xml:space="preserve">, </w:t>
            </w:r>
            <w:r w:rsidRPr="003F4706">
              <w:rPr>
                <w:rFonts w:cs="Calibri"/>
              </w:rPr>
              <w:t xml:space="preserve"> y </w:t>
            </w:r>
            <w:r>
              <w:rPr>
                <w:rFonts w:cs="Calibri"/>
              </w:rPr>
              <w:t>es responsable</w:t>
            </w:r>
            <w:r w:rsidRPr="003F4706">
              <w:rPr>
                <w:rFonts w:cs="Calibri"/>
              </w:rPr>
              <w:t xml:space="preserve">  en la construcción de su proyecto de vida.</w:t>
            </w:r>
          </w:p>
        </w:tc>
        <w:tc>
          <w:tcPr>
            <w:tcW w:w="2693" w:type="dxa"/>
            <w:shd w:val="clear" w:color="auto" w:fill="auto"/>
          </w:tcPr>
          <w:p w:rsidR="00BC1916" w:rsidRDefault="00BC1916" w:rsidP="00EB198C">
            <w:pPr>
              <w:spacing w:after="0" w:line="240" w:lineRule="auto"/>
              <w:rPr>
                <w:rFonts w:cs="Calibri"/>
              </w:rPr>
            </w:pPr>
          </w:p>
          <w:p w:rsidR="00BC1916" w:rsidRPr="005F1482" w:rsidRDefault="00E71254" w:rsidP="00643CDA">
            <w:pPr>
              <w:spacing w:after="0" w:line="240" w:lineRule="auto"/>
              <w:rPr>
                <w:rFonts w:cs="Calibri"/>
              </w:rPr>
            </w:pPr>
            <w:r w:rsidRPr="00E71254">
              <w:rPr>
                <w:rFonts w:cs="Calibri"/>
              </w:rPr>
              <w:t xml:space="preserve">Describe y </w:t>
            </w:r>
            <w:proofErr w:type="spellStart"/>
            <w:r w:rsidRPr="00E71254">
              <w:rPr>
                <w:rFonts w:cs="Calibri"/>
              </w:rPr>
              <w:t>diferencia</w:t>
            </w:r>
            <w:r w:rsidR="00BC1916" w:rsidRPr="005F1482">
              <w:rPr>
                <w:rFonts w:cs="Calibri"/>
                <w:u w:val="single"/>
              </w:rPr>
              <w:t>con</w:t>
            </w:r>
            <w:proofErr w:type="spellEnd"/>
            <w:r w:rsidR="00BC1916" w:rsidRPr="005F1482">
              <w:rPr>
                <w:rFonts w:cs="Calibri"/>
                <w:u w:val="single"/>
              </w:rPr>
              <w:t xml:space="preserve"> un nivel mínimo</w:t>
            </w:r>
            <w:r>
              <w:rPr>
                <w:rFonts w:cs="Calibri"/>
              </w:rPr>
              <w:t xml:space="preserve"> la importancia de</w:t>
            </w:r>
            <w:r w:rsidRPr="00371ABB">
              <w:rPr>
                <w:rFonts w:cs="Calibri"/>
              </w:rPr>
              <w:t xml:space="preserve"> algunos materiales empleados por los seres humanos según su utilidad</w:t>
            </w:r>
            <w:r>
              <w:rPr>
                <w:rFonts w:cs="Calibri"/>
              </w:rPr>
              <w:t>, características y</w:t>
            </w:r>
            <w:r w:rsidRPr="00371ABB">
              <w:rPr>
                <w:rFonts w:cs="Calibri"/>
              </w:rPr>
              <w:t xml:space="preserve"> seguridad en la manipulación de estos</w:t>
            </w:r>
            <w:r>
              <w:rPr>
                <w:rFonts w:cs="Calibri"/>
              </w:rPr>
              <w:t xml:space="preserve"> para</w:t>
            </w:r>
            <w:r w:rsidRPr="00371ABB">
              <w:rPr>
                <w:rFonts w:cs="Calibri"/>
              </w:rPr>
              <w:t xml:space="preserve"> solución a pequeños problemas </w:t>
            </w:r>
            <w:r>
              <w:rPr>
                <w:rFonts w:cs="Calibri"/>
              </w:rPr>
              <w:t xml:space="preserve"> p</w:t>
            </w:r>
            <w:r w:rsidRPr="00371ABB">
              <w:rPr>
                <w:rFonts w:cs="Calibri"/>
              </w:rPr>
              <w:t>lante</w:t>
            </w:r>
            <w:r>
              <w:rPr>
                <w:rFonts w:cs="Calibri"/>
              </w:rPr>
              <w:t>ados</w:t>
            </w:r>
            <w:r w:rsidR="005F1482">
              <w:rPr>
                <w:rFonts w:cs="Calibri"/>
              </w:rPr>
              <w:t xml:space="preserve">; </w:t>
            </w:r>
            <w:r w:rsidR="00BC1916" w:rsidRPr="005F1482">
              <w:rPr>
                <w:rFonts w:cs="Calibri"/>
                <w:u w:val="single"/>
              </w:rPr>
              <w:t>le falta</w:t>
            </w:r>
            <w:r w:rsidR="00643CDA" w:rsidRPr="005F1482">
              <w:rPr>
                <w:rFonts w:cs="Calibri"/>
              </w:rPr>
              <w:t xml:space="preserve"> respeto, autonomía, disposición para la escucha y  el trabajo  armonioso  en clase</w:t>
            </w:r>
            <w:r w:rsidR="005F1482">
              <w:rPr>
                <w:rFonts w:cs="Calibri"/>
              </w:rPr>
              <w:t>,</w:t>
            </w:r>
            <w:r w:rsidR="00643CDA" w:rsidRPr="005F1482">
              <w:rPr>
                <w:rFonts w:cs="Calibri"/>
              </w:rPr>
              <w:t xml:space="preserve"> y es responsabilidad  en la construcción de su proyecto de vida.</w:t>
            </w:r>
          </w:p>
          <w:p w:rsidR="00BC1916" w:rsidRPr="00B913D1" w:rsidRDefault="00BC1916" w:rsidP="00EB198C">
            <w:pPr>
              <w:spacing w:after="0"/>
              <w:rPr>
                <w:rFonts w:cs="Calibri"/>
              </w:rPr>
            </w:pPr>
          </w:p>
        </w:tc>
        <w:tc>
          <w:tcPr>
            <w:tcW w:w="2694" w:type="dxa"/>
            <w:shd w:val="clear" w:color="auto" w:fill="auto"/>
          </w:tcPr>
          <w:p w:rsidR="00BC1916" w:rsidRDefault="00BC1916" w:rsidP="00EB198C">
            <w:pPr>
              <w:spacing w:after="0" w:line="240" w:lineRule="auto"/>
              <w:rPr>
                <w:rFonts w:cs="Calibri"/>
              </w:rPr>
            </w:pPr>
          </w:p>
          <w:p w:rsidR="00BC1916" w:rsidRPr="00B913D1" w:rsidRDefault="00E71254" w:rsidP="00E71254">
            <w:pPr>
              <w:spacing w:after="0" w:line="240" w:lineRule="auto"/>
              <w:rPr>
                <w:rFonts w:cs="Calibri"/>
              </w:rPr>
            </w:pPr>
            <w:r w:rsidRPr="00E71254">
              <w:rPr>
                <w:rFonts w:cs="Calibri"/>
              </w:rPr>
              <w:t xml:space="preserve">Describe y </w:t>
            </w:r>
            <w:proofErr w:type="spellStart"/>
            <w:r w:rsidRPr="00E71254">
              <w:rPr>
                <w:rFonts w:cs="Calibri"/>
              </w:rPr>
              <w:t>diferencia</w:t>
            </w:r>
            <w:r w:rsidR="00BB4220" w:rsidRPr="00BB4220">
              <w:rPr>
                <w:rFonts w:cs="Calibri"/>
              </w:rPr>
              <w:t>apropiadamente</w:t>
            </w:r>
            <w:proofErr w:type="spellEnd"/>
            <w:r>
              <w:rPr>
                <w:rFonts w:cs="Calibri"/>
              </w:rPr>
              <w:t xml:space="preserve"> la importancia de</w:t>
            </w:r>
            <w:r w:rsidRPr="00371ABB">
              <w:rPr>
                <w:rFonts w:cs="Calibri"/>
              </w:rPr>
              <w:t xml:space="preserve"> algunos materiales empleados por los seres humanos según su utilidad</w:t>
            </w:r>
            <w:r>
              <w:rPr>
                <w:rFonts w:cs="Calibri"/>
              </w:rPr>
              <w:t>, características y</w:t>
            </w:r>
            <w:r w:rsidRPr="00371ABB">
              <w:rPr>
                <w:rFonts w:cs="Calibri"/>
              </w:rPr>
              <w:t xml:space="preserve"> seguridad en la manipulación de estos</w:t>
            </w:r>
            <w:r>
              <w:rPr>
                <w:rFonts w:cs="Calibri"/>
              </w:rPr>
              <w:t xml:space="preserve"> para</w:t>
            </w:r>
            <w:r w:rsidRPr="00371ABB">
              <w:rPr>
                <w:rFonts w:cs="Calibri"/>
              </w:rPr>
              <w:t xml:space="preserve"> solución a pequeños problemas </w:t>
            </w:r>
            <w:r>
              <w:rPr>
                <w:rFonts w:cs="Calibri"/>
              </w:rPr>
              <w:t xml:space="preserve">planteados; </w:t>
            </w:r>
            <w:proofErr w:type="spellStart"/>
            <w:r>
              <w:rPr>
                <w:rFonts w:cs="Calibri"/>
              </w:rPr>
              <w:t>manifiesta</w:t>
            </w:r>
            <w:r w:rsidR="005F1482" w:rsidRPr="003F4706">
              <w:rPr>
                <w:rFonts w:cs="Calibri"/>
              </w:rPr>
              <w:t>respeto</w:t>
            </w:r>
            <w:proofErr w:type="spellEnd"/>
            <w:r w:rsidR="005F1482" w:rsidRPr="003F4706">
              <w:rPr>
                <w:rFonts w:cs="Calibri"/>
              </w:rPr>
              <w:t>, autonomía, disposición para la escucha y  el trabajo  armonioso  en clase</w:t>
            </w:r>
            <w:r w:rsidR="005F1482">
              <w:rPr>
                <w:rFonts w:cs="Calibri"/>
              </w:rPr>
              <w:t>,</w:t>
            </w:r>
            <w:r w:rsidR="005F1482" w:rsidRPr="003F4706">
              <w:rPr>
                <w:rFonts w:cs="Calibri"/>
              </w:rPr>
              <w:t xml:space="preserve"> y </w:t>
            </w:r>
            <w:r w:rsidR="005F1482">
              <w:rPr>
                <w:rFonts w:cs="Calibri"/>
              </w:rPr>
              <w:t>es responsable</w:t>
            </w:r>
            <w:r w:rsidR="005F1482" w:rsidRPr="003F4706">
              <w:rPr>
                <w:rFonts w:cs="Calibri"/>
              </w:rPr>
              <w:t xml:space="preserve">  en la construcción de su proyecto de vida.</w:t>
            </w:r>
          </w:p>
        </w:tc>
        <w:tc>
          <w:tcPr>
            <w:tcW w:w="2693" w:type="dxa"/>
            <w:shd w:val="clear" w:color="auto" w:fill="auto"/>
          </w:tcPr>
          <w:p w:rsidR="00BC1916" w:rsidRDefault="00BC1916" w:rsidP="00EB198C">
            <w:pPr>
              <w:spacing w:after="0" w:line="240" w:lineRule="auto"/>
              <w:rPr>
                <w:rFonts w:cs="Calibri"/>
              </w:rPr>
            </w:pPr>
          </w:p>
          <w:p w:rsidR="00BC1916" w:rsidRPr="00E87801" w:rsidRDefault="00E71254" w:rsidP="00E87801">
            <w:pPr>
              <w:spacing w:after="0" w:line="240" w:lineRule="auto"/>
              <w:rPr>
                <w:rFonts w:cs="Calibri"/>
                <w:color w:val="FF0000"/>
              </w:rPr>
            </w:pPr>
            <w:r w:rsidRPr="00E71254">
              <w:rPr>
                <w:rFonts w:cs="Calibri"/>
              </w:rPr>
              <w:t xml:space="preserve">Describe y </w:t>
            </w:r>
            <w:proofErr w:type="spellStart"/>
            <w:r w:rsidRPr="00E71254">
              <w:rPr>
                <w:rFonts w:cs="Calibri"/>
              </w:rPr>
              <w:t>diferencia</w:t>
            </w:r>
            <w:r w:rsidR="00BC1916" w:rsidRPr="005F1482">
              <w:rPr>
                <w:rFonts w:cs="Calibri"/>
                <w:u w:val="single"/>
              </w:rPr>
              <w:t>de</w:t>
            </w:r>
            <w:proofErr w:type="spellEnd"/>
            <w:r w:rsidR="00BC1916" w:rsidRPr="005F1482">
              <w:rPr>
                <w:rFonts w:cs="Calibri"/>
                <w:u w:val="single"/>
              </w:rPr>
              <w:t xml:space="preserve"> manera </w:t>
            </w:r>
            <w:r w:rsidR="00BB4220">
              <w:rPr>
                <w:rFonts w:cs="Calibri"/>
                <w:u w:val="single"/>
              </w:rPr>
              <w:t>destaca</w:t>
            </w:r>
            <w:r>
              <w:rPr>
                <w:rFonts w:cs="Calibri"/>
              </w:rPr>
              <w:t xml:space="preserve"> la importancia de</w:t>
            </w:r>
            <w:r w:rsidRPr="00371ABB">
              <w:rPr>
                <w:rFonts w:cs="Calibri"/>
              </w:rPr>
              <w:t xml:space="preserve"> algunos materiales empleados por los seres humanos según su utilidad</w:t>
            </w:r>
            <w:r>
              <w:rPr>
                <w:rFonts w:cs="Calibri"/>
              </w:rPr>
              <w:t>, características y</w:t>
            </w:r>
            <w:r w:rsidRPr="00371ABB">
              <w:rPr>
                <w:rFonts w:cs="Calibri"/>
              </w:rPr>
              <w:t xml:space="preserve"> seguridad en la manipulación de estos</w:t>
            </w:r>
            <w:r>
              <w:rPr>
                <w:rFonts w:cs="Calibri"/>
              </w:rPr>
              <w:t xml:space="preserve"> para</w:t>
            </w:r>
            <w:r w:rsidRPr="00371ABB">
              <w:rPr>
                <w:rFonts w:cs="Calibri"/>
              </w:rPr>
              <w:t xml:space="preserve"> solución a pequeñ</w:t>
            </w:r>
            <w:r>
              <w:rPr>
                <w:rFonts w:cs="Calibri"/>
              </w:rPr>
              <w:t xml:space="preserve">o problema planteado; </w:t>
            </w:r>
            <w:proofErr w:type="gramStart"/>
            <w:r>
              <w:rPr>
                <w:rFonts w:cs="Calibri"/>
              </w:rPr>
              <w:t>manifiesta</w:t>
            </w:r>
            <w:proofErr w:type="gramEnd"/>
            <w:r w:rsidR="005F1482" w:rsidRPr="003F4706">
              <w:rPr>
                <w:rFonts w:cs="Calibri"/>
              </w:rPr>
              <w:t xml:space="preserve"> respeto, autonomía, disposición para la escucha y  el trabajo  armonioso</w:t>
            </w:r>
            <w:r w:rsidR="00E87801">
              <w:rPr>
                <w:rFonts w:cs="Calibri"/>
              </w:rPr>
              <w:t xml:space="preserve">  en clase; </w:t>
            </w:r>
            <w:r w:rsidR="005F1482" w:rsidRPr="003F4706">
              <w:rPr>
                <w:rFonts w:cs="Calibri"/>
              </w:rPr>
              <w:t xml:space="preserve">y </w:t>
            </w:r>
            <w:r w:rsidR="005F1482">
              <w:rPr>
                <w:rFonts w:cs="Calibri"/>
              </w:rPr>
              <w:t>es responsable</w:t>
            </w:r>
            <w:r w:rsidR="005F1482" w:rsidRPr="003F4706">
              <w:rPr>
                <w:rFonts w:cs="Calibri"/>
              </w:rPr>
              <w:t xml:space="preserve">  en la construcción de su proyecto de vida.</w:t>
            </w:r>
          </w:p>
        </w:tc>
      </w:tr>
    </w:tbl>
    <w:p w:rsidR="00BC1916" w:rsidRDefault="00BC1916" w:rsidP="00BC1916">
      <w:pPr>
        <w:rPr>
          <w:rFonts w:cs="Calibri"/>
          <w:b/>
        </w:rPr>
      </w:pPr>
    </w:p>
    <w:p w:rsidR="00BC1916" w:rsidRDefault="00BC1916" w:rsidP="00D44CB5">
      <w:pPr>
        <w:spacing w:after="0"/>
        <w:ind w:left="176"/>
        <w:rPr>
          <w:rFonts w:cs="Calibri"/>
        </w:rPr>
      </w:pPr>
    </w:p>
    <w:p w:rsidR="00E87801" w:rsidRDefault="00E87801" w:rsidP="00D44CB5">
      <w:pPr>
        <w:spacing w:after="0"/>
        <w:ind w:left="176"/>
        <w:rPr>
          <w:rFonts w:cs="Calibri"/>
        </w:rPr>
      </w:pPr>
    </w:p>
    <w:p w:rsidR="00E87801" w:rsidRDefault="00E87801" w:rsidP="00D44CB5">
      <w:pPr>
        <w:spacing w:after="0"/>
        <w:ind w:left="176"/>
        <w:rPr>
          <w:rFonts w:cs="Calibri"/>
        </w:rPr>
      </w:pPr>
    </w:p>
    <w:p w:rsidR="00E87801" w:rsidRDefault="00E87801" w:rsidP="00D44CB5">
      <w:pPr>
        <w:spacing w:after="0"/>
        <w:ind w:left="176"/>
        <w:rPr>
          <w:rFonts w:cs="Calibri"/>
        </w:rPr>
      </w:pPr>
    </w:p>
    <w:p w:rsidR="00E87801" w:rsidRPr="00143F80" w:rsidRDefault="00E87801" w:rsidP="00D44CB5">
      <w:pPr>
        <w:spacing w:after="0"/>
        <w:ind w:left="176"/>
        <w:rPr>
          <w:rFonts w:cs="Calibri"/>
        </w:rPr>
      </w:pPr>
    </w:p>
    <w:p w:rsidR="004E41F9" w:rsidRDefault="004E41F9" w:rsidP="004E41F9">
      <w:pPr>
        <w:jc w:val="center"/>
        <w:rPr>
          <w:rFonts w:cs="Calibri"/>
          <w:b/>
        </w:rPr>
      </w:pPr>
    </w:p>
    <w:p w:rsidR="00B72311" w:rsidRDefault="00B72311" w:rsidP="00B72311">
      <w:pPr>
        <w:spacing w:after="0"/>
        <w:rPr>
          <w:rFonts w:cs="Calibri"/>
        </w:rPr>
      </w:pPr>
    </w:p>
    <w:tbl>
      <w:tblPr>
        <w:tblpPr w:leftFromText="142" w:rightFromText="142" w:vertAnchor="text" w:horzAnchor="margin" w:tblpXSpec="center" w:tblpY="2575"/>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144B18" w:rsidRPr="00B913D1" w:rsidTr="00144B18">
        <w:trPr>
          <w:trHeight w:val="289"/>
        </w:trPr>
        <w:tc>
          <w:tcPr>
            <w:tcW w:w="10598" w:type="dxa"/>
            <w:gridSpan w:val="4"/>
            <w:tcBorders>
              <w:bottom w:val="single" w:sz="4" w:space="0" w:color="000000"/>
            </w:tcBorders>
            <w:shd w:val="clear" w:color="auto" w:fill="548DD4"/>
          </w:tcPr>
          <w:p w:rsidR="00144B18" w:rsidRDefault="00144B18" w:rsidP="00144B18">
            <w:pPr>
              <w:spacing w:after="0" w:line="240" w:lineRule="auto"/>
              <w:jc w:val="center"/>
              <w:rPr>
                <w:rFonts w:cs="Calibri"/>
                <w:b/>
              </w:rPr>
            </w:pPr>
          </w:p>
          <w:p w:rsidR="00144B18" w:rsidRPr="00BB4220" w:rsidRDefault="00027AF6" w:rsidP="00027AF6">
            <w:pPr>
              <w:spacing w:after="0" w:line="240" w:lineRule="auto"/>
              <w:jc w:val="center"/>
              <w:rPr>
                <w:rFonts w:cs="Calibri"/>
                <w:b/>
              </w:rPr>
            </w:pPr>
            <w:r>
              <w:rPr>
                <w:rFonts w:cs="Calibri"/>
                <w:b/>
              </w:rPr>
              <w:t>GRADO 8</w:t>
            </w:r>
            <w:r w:rsidR="00144B18" w:rsidRPr="00BB4220">
              <w:rPr>
                <w:rFonts w:cs="Calibri"/>
                <w:b/>
              </w:rPr>
              <w:t>° -  PERIODO 2</w:t>
            </w:r>
          </w:p>
        </w:tc>
      </w:tr>
      <w:tr w:rsidR="00144B18" w:rsidRPr="00B913D1" w:rsidTr="00144B18">
        <w:trPr>
          <w:trHeight w:val="289"/>
        </w:trPr>
        <w:tc>
          <w:tcPr>
            <w:tcW w:w="2518" w:type="dxa"/>
            <w:shd w:val="clear" w:color="auto" w:fill="B8CCE4"/>
          </w:tcPr>
          <w:p w:rsidR="00144B18" w:rsidRPr="00B913D1" w:rsidRDefault="00144B18" w:rsidP="00144B18">
            <w:pPr>
              <w:spacing w:after="0" w:line="240" w:lineRule="auto"/>
              <w:jc w:val="center"/>
              <w:rPr>
                <w:rFonts w:cs="Calibri"/>
                <w:b/>
              </w:rPr>
            </w:pPr>
          </w:p>
          <w:p w:rsidR="00144B18" w:rsidRPr="00B913D1" w:rsidRDefault="00144B18" w:rsidP="00144B18">
            <w:pPr>
              <w:spacing w:after="0" w:line="240" w:lineRule="auto"/>
              <w:jc w:val="center"/>
              <w:rPr>
                <w:rFonts w:cs="Calibri"/>
                <w:b/>
              </w:rPr>
            </w:pPr>
            <w:r>
              <w:rPr>
                <w:rFonts w:cs="Calibri"/>
                <w:b/>
              </w:rPr>
              <w:lastRenderedPageBreak/>
              <w:t xml:space="preserve">NIVEL </w:t>
            </w:r>
            <w:r w:rsidRPr="00B913D1">
              <w:rPr>
                <w:rFonts w:cs="Calibri"/>
                <w:b/>
              </w:rPr>
              <w:t xml:space="preserve">BAJO </w:t>
            </w:r>
          </w:p>
        </w:tc>
        <w:tc>
          <w:tcPr>
            <w:tcW w:w="2693" w:type="dxa"/>
            <w:shd w:val="clear" w:color="auto" w:fill="B8CCE4"/>
          </w:tcPr>
          <w:p w:rsidR="00144B18" w:rsidRPr="00B913D1" w:rsidRDefault="00144B18" w:rsidP="00144B18">
            <w:pPr>
              <w:spacing w:after="0" w:line="240" w:lineRule="auto"/>
              <w:jc w:val="center"/>
              <w:rPr>
                <w:rFonts w:cs="Calibri"/>
                <w:b/>
              </w:rPr>
            </w:pPr>
          </w:p>
          <w:p w:rsidR="00144B18" w:rsidRPr="00B913D1" w:rsidRDefault="00144B18" w:rsidP="00144B18">
            <w:pPr>
              <w:spacing w:after="0" w:line="240" w:lineRule="auto"/>
              <w:jc w:val="center"/>
              <w:rPr>
                <w:rFonts w:cs="Calibri"/>
                <w:b/>
              </w:rPr>
            </w:pPr>
            <w:r>
              <w:rPr>
                <w:rFonts w:cs="Calibri"/>
                <w:b/>
              </w:rPr>
              <w:lastRenderedPageBreak/>
              <w:t xml:space="preserve">NIVEL </w:t>
            </w:r>
            <w:r w:rsidRPr="00B913D1">
              <w:rPr>
                <w:rFonts w:cs="Calibri"/>
                <w:b/>
              </w:rPr>
              <w:t xml:space="preserve">BÁSICO </w:t>
            </w:r>
          </w:p>
        </w:tc>
        <w:tc>
          <w:tcPr>
            <w:tcW w:w="2552" w:type="dxa"/>
            <w:shd w:val="clear" w:color="auto" w:fill="B8CCE4"/>
          </w:tcPr>
          <w:p w:rsidR="00144B18" w:rsidRPr="00B913D1" w:rsidRDefault="00144B18" w:rsidP="00144B18">
            <w:pPr>
              <w:spacing w:after="0" w:line="240" w:lineRule="auto"/>
              <w:jc w:val="center"/>
              <w:rPr>
                <w:rFonts w:cs="Calibri"/>
                <w:b/>
              </w:rPr>
            </w:pPr>
          </w:p>
          <w:p w:rsidR="00144B18" w:rsidRPr="00B913D1" w:rsidRDefault="00144B18" w:rsidP="00144B18">
            <w:pPr>
              <w:spacing w:after="0" w:line="240" w:lineRule="auto"/>
              <w:jc w:val="center"/>
              <w:rPr>
                <w:rFonts w:cs="Calibri"/>
                <w:b/>
              </w:rPr>
            </w:pPr>
            <w:r>
              <w:rPr>
                <w:rFonts w:cs="Calibri"/>
                <w:b/>
              </w:rPr>
              <w:lastRenderedPageBreak/>
              <w:t xml:space="preserve">NIVEL </w:t>
            </w:r>
            <w:r w:rsidRPr="00B913D1">
              <w:rPr>
                <w:rFonts w:cs="Calibri"/>
                <w:b/>
              </w:rPr>
              <w:t xml:space="preserve">ALTO </w:t>
            </w:r>
          </w:p>
        </w:tc>
        <w:tc>
          <w:tcPr>
            <w:tcW w:w="2835" w:type="dxa"/>
            <w:shd w:val="clear" w:color="auto" w:fill="B8CCE4"/>
          </w:tcPr>
          <w:p w:rsidR="00144B18" w:rsidRPr="00B913D1" w:rsidRDefault="00144B18" w:rsidP="00144B18">
            <w:pPr>
              <w:spacing w:after="0" w:line="240" w:lineRule="auto"/>
              <w:jc w:val="center"/>
              <w:rPr>
                <w:rFonts w:cs="Calibri"/>
                <w:b/>
              </w:rPr>
            </w:pPr>
          </w:p>
          <w:p w:rsidR="00144B18" w:rsidRPr="00B913D1" w:rsidRDefault="00144B18" w:rsidP="00144B18">
            <w:pPr>
              <w:spacing w:after="0" w:line="240" w:lineRule="auto"/>
              <w:jc w:val="center"/>
              <w:rPr>
                <w:rFonts w:cs="Calibri"/>
                <w:b/>
              </w:rPr>
            </w:pPr>
            <w:r>
              <w:rPr>
                <w:rFonts w:cs="Calibri"/>
                <w:b/>
              </w:rPr>
              <w:lastRenderedPageBreak/>
              <w:t xml:space="preserve">NIVEL </w:t>
            </w:r>
            <w:r w:rsidRPr="00B913D1">
              <w:rPr>
                <w:rFonts w:cs="Calibri"/>
                <w:b/>
              </w:rPr>
              <w:t xml:space="preserve">SUPERIOR </w:t>
            </w:r>
          </w:p>
        </w:tc>
      </w:tr>
      <w:tr w:rsidR="00144B18" w:rsidRPr="00B913D1" w:rsidTr="00144B18">
        <w:trPr>
          <w:cantSplit/>
          <w:trHeight w:val="1294"/>
        </w:trPr>
        <w:tc>
          <w:tcPr>
            <w:tcW w:w="2518" w:type="dxa"/>
            <w:shd w:val="clear" w:color="auto" w:fill="auto"/>
          </w:tcPr>
          <w:p w:rsidR="00144B18" w:rsidRDefault="00144B18" w:rsidP="00144B18">
            <w:pPr>
              <w:spacing w:after="0" w:line="240" w:lineRule="auto"/>
              <w:rPr>
                <w:rFonts w:cs="Calibri"/>
              </w:rPr>
            </w:pPr>
          </w:p>
          <w:p w:rsidR="00144B18" w:rsidRPr="00B913D1" w:rsidRDefault="00144B18" w:rsidP="00027AF6">
            <w:pPr>
              <w:spacing w:after="0" w:line="240" w:lineRule="auto"/>
              <w:rPr>
                <w:rFonts w:cs="Calibri"/>
              </w:rPr>
            </w:pPr>
            <w:r w:rsidRPr="00AF7B29">
              <w:rPr>
                <w:rFonts w:cs="Calibri"/>
                <w:u w:val="single"/>
              </w:rPr>
              <w:t xml:space="preserve">Presenta dificultad </w:t>
            </w:r>
            <w:r w:rsidR="00027AF6">
              <w:rPr>
                <w:rFonts w:cs="Calibri"/>
                <w:u w:val="single"/>
              </w:rPr>
              <w:t xml:space="preserve">en el  </w:t>
            </w:r>
            <w:proofErr w:type="spellStart"/>
            <w:r w:rsidR="00027AF6" w:rsidRPr="00027AF6">
              <w:rPr>
                <w:rFonts w:cs="Calibri"/>
              </w:rPr>
              <w:t>conocimiento</w:t>
            </w:r>
            <w:r>
              <w:rPr>
                <w:rFonts w:cs="Calibri"/>
              </w:rPr>
              <w:t>delos</w:t>
            </w:r>
            <w:proofErr w:type="spellEnd"/>
            <w:r>
              <w:rPr>
                <w:rFonts w:cs="Calibri"/>
              </w:rPr>
              <w:t xml:space="preserve"> conceptos</w:t>
            </w:r>
            <w:r w:rsidRPr="0088699F">
              <w:rPr>
                <w:rFonts w:cs="Calibri"/>
              </w:rPr>
              <w:t>, forma</w:t>
            </w:r>
            <w:r>
              <w:rPr>
                <w:rFonts w:cs="Calibri"/>
              </w:rPr>
              <w:t xml:space="preserve">s de estructuras, </w:t>
            </w:r>
            <w:r w:rsidRPr="0088699F">
              <w:rPr>
                <w:rFonts w:cs="Calibri"/>
              </w:rPr>
              <w:t xml:space="preserve"> tipos de esfuerzos y perfiles</w:t>
            </w:r>
            <w:r>
              <w:rPr>
                <w:rFonts w:cs="Calibri"/>
              </w:rPr>
              <w:t>, para la construcción de un sistema prototipo de estructura;</w:t>
            </w:r>
            <w:r w:rsidRPr="005F1482">
              <w:rPr>
                <w:rFonts w:cs="Calibri"/>
                <w:u w:val="single"/>
              </w:rPr>
              <w:t xml:space="preserve"> le </w:t>
            </w:r>
            <w:proofErr w:type="spellStart"/>
            <w:r w:rsidRPr="005F1482">
              <w:rPr>
                <w:rFonts w:cs="Calibri"/>
                <w:u w:val="single"/>
              </w:rPr>
              <w:t>falta</w:t>
            </w:r>
            <w:r w:rsidRPr="003F4706">
              <w:rPr>
                <w:rFonts w:cs="Calibri"/>
              </w:rPr>
              <w:t>respeto</w:t>
            </w:r>
            <w:proofErr w:type="spellEnd"/>
            <w:r w:rsidRPr="003F4706">
              <w:rPr>
                <w:rFonts w:cs="Calibri"/>
              </w:rPr>
              <w:t>, autonomía, disposición para la escucha y  el trabajo  armonioso  en clase</w:t>
            </w:r>
            <w:r>
              <w:rPr>
                <w:rFonts w:cs="Calibri"/>
              </w:rPr>
              <w:t xml:space="preserve">, </w:t>
            </w:r>
            <w:r w:rsidRPr="003F4706">
              <w:rPr>
                <w:rFonts w:cs="Calibri"/>
              </w:rPr>
              <w:t xml:space="preserve"> y </w:t>
            </w:r>
            <w:r>
              <w:rPr>
                <w:rFonts w:cs="Calibri"/>
              </w:rPr>
              <w:t>es responsable</w:t>
            </w:r>
            <w:r w:rsidRPr="003F4706">
              <w:rPr>
                <w:rFonts w:cs="Calibri"/>
              </w:rPr>
              <w:t xml:space="preserve">  en la construcción de su proyecto de vida.</w:t>
            </w:r>
          </w:p>
        </w:tc>
        <w:tc>
          <w:tcPr>
            <w:tcW w:w="2693" w:type="dxa"/>
            <w:shd w:val="clear" w:color="auto" w:fill="auto"/>
          </w:tcPr>
          <w:p w:rsidR="00144B18" w:rsidRDefault="00144B18" w:rsidP="00144B18">
            <w:pPr>
              <w:spacing w:after="0" w:line="240" w:lineRule="auto"/>
              <w:rPr>
                <w:rFonts w:cs="Calibri"/>
              </w:rPr>
            </w:pPr>
          </w:p>
          <w:p w:rsidR="00144B18" w:rsidRPr="005F1482" w:rsidRDefault="00D64708" w:rsidP="00144B18">
            <w:pPr>
              <w:spacing w:after="0" w:line="240" w:lineRule="auto"/>
              <w:rPr>
                <w:rFonts w:cs="Calibri"/>
              </w:rPr>
            </w:pPr>
            <w:r>
              <w:rPr>
                <w:rFonts w:cs="Calibri"/>
              </w:rPr>
              <w:t xml:space="preserve">Conoce </w:t>
            </w:r>
            <w:r w:rsidR="00144B18" w:rsidRPr="005F1482">
              <w:rPr>
                <w:rFonts w:cs="Calibri"/>
                <w:u w:val="single"/>
              </w:rPr>
              <w:t>con un nivel mínimo</w:t>
            </w:r>
            <w:r w:rsidR="00144B18">
              <w:rPr>
                <w:rFonts w:cs="Calibri"/>
              </w:rPr>
              <w:t xml:space="preserve"> los conceptos</w:t>
            </w:r>
            <w:r w:rsidR="00144B18" w:rsidRPr="0088699F">
              <w:rPr>
                <w:rFonts w:cs="Calibri"/>
              </w:rPr>
              <w:t>, forma</w:t>
            </w:r>
            <w:r w:rsidR="00144B18">
              <w:rPr>
                <w:rFonts w:cs="Calibri"/>
              </w:rPr>
              <w:t xml:space="preserve">s de estructuras, </w:t>
            </w:r>
            <w:r w:rsidR="00144B18" w:rsidRPr="0088699F">
              <w:rPr>
                <w:rFonts w:cs="Calibri"/>
              </w:rPr>
              <w:t xml:space="preserve"> tipos de esfuerzos y perfiles</w:t>
            </w:r>
            <w:r w:rsidR="00144B18">
              <w:rPr>
                <w:rFonts w:cs="Calibri"/>
              </w:rPr>
              <w:t xml:space="preserve"> para la construcción de un sistema prototipo de estructura; </w:t>
            </w:r>
            <w:r w:rsidR="00144B18" w:rsidRPr="005F1482">
              <w:rPr>
                <w:rFonts w:cs="Calibri"/>
                <w:u w:val="single"/>
              </w:rPr>
              <w:t>le falta</w:t>
            </w:r>
            <w:r w:rsidR="00144B18" w:rsidRPr="005F1482">
              <w:rPr>
                <w:rFonts w:cs="Calibri"/>
              </w:rPr>
              <w:t xml:space="preserve">  respeto, autonomía, disposición para la escucha y  el trabajo  armonioso  en clase</w:t>
            </w:r>
            <w:r w:rsidR="00144B18">
              <w:rPr>
                <w:rFonts w:cs="Calibri"/>
              </w:rPr>
              <w:t>,</w:t>
            </w:r>
            <w:r w:rsidR="00144B18" w:rsidRPr="005F1482">
              <w:rPr>
                <w:rFonts w:cs="Calibri"/>
              </w:rPr>
              <w:t xml:space="preserve"> y es responsabilidad  en la construcción de su proyecto de vida.</w:t>
            </w:r>
          </w:p>
          <w:p w:rsidR="00144B18" w:rsidRPr="00B913D1" w:rsidRDefault="00144B18" w:rsidP="00144B18">
            <w:pPr>
              <w:spacing w:after="0"/>
              <w:rPr>
                <w:rFonts w:cs="Calibri"/>
              </w:rPr>
            </w:pPr>
          </w:p>
        </w:tc>
        <w:tc>
          <w:tcPr>
            <w:tcW w:w="2552" w:type="dxa"/>
            <w:shd w:val="clear" w:color="auto" w:fill="auto"/>
          </w:tcPr>
          <w:p w:rsidR="00144B18" w:rsidRDefault="00144B18" w:rsidP="00144B18">
            <w:pPr>
              <w:spacing w:after="0" w:line="240" w:lineRule="auto"/>
              <w:rPr>
                <w:rFonts w:cs="Calibri"/>
              </w:rPr>
            </w:pPr>
          </w:p>
          <w:p w:rsidR="00144B18" w:rsidRPr="00B913D1" w:rsidRDefault="00D64708" w:rsidP="00144B18">
            <w:pPr>
              <w:spacing w:after="0" w:line="240" w:lineRule="auto"/>
              <w:rPr>
                <w:rFonts w:cs="Calibri"/>
              </w:rPr>
            </w:pPr>
            <w:r>
              <w:rPr>
                <w:rFonts w:cs="Calibri"/>
              </w:rPr>
              <w:t xml:space="preserve">Conoce </w:t>
            </w:r>
            <w:r w:rsidR="00144B18" w:rsidRPr="00BB4220">
              <w:rPr>
                <w:rFonts w:cs="Calibri"/>
              </w:rPr>
              <w:t>apropiadamente</w:t>
            </w:r>
            <w:r w:rsidR="00144B18">
              <w:rPr>
                <w:rFonts w:cs="Calibri"/>
              </w:rPr>
              <w:t xml:space="preserve">  los conceptos</w:t>
            </w:r>
            <w:r w:rsidR="00144B18" w:rsidRPr="0088699F">
              <w:rPr>
                <w:rFonts w:cs="Calibri"/>
              </w:rPr>
              <w:t>, forma</w:t>
            </w:r>
            <w:r w:rsidR="00144B18">
              <w:rPr>
                <w:rFonts w:cs="Calibri"/>
              </w:rPr>
              <w:t xml:space="preserve">s de estructuras, </w:t>
            </w:r>
            <w:r w:rsidR="00144B18" w:rsidRPr="0088699F">
              <w:rPr>
                <w:rFonts w:cs="Calibri"/>
              </w:rPr>
              <w:t xml:space="preserve"> tipos de esfuerzos y perfiles</w:t>
            </w:r>
            <w:r w:rsidR="00144B18">
              <w:rPr>
                <w:rFonts w:cs="Calibri"/>
              </w:rPr>
              <w:t xml:space="preserve"> para la construcción de un sistema prototipo de estructura; </w:t>
            </w:r>
            <w:proofErr w:type="spellStart"/>
            <w:r w:rsidR="00144B18">
              <w:rPr>
                <w:rFonts w:cs="Calibri"/>
              </w:rPr>
              <w:t>manifiesta</w:t>
            </w:r>
            <w:r w:rsidR="00144B18" w:rsidRPr="003F4706">
              <w:rPr>
                <w:rFonts w:cs="Calibri"/>
              </w:rPr>
              <w:t>respeto</w:t>
            </w:r>
            <w:proofErr w:type="spellEnd"/>
            <w:r w:rsidR="00144B18" w:rsidRPr="003F4706">
              <w:rPr>
                <w:rFonts w:cs="Calibri"/>
              </w:rPr>
              <w:t>, autonomía, disposición para la escucha y  el trabajo  armonioso  en clase</w:t>
            </w:r>
            <w:r w:rsidR="00144B18">
              <w:rPr>
                <w:rFonts w:cs="Calibri"/>
              </w:rPr>
              <w:t>,</w:t>
            </w:r>
            <w:r w:rsidR="00144B18" w:rsidRPr="003F4706">
              <w:rPr>
                <w:rFonts w:cs="Calibri"/>
              </w:rPr>
              <w:t xml:space="preserve"> y </w:t>
            </w:r>
            <w:r w:rsidR="00144B18">
              <w:rPr>
                <w:rFonts w:cs="Calibri"/>
              </w:rPr>
              <w:t>es responsable</w:t>
            </w:r>
            <w:r w:rsidR="00144B18" w:rsidRPr="003F4706">
              <w:rPr>
                <w:rFonts w:cs="Calibri"/>
              </w:rPr>
              <w:t xml:space="preserve">  en la construcción de su proyecto de vida.</w:t>
            </w:r>
          </w:p>
        </w:tc>
        <w:tc>
          <w:tcPr>
            <w:tcW w:w="2835" w:type="dxa"/>
            <w:shd w:val="clear" w:color="auto" w:fill="auto"/>
          </w:tcPr>
          <w:p w:rsidR="00144B18" w:rsidRDefault="00144B18" w:rsidP="00144B18">
            <w:pPr>
              <w:spacing w:after="0" w:line="240" w:lineRule="auto"/>
              <w:rPr>
                <w:rFonts w:cs="Calibri"/>
              </w:rPr>
            </w:pPr>
          </w:p>
          <w:p w:rsidR="00144B18" w:rsidRPr="00E87801" w:rsidRDefault="00D64708" w:rsidP="00144B18">
            <w:pPr>
              <w:spacing w:after="0" w:line="240" w:lineRule="auto"/>
              <w:rPr>
                <w:rFonts w:cs="Calibri"/>
                <w:color w:val="FF0000"/>
              </w:rPr>
            </w:pPr>
            <w:r>
              <w:rPr>
                <w:rFonts w:cs="Calibri"/>
              </w:rPr>
              <w:t xml:space="preserve">Conoce </w:t>
            </w:r>
            <w:r w:rsidR="00144B18" w:rsidRPr="005F1482">
              <w:rPr>
                <w:rFonts w:cs="Calibri"/>
                <w:u w:val="single"/>
              </w:rPr>
              <w:t xml:space="preserve">de manera </w:t>
            </w:r>
            <w:r w:rsidR="00144B18">
              <w:rPr>
                <w:rFonts w:cs="Calibri"/>
                <w:u w:val="single"/>
              </w:rPr>
              <w:t>destaca</w:t>
            </w:r>
            <w:r w:rsidR="00144B18">
              <w:rPr>
                <w:rFonts w:cs="Calibri"/>
              </w:rPr>
              <w:t xml:space="preserve">  los conceptos</w:t>
            </w:r>
            <w:r w:rsidR="00144B18" w:rsidRPr="0088699F">
              <w:rPr>
                <w:rFonts w:cs="Calibri"/>
              </w:rPr>
              <w:t>, forma</w:t>
            </w:r>
            <w:r w:rsidR="00144B18">
              <w:rPr>
                <w:rFonts w:cs="Calibri"/>
              </w:rPr>
              <w:t xml:space="preserve">s de estructuras, </w:t>
            </w:r>
            <w:r w:rsidR="00144B18" w:rsidRPr="0088699F">
              <w:rPr>
                <w:rFonts w:cs="Calibri"/>
              </w:rPr>
              <w:t xml:space="preserve"> tipos de esfuerzos y perfiles</w:t>
            </w:r>
            <w:r w:rsidR="00144B18">
              <w:rPr>
                <w:rFonts w:cs="Calibri"/>
              </w:rPr>
              <w:t xml:space="preserve"> para la construcción de un sistema prototipo de estructura; manifiesta</w:t>
            </w:r>
            <w:r w:rsidR="00144B18" w:rsidRPr="003F4706">
              <w:rPr>
                <w:rFonts w:cs="Calibri"/>
              </w:rPr>
              <w:t xml:space="preserve"> respeto, autonomía, disposición para la escucha y  el trabajo  armonioso</w:t>
            </w:r>
            <w:r w:rsidR="00144B18">
              <w:rPr>
                <w:rFonts w:cs="Calibri"/>
              </w:rPr>
              <w:t xml:space="preserve">  en clase; </w:t>
            </w:r>
            <w:r w:rsidR="00144B18" w:rsidRPr="003F4706">
              <w:rPr>
                <w:rFonts w:cs="Calibri"/>
              </w:rPr>
              <w:t xml:space="preserve">y </w:t>
            </w:r>
            <w:r w:rsidR="00144B18">
              <w:rPr>
                <w:rFonts w:cs="Calibri"/>
              </w:rPr>
              <w:t>es responsable</w:t>
            </w:r>
            <w:r w:rsidR="00144B18" w:rsidRPr="003F4706">
              <w:rPr>
                <w:rFonts w:cs="Calibri"/>
              </w:rPr>
              <w:t xml:space="preserve">  en la construcción de su proyecto de vida.</w:t>
            </w:r>
          </w:p>
        </w:tc>
      </w:tr>
      <w:tr w:rsidR="00144B18" w:rsidRPr="00B913D1" w:rsidTr="00144B18">
        <w:trPr>
          <w:trHeight w:val="289"/>
        </w:trPr>
        <w:tc>
          <w:tcPr>
            <w:tcW w:w="10598" w:type="dxa"/>
            <w:gridSpan w:val="4"/>
            <w:tcBorders>
              <w:bottom w:val="single" w:sz="4" w:space="0" w:color="000000"/>
            </w:tcBorders>
            <w:shd w:val="clear" w:color="auto" w:fill="548DD4"/>
          </w:tcPr>
          <w:p w:rsidR="00144B18" w:rsidRDefault="00144B18" w:rsidP="00144B18">
            <w:pPr>
              <w:spacing w:after="0" w:line="240" w:lineRule="auto"/>
              <w:jc w:val="center"/>
              <w:rPr>
                <w:rFonts w:cs="Calibri"/>
                <w:b/>
              </w:rPr>
            </w:pPr>
          </w:p>
          <w:p w:rsidR="00144B18" w:rsidRPr="00144B18" w:rsidRDefault="00027AF6" w:rsidP="00027AF6">
            <w:pPr>
              <w:spacing w:after="0" w:line="240" w:lineRule="auto"/>
              <w:jc w:val="center"/>
              <w:rPr>
                <w:rFonts w:cs="Calibri"/>
                <w:b/>
              </w:rPr>
            </w:pPr>
            <w:r>
              <w:rPr>
                <w:rFonts w:cs="Calibri"/>
                <w:b/>
              </w:rPr>
              <w:t>GRADO 8</w:t>
            </w:r>
            <w:r w:rsidR="00144B18" w:rsidRPr="00144B18">
              <w:rPr>
                <w:rFonts w:cs="Calibri"/>
                <w:b/>
              </w:rPr>
              <w:t>° -   PERIODO 3</w:t>
            </w:r>
          </w:p>
        </w:tc>
      </w:tr>
      <w:tr w:rsidR="00144B18" w:rsidRPr="00B913D1" w:rsidTr="00144B18">
        <w:trPr>
          <w:trHeight w:val="289"/>
        </w:trPr>
        <w:tc>
          <w:tcPr>
            <w:tcW w:w="2518" w:type="dxa"/>
            <w:shd w:val="clear" w:color="auto" w:fill="B8CCE4"/>
          </w:tcPr>
          <w:p w:rsidR="00144B18" w:rsidRPr="00B913D1" w:rsidRDefault="00144B18" w:rsidP="00144B18">
            <w:pPr>
              <w:spacing w:after="0" w:line="240" w:lineRule="auto"/>
              <w:jc w:val="center"/>
              <w:rPr>
                <w:rFonts w:cs="Calibri"/>
                <w:b/>
              </w:rPr>
            </w:pPr>
          </w:p>
          <w:p w:rsidR="00144B18" w:rsidRPr="00B913D1" w:rsidRDefault="00144B18" w:rsidP="00144B18">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144B18" w:rsidRPr="00B913D1" w:rsidRDefault="00144B18" w:rsidP="00144B18">
            <w:pPr>
              <w:spacing w:after="0" w:line="240" w:lineRule="auto"/>
              <w:jc w:val="center"/>
              <w:rPr>
                <w:rFonts w:cs="Calibri"/>
                <w:b/>
              </w:rPr>
            </w:pPr>
          </w:p>
          <w:p w:rsidR="00144B18" w:rsidRPr="00B913D1" w:rsidRDefault="00144B18" w:rsidP="00144B18">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144B18" w:rsidRPr="00B913D1" w:rsidRDefault="00144B18" w:rsidP="00144B18">
            <w:pPr>
              <w:spacing w:after="0" w:line="240" w:lineRule="auto"/>
              <w:jc w:val="center"/>
              <w:rPr>
                <w:rFonts w:cs="Calibri"/>
                <w:b/>
              </w:rPr>
            </w:pPr>
          </w:p>
          <w:p w:rsidR="00144B18" w:rsidRPr="00B913D1" w:rsidRDefault="00144B18" w:rsidP="00144B18">
            <w:pPr>
              <w:spacing w:after="0" w:line="240" w:lineRule="auto"/>
              <w:jc w:val="center"/>
              <w:rPr>
                <w:rFonts w:cs="Calibri"/>
                <w:b/>
              </w:rPr>
            </w:pPr>
            <w:r>
              <w:rPr>
                <w:rFonts w:cs="Calibri"/>
                <w:b/>
              </w:rPr>
              <w:t xml:space="preserve">NIVEL </w:t>
            </w:r>
            <w:r w:rsidRPr="00B913D1">
              <w:rPr>
                <w:rFonts w:cs="Calibri"/>
                <w:b/>
              </w:rPr>
              <w:t xml:space="preserve">ALTO </w:t>
            </w:r>
          </w:p>
        </w:tc>
        <w:tc>
          <w:tcPr>
            <w:tcW w:w="2835" w:type="dxa"/>
            <w:shd w:val="clear" w:color="auto" w:fill="B8CCE4"/>
          </w:tcPr>
          <w:p w:rsidR="00144B18" w:rsidRPr="00B913D1" w:rsidRDefault="00144B18" w:rsidP="00144B18">
            <w:pPr>
              <w:spacing w:after="0" w:line="240" w:lineRule="auto"/>
              <w:jc w:val="center"/>
              <w:rPr>
                <w:rFonts w:cs="Calibri"/>
                <w:b/>
              </w:rPr>
            </w:pPr>
          </w:p>
          <w:p w:rsidR="00144B18" w:rsidRPr="00B913D1" w:rsidRDefault="00144B18" w:rsidP="00144B18">
            <w:pPr>
              <w:spacing w:after="0" w:line="240" w:lineRule="auto"/>
              <w:jc w:val="center"/>
              <w:rPr>
                <w:rFonts w:cs="Calibri"/>
                <w:b/>
              </w:rPr>
            </w:pPr>
            <w:r>
              <w:rPr>
                <w:rFonts w:cs="Calibri"/>
                <w:b/>
              </w:rPr>
              <w:t xml:space="preserve">NIVEL </w:t>
            </w:r>
            <w:r w:rsidRPr="00B913D1">
              <w:rPr>
                <w:rFonts w:cs="Calibri"/>
                <w:b/>
              </w:rPr>
              <w:t xml:space="preserve">SUPERIOR </w:t>
            </w:r>
          </w:p>
        </w:tc>
      </w:tr>
      <w:tr w:rsidR="00144B18" w:rsidRPr="00B913D1" w:rsidTr="00144B18">
        <w:trPr>
          <w:cantSplit/>
          <w:trHeight w:val="1294"/>
        </w:trPr>
        <w:tc>
          <w:tcPr>
            <w:tcW w:w="2518" w:type="dxa"/>
            <w:shd w:val="clear" w:color="auto" w:fill="auto"/>
          </w:tcPr>
          <w:p w:rsidR="00144B18" w:rsidRDefault="00144B18" w:rsidP="00144B18">
            <w:pPr>
              <w:spacing w:after="0" w:line="240" w:lineRule="auto"/>
              <w:rPr>
                <w:rFonts w:cs="Calibri"/>
              </w:rPr>
            </w:pPr>
          </w:p>
          <w:p w:rsidR="00144B18" w:rsidRPr="00B913D1" w:rsidRDefault="00144B18" w:rsidP="00027AF6">
            <w:pPr>
              <w:spacing w:after="0" w:line="240" w:lineRule="auto"/>
              <w:rPr>
                <w:rFonts w:cs="Calibri"/>
              </w:rPr>
            </w:pPr>
            <w:r w:rsidRPr="00AF7B29">
              <w:rPr>
                <w:rFonts w:cs="Calibri"/>
                <w:u w:val="single"/>
              </w:rPr>
              <w:t xml:space="preserve">Presenta dificultad </w:t>
            </w:r>
            <w:r w:rsidRPr="004E41F9">
              <w:rPr>
                <w:rFonts w:cs="Calibri"/>
                <w:u w:val="single"/>
              </w:rPr>
              <w:t xml:space="preserve">en </w:t>
            </w:r>
            <w:proofErr w:type="spellStart"/>
            <w:r w:rsidRPr="004E41F9">
              <w:rPr>
                <w:rFonts w:cs="Calibri"/>
                <w:u w:val="single"/>
              </w:rPr>
              <w:t>la</w:t>
            </w:r>
            <w:r w:rsidR="00027AF6">
              <w:rPr>
                <w:rFonts w:cs="Calibri"/>
              </w:rPr>
              <w:t>Identificación</w:t>
            </w:r>
            <w:proofErr w:type="spellEnd"/>
            <w:r w:rsidR="00027AF6">
              <w:rPr>
                <w:rFonts w:cs="Calibri"/>
              </w:rPr>
              <w:t xml:space="preserve"> el entorno, l</w:t>
            </w:r>
            <w:r w:rsidR="00027AF6" w:rsidRPr="00C06D0C">
              <w:rPr>
                <w:rFonts w:cs="Calibri"/>
              </w:rPr>
              <w:t>as</w:t>
            </w:r>
            <w:r w:rsidRPr="00C06D0C">
              <w:rPr>
                <w:rFonts w:cs="Calibri"/>
              </w:rPr>
              <w:t xml:space="preserve"> </w:t>
            </w:r>
            <w:proofErr w:type="spellStart"/>
            <w:r w:rsidRPr="00C06D0C">
              <w:rPr>
                <w:rFonts w:cs="Calibri"/>
              </w:rPr>
              <w:t>funciones</w:t>
            </w:r>
            <w:r w:rsidR="00027AF6">
              <w:rPr>
                <w:rFonts w:cs="Calibri"/>
              </w:rPr>
              <w:t>y</w:t>
            </w:r>
            <w:proofErr w:type="spellEnd"/>
            <w:r w:rsidR="00027AF6">
              <w:rPr>
                <w:rFonts w:cs="Calibri"/>
              </w:rPr>
              <w:t xml:space="preserve"> herramientas </w:t>
            </w:r>
            <w:r>
              <w:rPr>
                <w:rFonts w:cs="Calibri"/>
              </w:rPr>
              <w:t>del Microsoft Word</w:t>
            </w:r>
            <w:r w:rsidRPr="00C06D0C">
              <w:rPr>
                <w:rFonts w:cs="Calibri"/>
              </w:rPr>
              <w:t xml:space="preserve"> para la </w:t>
            </w:r>
            <w:proofErr w:type="spellStart"/>
            <w:r w:rsidR="00027AF6">
              <w:rPr>
                <w:rFonts w:cs="Calibri"/>
              </w:rPr>
              <w:t>elaboraciónde</w:t>
            </w:r>
            <w:proofErr w:type="spellEnd"/>
            <w:r w:rsidR="00027AF6">
              <w:rPr>
                <w:rFonts w:cs="Calibri"/>
              </w:rPr>
              <w:t xml:space="preserve"> textos</w:t>
            </w:r>
            <w:r w:rsidR="00027AF6" w:rsidRPr="00C06D0C">
              <w:rPr>
                <w:rFonts w:cs="Calibri"/>
              </w:rPr>
              <w:t xml:space="preserve"> sencill</w:t>
            </w:r>
            <w:r w:rsidR="00027AF6">
              <w:rPr>
                <w:rFonts w:cs="Calibri"/>
              </w:rPr>
              <w:t>o</w:t>
            </w:r>
            <w:r w:rsidR="00027AF6" w:rsidRPr="00C06D0C">
              <w:rPr>
                <w:rFonts w:cs="Calibri"/>
              </w:rPr>
              <w:t>s a partir de problemas planteados</w:t>
            </w:r>
            <w:r>
              <w:rPr>
                <w:rFonts w:cs="Calibri"/>
              </w:rPr>
              <w:t>;</w:t>
            </w:r>
            <w:r w:rsidRPr="005F1482">
              <w:rPr>
                <w:rFonts w:cs="Calibri"/>
                <w:u w:val="single"/>
              </w:rPr>
              <w:t xml:space="preserve"> le </w:t>
            </w:r>
            <w:proofErr w:type="spellStart"/>
            <w:r w:rsidRPr="005F1482">
              <w:rPr>
                <w:rFonts w:cs="Calibri"/>
                <w:u w:val="single"/>
              </w:rPr>
              <w:t>falta</w:t>
            </w:r>
            <w:r w:rsidRPr="003F4706">
              <w:rPr>
                <w:rFonts w:cs="Calibri"/>
              </w:rPr>
              <w:t>respeto</w:t>
            </w:r>
            <w:proofErr w:type="spellEnd"/>
            <w:r w:rsidRPr="003F4706">
              <w:rPr>
                <w:rFonts w:cs="Calibri"/>
              </w:rPr>
              <w:t>, autonomía, disposición para la escucha y  el trabajo  armonioso  en clase</w:t>
            </w:r>
            <w:r>
              <w:rPr>
                <w:rFonts w:cs="Calibri"/>
              </w:rPr>
              <w:t xml:space="preserve">, </w:t>
            </w:r>
            <w:r w:rsidRPr="003F4706">
              <w:rPr>
                <w:rFonts w:cs="Calibri"/>
              </w:rPr>
              <w:t xml:space="preserve"> y </w:t>
            </w:r>
            <w:r>
              <w:rPr>
                <w:rFonts w:cs="Calibri"/>
              </w:rPr>
              <w:t>es responsable</w:t>
            </w:r>
            <w:r w:rsidRPr="003F4706">
              <w:rPr>
                <w:rFonts w:cs="Calibri"/>
              </w:rPr>
              <w:t xml:space="preserve">  en la construcción de su proyecto de vida.</w:t>
            </w:r>
          </w:p>
        </w:tc>
        <w:tc>
          <w:tcPr>
            <w:tcW w:w="2693" w:type="dxa"/>
            <w:shd w:val="clear" w:color="auto" w:fill="auto"/>
          </w:tcPr>
          <w:p w:rsidR="00144B18" w:rsidRDefault="00144B18" w:rsidP="00144B18">
            <w:pPr>
              <w:spacing w:after="0" w:line="240" w:lineRule="auto"/>
              <w:rPr>
                <w:rFonts w:cs="Calibri"/>
              </w:rPr>
            </w:pPr>
          </w:p>
          <w:p w:rsidR="00144B18" w:rsidRPr="005F1482" w:rsidRDefault="00027AF6" w:rsidP="00144B18">
            <w:pPr>
              <w:spacing w:after="0" w:line="240" w:lineRule="auto"/>
              <w:rPr>
                <w:rFonts w:cs="Calibri"/>
              </w:rPr>
            </w:pPr>
            <w:proofErr w:type="spellStart"/>
            <w:r>
              <w:rPr>
                <w:rFonts w:cs="Calibri"/>
              </w:rPr>
              <w:t>Identifica</w:t>
            </w:r>
            <w:r w:rsidR="00144B18" w:rsidRPr="005F1482">
              <w:rPr>
                <w:rFonts w:cs="Calibri"/>
                <w:u w:val="single"/>
              </w:rPr>
              <w:t>con</w:t>
            </w:r>
            <w:proofErr w:type="spellEnd"/>
            <w:r w:rsidR="00144B18" w:rsidRPr="005F1482">
              <w:rPr>
                <w:rFonts w:cs="Calibri"/>
                <w:u w:val="single"/>
              </w:rPr>
              <w:t xml:space="preserve"> un nivel mínimo</w:t>
            </w:r>
            <w:r>
              <w:rPr>
                <w:rFonts w:cs="Calibri"/>
              </w:rPr>
              <w:t xml:space="preserve"> el entorno, l</w:t>
            </w:r>
            <w:r w:rsidRPr="00C06D0C">
              <w:rPr>
                <w:rFonts w:cs="Calibri"/>
              </w:rPr>
              <w:t xml:space="preserve">as </w:t>
            </w:r>
            <w:proofErr w:type="spellStart"/>
            <w:r w:rsidRPr="00C06D0C">
              <w:rPr>
                <w:rFonts w:cs="Calibri"/>
              </w:rPr>
              <w:t>funciones</w:t>
            </w:r>
            <w:r>
              <w:rPr>
                <w:rFonts w:cs="Calibri"/>
              </w:rPr>
              <w:t>y</w:t>
            </w:r>
            <w:proofErr w:type="spellEnd"/>
            <w:r>
              <w:rPr>
                <w:rFonts w:cs="Calibri"/>
              </w:rPr>
              <w:t xml:space="preserve"> herramientas del Microsoft Word</w:t>
            </w:r>
            <w:r w:rsidRPr="00C06D0C">
              <w:rPr>
                <w:rFonts w:cs="Calibri"/>
              </w:rPr>
              <w:t xml:space="preserve"> para la</w:t>
            </w:r>
            <w:r>
              <w:rPr>
                <w:rFonts w:cs="Calibri"/>
              </w:rPr>
              <w:t xml:space="preserve"> </w:t>
            </w:r>
            <w:proofErr w:type="spellStart"/>
            <w:r>
              <w:rPr>
                <w:rFonts w:cs="Calibri"/>
              </w:rPr>
              <w:t>elaboraciónde</w:t>
            </w:r>
            <w:proofErr w:type="spellEnd"/>
            <w:r>
              <w:rPr>
                <w:rFonts w:cs="Calibri"/>
              </w:rPr>
              <w:t xml:space="preserve"> textos</w:t>
            </w:r>
            <w:r w:rsidRPr="00C06D0C">
              <w:rPr>
                <w:rFonts w:cs="Calibri"/>
              </w:rPr>
              <w:t xml:space="preserve"> sencill</w:t>
            </w:r>
            <w:r>
              <w:rPr>
                <w:rFonts w:cs="Calibri"/>
              </w:rPr>
              <w:t>o</w:t>
            </w:r>
            <w:r w:rsidRPr="00C06D0C">
              <w:rPr>
                <w:rFonts w:cs="Calibri"/>
              </w:rPr>
              <w:t>s a partir de problemas planteados</w:t>
            </w:r>
            <w:r w:rsidR="00144B18">
              <w:rPr>
                <w:rFonts w:cs="Calibri"/>
              </w:rPr>
              <w:t xml:space="preserve">; </w:t>
            </w:r>
            <w:r w:rsidR="00144B18" w:rsidRPr="005F1482">
              <w:rPr>
                <w:rFonts w:cs="Calibri"/>
                <w:u w:val="single"/>
              </w:rPr>
              <w:t>le falta</w:t>
            </w:r>
            <w:r w:rsidR="00144B18" w:rsidRPr="005F1482">
              <w:rPr>
                <w:rFonts w:cs="Calibri"/>
              </w:rPr>
              <w:t xml:space="preserve">  respeto, autonomía, disposición para la escucha y  el trabajo  armonioso  en clase</w:t>
            </w:r>
            <w:r w:rsidR="00144B18">
              <w:rPr>
                <w:rFonts w:cs="Calibri"/>
              </w:rPr>
              <w:t>,</w:t>
            </w:r>
            <w:r w:rsidR="00144B18" w:rsidRPr="005F1482">
              <w:rPr>
                <w:rFonts w:cs="Calibri"/>
              </w:rPr>
              <w:t xml:space="preserve"> y es responsabilidad  en la construcción de su proyecto de vida.</w:t>
            </w:r>
          </w:p>
          <w:p w:rsidR="00144B18" w:rsidRPr="00B913D1" w:rsidRDefault="00144B18" w:rsidP="00144B18">
            <w:pPr>
              <w:spacing w:after="0"/>
              <w:rPr>
                <w:rFonts w:cs="Calibri"/>
              </w:rPr>
            </w:pPr>
          </w:p>
        </w:tc>
        <w:tc>
          <w:tcPr>
            <w:tcW w:w="2552" w:type="dxa"/>
            <w:shd w:val="clear" w:color="auto" w:fill="auto"/>
          </w:tcPr>
          <w:p w:rsidR="00144B18" w:rsidRDefault="00144B18" w:rsidP="00144B18">
            <w:pPr>
              <w:spacing w:after="0" w:line="240" w:lineRule="auto"/>
              <w:rPr>
                <w:rFonts w:cs="Calibri"/>
              </w:rPr>
            </w:pPr>
          </w:p>
          <w:p w:rsidR="00144B18" w:rsidRPr="00B913D1" w:rsidRDefault="00027AF6" w:rsidP="00144B18">
            <w:pPr>
              <w:spacing w:after="0" w:line="240" w:lineRule="auto"/>
              <w:rPr>
                <w:rFonts w:cs="Calibri"/>
              </w:rPr>
            </w:pPr>
            <w:proofErr w:type="spellStart"/>
            <w:r w:rsidRPr="00027AF6">
              <w:rPr>
                <w:rFonts w:cs="Calibri"/>
              </w:rPr>
              <w:t>Identifica</w:t>
            </w:r>
            <w:r w:rsidR="00144B18" w:rsidRPr="00BB4220">
              <w:rPr>
                <w:rFonts w:cs="Calibri"/>
              </w:rPr>
              <w:t>apropiadamente</w:t>
            </w:r>
            <w:r>
              <w:rPr>
                <w:rFonts w:cs="Calibri"/>
              </w:rPr>
              <w:t>el</w:t>
            </w:r>
            <w:proofErr w:type="spellEnd"/>
            <w:r>
              <w:rPr>
                <w:rFonts w:cs="Calibri"/>
              </w:rPr>
              <w:t xml:space="preserve"> entorno, l</w:t>
            </w:r>
            <w:r w:rsidRPr="00C06D0C">
              <w:rPr>
                <w:rFonts w:cs="Calibri"/>
              </w:rPr>
              <w:t>as funciones</w:t>
            </w:r>
            <w:r>
              <w:rPr>
                <w:rFonts w:cs="Calibri"/>
              </w:rPr>
              <w:t xml:space="preserve"> y herramientas del Microsoft Word</w:t>
            </w:r>
            <w:r w:rsidRPr="00C06D0C">
              <w:rPr>
                <w:rFonts w:cs="Calibri"/>
              </w:rPr>
              <w:t xml:space="preserve"> para la</w:t>
            </w:r>
            <w:r>
              <w:rPr>
                <w:rFonts w:cs="Calibri"/>
              </w:rPr>
              <w:t xml:space="preserve"> elaboración de textos</w:t>
            </w:r>
            <w:r w:rsidRPr="00C06D0C">
              <w:rPr>
                <w:rFonts w:cs="Calibri"/>
              </w:rPr>
              <w:t xml:space="preserve"> sencill</w:t>
            </w:r>
            <w:r>
              <w:rPr>
                <w:rFonts w:cs="Calibri"/>
              </w:rPr>
              <w:t>o</w:t>
            </w:r>
            <w:r w:rsidRPr="00C06D0C">
              <w:rPr>
                <w:rFonts w:cs="Calibri"/>
              </w:rPr>
              <w:t>s a partir de problemas planteados</w:t>
            </w:r>
            <w:r w:rsidR="00144B18">
              <w:rPr>
                <w:rFonts w:cs="Calibri"/>
              </w:rPr>
              <w:t xml:space="preserve">; </w:t>
            </w:r>
            <w:proofErr w:type="spellStart"/>
            <w:r w:rsidR="00144B18">
              <w:rPr>
                <w:rFonts w:cs="Calibri"/>
              </w:rPr>
              <w:t>manifiesta</w:t>
            </w:r>
            <w:r w:rsidR="00144B18" w:rsidRPr="003F4706">
              <w:rPr>
                <w:rFonts w:cs="Calibri"/>
              </w:rPr>
              <w:t>respeto</w:t>
            </w:r>
            <w:proofErr w:type="spellEnd"/>
            <w:r w:rsidR="00144B18" w:rsidRPr="003F4706">
              <w:rPr>
                <w:rFonts w:cs="Calibri"/>
              </w:rPr>
              <w:t>, autonomía, disposición para la escucha y  el trabajo  armonioso  en clase</w:t>
            </w:r>
            <w:r w:rsidR="00144B18">
              <w:rPr>
                <w:rFonts w:cs="Calibri"/>
              </w:rPr>
              <w:t>,</w:t>
            </w:r>
            <w:r w:rsidR="00144B18" w:rsidRPr="003F4706">
              <w:rPr>
                <w:rFonts w:cs="Calibri"/>
              </w:rPr>
              <w:t xml:space="preserve"> y </w:t>
            </w:r>
            <w:r w:rsidR="00144B18">
              <w:rPr>
                <w:rFonts w:cs="Calibri"/>
              </w:rPr>
              <w:t>es responsable</w:t>
            </w:r>
            <w:r w:rsidR="00144B18" w:rsidRPr="003F4706">
              <w:rPr>
                <w:rFonts w:cs="Calibri"/>
              </w:rPr>
              <w:t xml:space="preserve">  en la construcción de su proyecto de vida.</w:t>
            </w:r>
          </w:p>
        </w:tc>
        <w:tc>
          <w:tcPr>
            <w:tcW w:w="2835" w:type="dxa"/>
            <w:shd w:val="clear" w:color="auto" w:fill="auto"/>
          </w:tcPr>
          <w:p w:rsidR="00144B18" w:rsidRDefault="00144B18" w:rsidP="00144B18">
            <w:pPr>
              <w:spacing w:after="0" w:line="240" w:lineRule="auto"/>
              <w:rPr>
                <w:rFonts w:cs="Calibri"/>
              </w:rPr>
            </w:pPr>
          </w:p>
          <w:p w:rsidR="00144B18" w:rsidRPr="00E87801" w:rsidRDefault="00027AF6" w:rsidP="00144B18">
            <w:pPr>
              <w:spacing w:after="0" w:line="240" w:lineRule="auto"/>
              <w:rPr>
                <w:rFonts w:cs="Calibri"/>
                <w:color w:val="FF0000"/>
              </w:rPr>
            </w:pPr>
            <w:proofErr w:type="spellStart"/>
            <w:r w:rsidRPr="00027AF6">
              <w:rPr>
                <w:rFonts w:cs="Calibri"/>
              </w:rPr>
              <w:t>Identifica</w:t>
            </w:r>
            <w:r w:rsidR="00144B18" w:rsidRPr="005F1482">
              <w:rPr>
                <w:rFonts w:cs="Calibri"/>
                <w:u w:val="single"/>
              </w:rPr>
              <w:t>de</w:t>
            </w:r>
            <w:proofErr w:type="spellEnd"/>
            <w:r w:rsidR="00144B18" w:rsidRPr="005F1482">
              <w:rPr>
                <w:rFonts w:cs="Calibri"/>
                <w:u w:val="single"/>
              </w:rPr>
              <w:t xml:space="preserve"> manera </w:t>
            </w:r>
            <w:proofErr w:type="spellStart"/>
            <w:r w:rsidR="00144B18">
              <w:rPr>
                <w:rFonts w:cs="Calibri"/>
                <w:u w:val="single"/>
              </w:rPr>
              <w:t>destaca</w:t>
            </w:r>
            <w:r>
              <w:rPr>
                <w:rFonts w:cs="Calibri"/>
              </w:rPr>
              <w:t>el</w:t>
            </w:r>
            <w:proofErr w:type="spellEnd"/>
            <w:r>
              <w:rPr>
                <w:rFonts w:cs="Calibri"/>
              </w:rPr>
              <w:t xml:space="preserve"> entorno, l</w:t>
            </w:r>
            <w:r w:rsidRPr="00C06D0C">
              <w:rPr>
                <w:rFonts w:cs="Calibri"/>
              </w:rPr>
              <w:t>as funciones</w:t>
            </w:r>
            <w:r>
              <w:rPr>
                <w:rFonts w:cs="Calibri"/>
              </w:rPr>
              <w:t xml:space="preserve"> y herramientas del Microsoft Word</w:t>
            </w:r>
            <w:r w:rsidRPr="00C06D0C">
              <w:rPr>
                <w:rFonts w:cs="Calibri"/>
              </w:rPr>
              <w:t xml:space="preserve"> para la</w:t>
            </w:r>
            <w:r>
              <w:rPr>
                <w:rFonts w:cs="Calibri"/>
              </w:rPr>
              <w:t xml:space="preserve"> elaboración de textos</w:t>
            </w:r>
            <w:r w:rsidRPr="00C06D0C">
              <w:rPr>
                <w:rFonts w:cs="Calibri"/>
              </w:rPr>
              <w:t xml:space="preserve"> sencill</w:t>
            </w:r>
            <w:r>
              <w:rPr>
                <w:rFonts w:cs="Calibri"/>
              </w:rPr>
              <w:t>o</w:t>
            </w:r>
            <w:r w:rsidRPr="00C06D0C">
              <w:rPr>
                <w:rFonts w:cs="Calibri"/>
              </w:rPr>
              <w:t>s a partir de problemas planteados</w:t>
            </w:r>
            <w:r w:rsidR="00144B18">
              <w:rPr>
                <w:rFonts w:cs="Calibri"/>
              </w:rPr>
              <w:t>; manifiesta</w:t>
            </w:r>
            <w:r w:rsidR="00144B18" w:rsidRPr="003F4706">
              <w:rPr>
                <w:rFonts w:cs="Calibri"/>
              </w:rPr>
              <w:t xml:space="preserve"> respeto, autonomía, disposición para la escucha y  el trabajo  armonioso</w:t>
            </w:r>
            <w:r w:rsidR="00144B18">
              <w:rPr>
                <w:rFonts w:cs="Calibri"/>
              </w:rPr>
              <w:t xml:space="preserve">  en clase; </w:t>
            </w:r>
            <w:r w:rsidR="00144B18" w:rsidRPr="003F4706">
              <w:rPr>
                <w:rFonts w:cs="Calibri"/>
              </w:rPr>
              <w:t xml:space="preserve">y </w:t>
            </w:r>
            <w:r w:rsidR="00144B18">
              <w:rPr>
                <w:rFonts w:cs="Calibri"/>
              </w:rPr>
              <w:t>es responsable</w:t>
            </w:r>
            <w:r w:rsidR="00144B18" w:rsidRPr="003F4706">
              <w:rPr>
                <w:rFonts w:cs="Calibri"/>
              </w:rPr>
              <w:t xml:space="preserve">  en la construcción de su proyecto de vida.</w:t>
            </w:r>
          </w:p>
        </w:tc>
      </w:tr>
    </w:tbl>
    <w:p w:rsidR="00A60163" w:rsidRPr="00B913D1" w:rsidRDefault="00A60163" w:rsidP="0000208B">
      <w:pPr>
        <w:jc w:val="center"/>
        <w:rPr>
          <w:rFonts w:cs="Calibri"/>
          <w:b/>
          <w:sz w:val="40"/>
          <w:szCs w:val="40"/>
        </w:rPr>
      </w:pPr>
    </w:p>
    <w:tbl>
      <w:tblPr>
        <w:tblpPr w:leftFromText="142" w:rightFromText="142" w:vertAnchor="text" w:horzAnchor="margin" w:tblpXSpec="center" w:tblpY="895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027AF6" w:rsidRPr="00B913D1" w:rsidTr="00027AF6">
        <w:trPr>
          <w:trHeight w:val="289"/>
        </w:trPr>
        <w:tc>
          <w:tcPr>
            <w:tcW w:w="10598" w:type="dxa"/>
            <w:gridSpan w:val="4"/>
            <w:tcBorders>
              <w:bottom w:val="single" w:sz="4" w:space="0" w:color="000000"/>
            </w:tcBorders>
            <w:shd w:val="clear" w:color="auto" w:fill="548DD4"/>
          </w:tcPr>
          <w:p w:rsidR="00027AF6" w:rsidRPr="00BB17A3" w:rsidRDefault="00027AF6" w:rsidP="00027AF6">
            <w:pPr>
              <w:spacing w:after="0" w:line="240" w:lineRule="auto"/>
              <w:jc w:val="center"/>
              <w:rPr>
                <w:rFonts w:cs="Calibri"/>
                <w:b/>
                <w:color w:val="FF0000"/>
              </w:rPr>
            </w:pPr>
          </w:p>
          <w:p w:rsidR="00027AF6" w:rsidRPr="00027AF6" w:rsidRDefault="00027AF6" w:rsidP="00027AF6">
            <w:pPr>
              <w:spacing w:after="0" w:line="240" w:lineRule="auto"/>
              <w:jc w:val="center"/>
              <w:rPr>
                <w:rFonts w:cs="Calibri"/>
                <w:b/>
              </w:rPr>
            </w:pPr>
            <w:r>
              <w:rPr>
                <w:rFonts w:cs="Calibri"/>
                <w:b/>
              </w:rPr>
              <w:t>GRADO 8</w:t>
            </w:r>
            <w:r w:rsidRPr="00027AF6">
              <w:rPr>
                <w:rFonts w:cs="Calibri"/>
                <w:b/>
              </w:rPr>
              <w:t>°  -  PERIODO 4</w:t>
            </w:r>
          </w:p>
        </w:tc>
      </w:tr>
      <w:tr w:rsidR="00027AF6" w:rsidRPr="00B913D1" w:rsidTr="00027AF6">
        <w:trPr>
          <w:trHeight w:val="289"/>
        </w:trPr>
        <w:tc>
          <w:tcPr>
            <w:tcW w:w="2518" w:type="dxa"/>
            <w:shd w:val="clear" w:color="auto" w:fill="B8CCE4"/>
          </w:tcPr>
          <w:p w:rsidR="00027AF6" w:rsidRPr="00B913D1" w:rsidRDefault="00027AF6" w:rsidP="00027AF6">
            <w:pPr>
              <w:spacing w:after="0" w:line="240" w:lineRule="auto"/>
              <w:jc w:val="center"/>
              <w:rPr>
                <w:rFonts w:cs="Calibri"/>
                <w:b/>
              </w:rPr>
            </w:pPr>
          </w:p>
          <w:p w:rsidR="00027AF6" w:rsidRPr="00B913D1" w:rsidRDefault="00027AF6" w:rsidP="00027AF6">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027AF6" w:rsidRPr="00B913D1" w:rsidRDefault="00027AF6" w:rsidP="00027AF6">
            <w:pPr>
              <w:spacing w:after="0" w:line="240" w:lineRule="auto"/>
              <w:jc w:val="center"/>
              <w:rPr>
                <w:rFonts w:cs="Calibri"/>
                <w:b/>
              </w:rPr>
            </w:pPr>
          </w:p>
          <w:p w:rsidR="00027AF6" w:rsidRPr="00B913D1" w:rsidRDefault="00027AF6" w:rsidP="00027AF6">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027AF6" w:rsidRPr="00B913D1" w:rsidRDefault="00027AF6" w:rsidP="00027AF6">
            <w:pPr>
              <w:spacing w:after="0" w:line="240" w:lineRule="auto"/>
              <w:jc w:val="center"/>
              <w:rPr>
                <w:rFonts w:cs="Calibri"/>
                <w:b/>
              </w:rPr>
            </w:pPr>
          </w:p>
          <w:p w:rsidR="00027AF6" w:rsidRPr="00B913D1" w:rsidRDefault="00027AF6" w:rsidP="00027AF6">
            <w:pPr>
              <w:spacing w:after="0" w:line="240" w:lineRule="auto"/>
              <w:jc w:val="center"/>
              <w:rPr>
                <w:rFonts w:cs="Calibri"/>
                <w:b/>
              </w:rPr>
            </w:pPr>
            <w:r>
              <w:rPr>
                <w:rFonts w:cs="Calibri"/>
                <w:b/>
              </w:rPr>
              <w:t xml:space="preserve">NIVEL </w:t>
            </w:r>
            <w:r w:rsidRPr="00B913D1">
              <w:rPr>
                <w:rFonts w:cs="Calibri"/>
                <w:b/>
              </w:rPr>
              <w:t xml:space="preserve">ALTO </w:t>
            </w:r>
          </w:p>
        </w:tc>
        <w:tc>
          <w:tcPr>
            <w:tcW w:w="2835" w:type="dxa"/>
            <w:shd w:val="clear" w:color="auto" w:fill="B8CCE4"/>
          </w:tcPr>
          <w:p w:rsidR="00027AF6" w:rsidRPr="00B913D1" w:rsidRDefault="00027AF6" w:rsidP="00027AF6">
            <w:pPr>
              <w:spacing w:after="0" w:line="240" w:lineRule="auto"/>
              <w:jc w:val="center"/>
              <w:rPr>
                <w:rFonts w:cs="Calibri"/>
                <w:b/>
              </w:rPr>
            </w:pPr>
          </w:p>
          <w:p w:rsidR="00027AF6" w:rsidRPr="00B913D1" w:rsidRDefault="00027AF6" w:rsidP="00027AF6">
            <w:pPr>
              <w:spacing w:after="0" w:line="240" w:lineRule="auto"/>
              <w:jc w:val="center"/>
              <w:rPr>
                <w:rFonts w:cs="Calibri"/>
                <w:b/>
              </w:rPr>
            </w:pPr>
            <w:r>
              <w:rPr>
                <w:rFonts w:cs="Calibri"/>
                <w:b/>
              </w:rPr>
              <w:t xml:space="preserve">NIVEL </w:t>
            </w:r>
            <w:r w:rsidRPr="00B913D1">
              <w:rPr>
                <w:rFonts w:cs="Calibri"/>
                <w:b/>
              </w:rPr>
              <w:t xml:space="preserve">SUPERIOR </w:t>
            </w:r>
          </w:p>
        </w:tc>
      </w:tr>
      <w:tr w:rsidR="00027AF6" w:rsidRPr="00B913D1" w:rsidTr="00027AF6">
        <w:trPr>
          <w:cantSplit/>
          <w:trHeight w:val="1294"/>
        </w:trPr>
        <w:tc>
          <w:tcPr>
            <w:tcW w:w="2518" w:type="dxa"/>
            <w:shd w:val="clear" w:color="auto" w:fill="auto"/>
          </w:tcPr>
          <w:p w:rsidR="00027AF6" w:rsidRDefault="00027AF6" w:rsidP="00027AF6">
            <w:pPr>
              <w:spacing w:after="0" w:line="240" w:lineRule="auto"/>
              <w:rPr>
                <w:rFonts w:cs="Calibri"/>
              </w:rPr>
            </w:pPr>
          </w:p>
          <w:p w:rsidR="00027AF6" w:rsidRPr="00B913D1" w:rsidRDefault="00027AF6" w:rsidP="00027AF6">
            <w:pPr>
              <w:spacing w:after="0" w:line="240" w:lineRule="auto"/>
              <w:rPr>
                <w:rFonts w:cs="Calibri"/>
              </w:rPr>
            </w:pPr>
            <w:r w:rsidRPr="00AF7B29">
              <w:rPr>
                <w:rFonts w:cs="Calibri"/>
                <w:u w:val="single"/>
              </w:rPr>
              <w:t xml:space="preserve">Presenta dificultad </w:t>
            </w:r>
            <w:r>
              <w:rPr>
                <w:rFonts w:cs="Calibri"/>
                <w:u w:val="single"/>
              </w:rPr>
              <w:t>en el</w:t>
            </w:r>
            <w:r>
              <w:rPr>
                <w:rFonts w:cs="Calibri"/>
              </w:rPr>
              <w:t xml:space="preserve"> Reconocimiento y manipulación de las operaciones, funciones, tablas y gráficos básicos del Microsoft Word para la solución de problemas planteados;</w:t>
            </w:r>
            <w:r w:rsidRPr="005F1482">
              <w:rPr>
                <w:rFonts w:cs="Calibri"/>
                <w:u w:val="single"/>
              </w:rPr>
              <w:t xml:space="preserve"> le </w:t>
            </w:r>
            <w:proofErr w:type="spellStart"/>
            <w:r w:rsidRPr="005F1482">
              <w:rPr>
                <w:rFonts w:cs="Calibri"/>
                <w:u w:val="single"/>
              </w:rPr>
              <w:t>falta</w:t>
            </w:r>
            <w:r w:rsidRPr="003F4706">
              <w:rPr>
                <w:rFonts w:cs="Calibri"/>
              </w:rPr>
              <w:t>respeto</w:t>
            </w:r>
            <w:proofErr w:type="spellEnd"/>
            <w:r w:rsidRPr="003F4706">
              <w:rPr>
                <w:rFonts w:cs="Calibri"/>
              </w:rPr>
              <w:t>, autonomía, disposición para la escucha y  el trabajo  armonioso  en clase</w:t>
            </w:r>
            <w:r>
              <w:rPr>
                <w:rFonts w:cs="Calibri"/>
              </w:rPr>
              <w:t xml:space="preserve">, </w:t>
            </w:r>
            <w:r w:rsidRPr="003F4706">
              <w:rPr>
                <w:rFonts w:cs="Calibri"/>
              </w:rPr>
              <w:t xml:space="preserve"> y </w:t>
            </w:r>
            <w:r>
              <w:rPr>
                <w:rFonts w:cs="Calibri"/>
              </w:rPr>
              <w:t>es responsable</w:t>
            </w:r>
            <w:r w:rsidRPr="003F4706">
              <w:rPr>
                <w:rFonts w:cs="Calibri"/>
              </w:rPr>
              <w:t xml:space="preserve">  en la construcción de su proyecto de vida.</w:t>
            </w:r>
          </w:p>
        </w:tc>
        <w:tc>
          <w:tcPr>
            <w:tcW w:w="2693" w:type="dxa"/>
            <w:shd w:val="clear" w:color="auto" w:fill="auto"/>
          </w:tcPr>
          <w:p w:rsidR="00027AF6" w:rsidRDefault="00027AF6" w:rsidP="00027AF6">
            <w:pPr>
              <w:spacing w:after="0" w:line="240" w:lineRule="auto"/>
              <w:rPr>
                <w:rFonts w:cs="Calibri"/>
              </w:rPr>
            </w:pPr>
          </w:p>
          <w:p w:rsidR="00027AF6" w:rsidRPr="005F1482" w:rsidRDefault="00027AF6" w:rsidP="00027AF6">
            <w:pPr>
              <w:spacing w:after="0" w:line="240" w:lineRule="auto"/>
              <w:rPr>
                <w:rFonts w:cs="Calibri"/>
              </w:rPr>
            </w:pPr>
            <w:r>
              <w:rPr>
                <w:rFonts w:cs="Calibri"/>
              </w:rPr>
              <w:t xml:space="preserve">Reconoce y </w:t>
            </w:r>
            <w:proofErr w:type="spellStart"/>
            <w:r>
              <w:rPr>
                <w:rFonts w:cs="Calibri"/>
              </w:rPr>
              <w:t>manipula</w:t>
            </w:r>
            <w:r w:rsidRPr="005F1482">
              <w:rPr>
                <w:rFonts w:cs="Calibri"/>
                <w:u w:val="single"/>
              </w:rPr>
              <w:t>con</w:t>
            </w:r>
            <w:proofErr w:type="spellEnd"/>
            <w:r w:rsidRPr="005F1482">
              <w:rPr>
                <w:rFonts w:cs="Calibri"/>
                <w:u w:val="single"/>
              </w:rPr>
              <w:t xml:space="preserve"> </w:t>
            </w:r>
            <w:r>
              <w:rPr>
                <w:rFonts w:cs="Calibri"/>
                <w:u w:val="single"/>
              </w:rPr>
              <w:t xml:space="preserve">un nivel </w:t>
            </w:r>
            <w:r w:rsidR="00D64708">
              <w:rPr>
                <w:rFonts w:cs="Calibri"/>
                <w:u w:val="single"/>
              </w:rPr>
              <w:t>mínimo</w:t>
            </w:r>
            <w:r>
              <w:rPr>
                <w:rFonts w:cs="Calibri"/>
              </w:rPr>
              <w:t xml:space="preserve"> las operaciones, funciones, tablas y gráficos básicos del Microsoft Word para la solución de problemas planteados; </w:t>
            </w:r>
            <w:r w:rsidRPr="005F1482">
              <w:rPr>
                <w:rFonts w:cs="Calibri"/>
                <w:u w:val="single"/>
              </w:rPr>
              <w:t>le falta</w:t>
            </w:r>
            <w:r w:rsidRPr="005F1482">
              <w:rPr>
                <w:rFonts w:cs="Calibri"/>
              </w:rPr>
              <w:t xml:space="preserve">  respeto, autonomía, disposición para la escucha y  el trabajo  armonioso  en clase</w:t>
            </w:r>
            <w:r>
              <w:rPr>
                <w:rFonts w:cs="Calibri"/>
              </w:rPr>
              <w:t>,</w:t>
            </w:r>
            <w:r w:rsidRPr="005F1482">
              <w:rPr>
                <w:rFonts w:cs="Calibri"/>
              </w:rPr>
              <w:t xml:space="preserve"> y es responsabilidad  en la construcción de su proyecto de vida.</w:t>
            </w:r>
          </w:p>
          <w:p w:rsidR="00027AF6" w:rsidRPr="00B913D1" w:rsidRDefault="00027AF6" w:rsidP="00027AF6">
            <w:pPr>
              <w:spacing w:after="0"/>
              <w:rPr>
                <w:rFonts w:cs="Calibri"/>
              </w:rPr>
            </w:pPr>
          </w:p>
        </w:tc>
        <w:tc>
          <w:tcPr>
            <w:tcW w:w="2552" w:type="dxa"/>
            <w:shd w:val="clear" w:color="auto" w:fill="auto"/>
          </w:tcPr>
          <w:p w:rsidR="00027AF6" w:rsidRDefault="00027AF6" w:rsidP="00027AF6">
            <w:pPr>
              <w:spacing w:after="0" w:line="240" w:lineRule="auto"/>
              <w:rPr>
                <w:rFonts w:cs="Calibri"/>
              </w:rPr>
            </w:pPr>
          </w:p>
          <w:p w:rsidR="00027AF6" w:rsidRPr="00B913D1" w:rsidRDefault="00027AF6" w:rsidP="00027AF6">
            <w:pPr>
              <w:spacing w:after="0" w:line="240" w:lineRule="auto"/>
              <w:rPr>
                <w:rFonts w:cs="Calibri"/>
              </w:rPr>
            </w:pPr>
            <w:r>
              <w:rPr>
                <w:rFonts w:cs="Calibri"/>
              </w:rPr>
              <w:t xml:space="preserve">Reconoce y </w:t>
            </w:r>
            <w:proofErr w:type="spellStart"/>
            <w:r>
              <w:rPr>
                <w:rFonts w:cs="Calibri"/>
              </w:rPr>
              <w:t>manipula</w:t>
            </w:r>
            <w:r w:rsidRPr="00BB4220">
              <w:rPr>
                <w:rFonts w:cs="Calibri"/>
              </w:rPr>
              <w:t>apropiadamente</w:t>
            </w:r>
            <w:proofErr w:type="spellEnd"/>
            <w:r>
              <w:rPr>
                <w:rFonts w:cs="Calibri"/>
              </w:rPr>
              <w:t xml:space="preserve"> las operaciones, funciones, tablas y gráficos básicos del Microsoft Word para la solución de problemas planteados; </w:t>
            </w:r>
            <w:proofErr w:type="spellStart"/>
            <w:r>
              <w:rPr>
                <w:rFonts w:cs="Calibri"/>
              </w:rPr>
              <w:t>manifiesta</w:t>
            </w:r>
            <w:r w:rsidRPr="003F4706">
              <w:rPr>
                <w:rFonts w:cs="Calibri"/>
              </w:rPr>
              <w:t>respeto</w:t>
            </w:r>
            <w:proofErr w:type="spellEnd"/>
            <w:r w:rsidRPr="003F4706">
              <w:rPr>
                <w:rFonts w:cs="Calibri"/>
              </w:rPr>
              <w:t>, autonomía, disposición para la escucha y  el trabajo  armonioso  en clase</w:t>
            </w:r>
            <w:r>
              <w:rPr>
                <w:rFonts w:cs="Calibri"/>
              </w:rPr>
              <w:t>,</w:t>
            </w:r>
            <w:r w:rsidRPr="003F4706">
              <w:rPr>
                <w:rFonts w:cs="Calibri"/>
              </w:rPr>
              <w:t xml:space="preserve"> y </w:t>
            </w:r>
            <w:r>
              <w:rPr>
                <w:rFonts w:cs="Calibri"/>
              </w:rPr>
              <w:t>es responsable</w:t>
            </w:r>
            <w:r w:rsidRPr="003F4706">
              <w:rPr>
                <w:rFonts w:cs="Calibri"/>
              </w:rPr>
              <w:t xml:space="preserve">  en la construcción de su proyecto de vida.</w:t>
            </w:r>
          </w:p>
        </w:tc>
        <w:tc>
          <w:tcPr>
            <w:tcW w:w="2835" w:type="dxa"/>
            <w:shd w:val="clear" w:color="auto" w:fill="auto"/>
          </w:tcPr>
          <w:p w:rsidR="00027AF6" w:rsidRDefault="00027AF6" w:rsidP="00027AF6">
            <w:pPr>
              <w:spacing w:after="0" w:line="240" w:lineRule="auto"/>
              <w:rPr>
                <w:rFonts w:cs="Calibri"/>
              </w:rPr>
            </w:pPr>
          </w:p>
          <w:p w:rsidR="00027AF6" w:rsidRPr="00E87801" w:rsidRDefault="00027AF6" w:rsidP="00027AF6">
            <w:pPr>
              <w:spacing w:after="0" w:line="240" w:lineRule="auto"/>
              <w:rPr>
                <w:rFonts w:cs="Calibri"/>
                <w:color w:val="FF0000"/>
              </w:rPr>
            </w:pPr>
            <w:r>
              <w:rPr>
                <w:rFonts w:cs="Calibri"/>
              </w:rPr>
              <w:t xml:space="preserve">Reconoce y </w:t>
            </w:r>
            <w:proofErr w:type="spellStart"/>
            <w:r>
              <w:rPr>
                <w:rFonts w:cs="Calibri"/>
              </w:rPr>
              <w:t>manipula</w:t>
            </w:r>
            <w:r w:rsidRPr="005F1482">
              <w:rPr>
                <w:rFonts w:cs="Calibri"/>
                <w:u w:val="single"/>
              </w:rPr>
              <w:t>de</w:t>
            </w:r>
            <w:proofErr w:type="spellEnd"/>
            <w:r w:rsidRPr="005F1482">
              <w:rPr>
                <w:rFonts w:cs="Calibri"/>
                <w:u w:val="single"/>
              </w:rPr>
              <w:t xml:space="preserve"> </w:t>
            </w:r>
            <w:proofErr w:type="spellStart"/>
            <w:r>
              <w:rPr>
                <w:rFonts w:cs="Calibri"/>
                <w:u w:val="single"/>
              </w:rPr>
              <w:t>manera</w:t>
            </w:r>
            <w:r>
              <w:rPr>
                <w:rFonts w:cs="Calibri"/>
              </w:rPr>
              <w:t>adecuada</w:t>
            </w:r>
            <w:proofErr w:type="spellEnd"/>
            <w:r>
              <w:rPr>
                <w:rFonts w:cs="Calibri"/>
              </w:rPr>
              <w:t xml:space="preserve"> las operaciones, funciones, tablas y gráficos básicos del Microsoft Word para la s</w:t>
            </w:r>
            <w:r w:rsidR="00D64708">
              <w:rPr>
                <w:rFonts w:cs="Calibri"/>
              </w:rPr>
              <w:t>olución de problemas planteado</w:t>
            </w:r>
            <w:r>
              <w:rPr>
                <w:rFonts w:cs="Calibri"/>
              </w:rPr>
              <w:t xml:space="preserve"> ; manifiesta</w:t>
            </w:r>
            <w:r w:rsidRPr="003F4706">
              <w:rPr>
                <w:rFonts w:cs="Calibri"/>
              </w:rPr>
              <w:t xml:space="preserve"> respeto, autonomía, disposición para la escucha y  el trabajo  armonioso</w:t>
            </w:r>
            <w:r>
              <w:rPr>
                <w:rFonts w:cs="Calibri"/>
              </w:rPr>
              <w:t xml:space="preserve">  en clase; </w:t>
            </w:r>
            <w:r w:rsidRPr="003F4706">
              <w:rPr>
                <w:rFonts w:cs="Calibri"/>
              </w:rPr>
              <w:t xml:space="preserve">y </w:t>
            </w:r>
            <w:r>
              <w:rPr>
                <w:rFonts w:cs="Calibri"/>
              </w:rPr>
              <w:t>es responsable</w:t>
            </w:r>
            <w:r w:rsidRPr="003F4706">
              <w:rPr>
                <w:rFonts w:cs="Calibri"/>
              </w:rPr>
              <w:t xml:space="preserve">  en la construcción de su proyecto de vida.</w:t>
            </w:r>
          </w:p>
        </w:tc>
      </w:tr>
    </w:tbl>
    <w:p w:rsidR="0000208B" w:rsidRDefault="0000208B" w:rsidP="0000208B">
      <w:pPr>
        <w:rPr>
          <w:rFonts w:cs="Calibri"/>
        </w:rPr>
      </w:pPr>
    </w:p>
    <w:p w:rsidR="00D64708" w:rsidRDefault="00D64708" w:rsidP="00143F80">
      <w:pPr>
        <w:ind w:firstLine="708"/>
        <w:jc w:val="center"/>
        <w:rPr>
          <w:rFonts w:cs="Calibri"/>
          <w:b/>
          <w:color w:val="FF0000"/>
          <w:sz w:val="32"/>
          <w:szCs w:val="32"/>
        </w:rPr>
      </w:pPr>
    </w:p>
    <w:p w:rsidR="00143F80" w:rsidRPr="00D64708" w:rsidRDefault="00143F80" w:rsidP="00143F80">
      <w:pPr>
        <w:ind w:firstLine="708"/>
        <w:jc w:val="center"/>
        <w:rPr>
          <w:rFonts w:cs="Calibri"/>
          <w:b/>
          <w:sz w:val="32"/>
          <w:szCs w:val="32"/>
        </w:rPr>
      </w:pPr>
      <w:r w:rsidRPr="00D64708">
        <w:rPr>
          <w:rFonts w:cs="Calibri"/>
          <w:b/>
          <w:sz w:val="32"/>
          <w:szCs w:val="32"/>
        </w:rPr>
        <w:t xml:space="preserve">GRADO </w:t>
      </w:r>
      <w:r w:rsidR="00D64708" w:rsidRPr="00D64708">
        <w:rPr>
          <w:rFonts w:cs="Calibri"/>
          <w:b/>
          <w:sz w:val="32"/>
          <w:szCs w:val="32"/>
        </w:rPr>
        <w:t>NOVENO</w:t>
      </w: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143F80" w:rsidRPr="00B913D1">
        <w:trPr>
          <w:trHeight w:val="289"/>
        </w:trPr>
        <w:tc>
          <w:tcPr>
            <w:tcW w:w="10598" w:type="dxa"/>
            <w:gridSpan w:val="4"/>
            <w:tcBorders>
              <w:bottom w:val="single" w:sz="4" w:space="0" w:color="000000"/>
            </w:tcBorders>
            <w:shd w:val="clear" w:color="auto" w:fill="548DD4"/>
          </w:tcPr>
          <w:p w:rsidR="00143F80" w:rsidRDefault="00143F80" w:rsidP="00564014">
            <w:pPr>
              <w:spacing w:after="0" w:line="240" w:lineRule="auto"/>
              <w:jc w:val="center"/>
              <w:rPr>
                <w:rFonts w:cs="Calibri"/>
                <w:b/>
              </w:rPr>
            </w:pPr>
          </w:p>
          <w:p w:rsidR="00143F80" w:rsidRPr="00D64708" w:rsidRDefault="00D64708" w:rsidP="00D64708">
            <w:pPr>
              <w:spacing w:after="0" w:line="240" w:lineRule="auto"/>
              <w:jc w:val="center"/>
              <w:rPr>
                <w:rFonts w:cs="Calibri"/>
                <w:b/>
              </w:rPr>
            </w:pPr>
            <w:r w:rsidRPr="00D64708">
              <w:rPr>
                <w:rFonts w:cs="Calibri"/>
                <w:b/>
              </w:rPr>
              <w:t>GRADO 9</w:t>
            </w:r>
            <w:r w:rsidR="00143F80" w:rsidRPr="00D64708">
              <w:rPr>
                <w:rFonts w:cs="Calibri"/>
                <w:b/>
              </w:rPr>
              <w:t>°  PERIODO 1</w:t>
            </w:r>
          </w:p>
        </w:tc>
      </w:tr>
      <w:tr w:rsidR="00143F80" w:rsidRPr="00B913D1">
        <w:trPr>
          <w:trHeight w:val="289"/>
        </w:trPr>
        <w:tc>
          <w:tcPr>
            <w:tcW w:w="2518" w:type="dxa"/>
            <w:shd w:val="clear" w:color="auto" w:fill="B8CCE4"/>
          </w:tcPr>
          <w:p w:rsidR="00143F80" w:rsidRPr="00B913D1" w:rsidRDefault="00143F80" w:rsidP="00564014">
            <w:pPr>
              <w:spacing w:after="0" w:line="240" w:lineRule="auto"/>
              <w:jc w:val="center"/>
              <w:rPr>
                <w:rFonts w:cs="Calibri"/>
                <w:b/>
              </w:rPr>
            </w:pPr>
          </w:p>
          <w:p w:rsidR="00143F80" w:rsidRPr="00B913D1" w:rsidRDefault="00143F80" w:rsidP="00564014">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143F80" w:rsidRPr="00B913D1" w:rsidRDefault="00143F80" w:rsidP="00564014">
            <w:pPr>
              <w:spacing w:after="0" w:line="240" w:lineRule="auto"/>
              <w:jc w:val="center"/>
              <w:rPr>
                <w:rFonts w:cs="Calibri"/>
                <w:b/>
              </w:rPr>
            </w:pPr>
          </w:p>
          <w:p w:rsidR="00143F80" w:rsidRPr="00B913D1" w:rsidRDefault="00143F80" w:rsidP="00564014">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143F80" w:rsidRPr="00B913D1" w:rsidRDefault="00143F80" w:rsidP="00564014">
            <w:pPr>
              <w:spacing w:after="0" w:line="240" w:lineRule="auto"/>
              <w:jc w:val="center"/>
              <w:rPr>
                <w:rFonts w:cs="Calibri"/>
                <w:b/>
              </w:rPr>
            </w:pPr>
          </w:p>
          <w:p w:rsidR="00143F80" w:rsidRPr="00B913D1" w:rsidRDefault="00143F80" w:rsidP="00564014">
            <w:pPr>
              <w:spacing w:after="0" w:line="240" w:lineRule="auto"/>
              <w:jc w:val="center"/>
              <w:rPr>
                <w:rFonts w:cs="Calibri"/>
                <w:b/>
              </w:rPr>
            </w:pPr>
            <w:r>
              <w:rPr>
                <w:rFonts w:cs="Calibri"/>
                <w:b/>
              </w:rPr>
              <w:t xml:space="preserve">NIVEL </w:t>
            </w:r>
            <w:r w:rsidRPr="00B913D1">
              <w:rPr>
                <w:rFonts w:cs="Calibri"/>
                <w:b/>
              </w:rPr>
              <w:t xml:space="preserve">ALTO </w:t>
            </w:r>
          </w:p>
        </w:tc>
        <w:tc>
          <w:tcPr>
            <w:tcW w:w="2835" w:type="dxa"/>
            <w:shd w:val="clear" w:color="auto" w:fill="B8CCE4"/>
          </w:tcPr>
          <w:p w:rsidR="00143F80" w:rsidRPr="00B913D1" w:rsidRDefault="00143F80" w:rsidP="00564014">
            <w:pPr>
              <w:spacing w:after="0" w:line="240" w:lineRule="auto"/>
              <w:jc w:val="center"/>
              <w:rPr>
                <w:rFonts w:cs="Calibri"/>
                <w:b/>
              </w:rPr>
            </w:pPr>
          </w:p>
          <w:p w:rsidR="00143F80" w:rsidRPr="00B913D1" w:rsidRDefault="00143F80" w:rsidP="00564014">
            <w:pPr>
              <w:spacing w:after="0" w:line="240" w:lineRule="auto"/>
              <w:jc w:val="center"/>
              <w:rPr>
                <w:rFonts w:cs="Calibri"/>
                <w:b/>
              </w:rPr>
            </w:pPr>
            <w:r>
              <w:rPr>
                <w:rFonts w:cs="Calibri"/>
                <w:b/>
              </w:rPr>
              <w:t xml:space="preserve">NIVEL </w:t>
            </w:r>
            <w:r w:rsidRPr="00B913D1">
              <w:rPr>
                <w:rFonts w:cs="Calibri"/>
                <w:b/>
              </w:rPr>
              <w:t xml:space="preserve">SUPERIOR </w:t>
            </w:r>
          </w:p>
        </w:tc>
      </w:tr>
      <w:tr w:rsidR="00D64708" w:rsidRPr="00B913D1">
        <w:trPr>
          <w:cantSplit/>
          <w:trHeight w:val="1294"/>
        </w:trPr>
        <w:tc>
          <w:tcPr>
            <w:tcW w:w="2518" w:type="dxa"/>
            <w:shd w:val="clear" w:color="auto" w:fill="auto"/>
          </w:tcPr>
          <w:p w:rsidR="00D64708" w:rsidRDefault="00D64708" w:rsidP="00D64708">
            <w:pPr>
              <w:spacing w:after="0" w:line="240" w:lineRule="auto"/>
              <w:rPr>
                <w:rFonts w:cs="Calibri"/>
              </w:rPr>
            </w:pPr>
          </w:p>
          <w:p w:rsidR="00D64708" w:rsidRPr="00B913D1" w:rsidRDefault="00D64708" w:rsidP="00D64708">
            <w:pPr>
              <w:spacing w:after="0" w:line="240" w:lineRule="auto"/>
              <w:rPr>
                <w:rFonts w:cs="Calibri"/>
              </w:rPr>
            </w:pPr>
            <w:r w:rsidRPr="00AF7B29">
              <w:rPr>
                <w:rFonts w:cs="Calibri"/>
                <w:u w:val="single"/>
              </w:rPr>
              <w:t xml:space="preserve">Presenta dificultad </w:t>
            </w:r>
            <w:r>
              <w:rPr>
                <w:rFonts w:cs="Calibri"/>
                <w:u w:val="single"/>
              </w:rPr>
              <w:t>en el</w:t>
            </w:r>
            <w:r>
              <w:rPr>
                <w:rFonts w:cs="Calibri"/>
              </w:rPr>
              <w:t xml:space="preserve">  Conocimiento y aplicación de la función,  características, tipos,  ventajas y desventajas de los operadores mecánicos en la solución de problemas;</w:t>
            </w:r>
            <w:r w:rsidRPr="005F1482">
              <w:rPr>
                <w:rFonts w:cs="Calibri"/>
                <w:u w:val="single"/>
              </w:rPr>
              <w:t xml:space="preserve"> le </w:t>
            </w:r>
            <w:proofErr w:type="spellStart"/>
            <w:r w:rsidRPr="005F1482">
              <w:rPr>
                <w:rFonts w:cs="Calibri"/>
                <w:u w:val="single"/>
              </w:rPr>
              <w:t>falta</w:t>
            </w:r>
            <w:r w:rsidRPr="003F4706">
              <w:rPr>
                <w:rFonts w:cs="Calibri"/>
              </w:rPr>
              <w:t>respeto</w:t>
            </w:r>
            <w:proofErr w:type="spellEnd"/>
            <w:r w:rsidRPr="003F4706">
              <w:rPr>
                <w:rFonts w:cs="Calibri"/>
              </w:rPr>
              <w:t>, autonomía, disposición para la escucha y  el trabajo  armonioso  en clase</w:t>
            </w:r>
            <w:r>
              <w:rPr>
                <w:rFonts w:cs="Calibri"/>
              </w:rPr>
              <w:t xml:space="preserve">, </w:t>
            </w:r>
            <w:r w:rsidRPr="003F4706">
              <w:rPr>
                <w:rFonts w:cs="Calibri"/>
              </w:rPr>
              <w:t xml:space="preserve"> y </w:t>
            </w:r>
            <w:r>
              <w:rPr>
                <w:rFonts w:cs="Calibri"/>
              </w:rPr>
              <w:t>es responsable</w:t>
            </w:r>
            <w:r w:rsidRPr="003F4706">
              <w:rPr>
                <w:rFonts w:cs="Calibri"/>
              </w:rPr>
              <w:t xml:space="preserve">  en la construcción de su proyecto de vida.</w:t>
            </w:r>
          </w:p>
        </w:tc>
        <w:tc>
          <w:tcPr>
            <w:tcW w:w="2693" w:type="dxa"/>
            <w:shd w:val="clear" w:color="auto" w:fill="auto"/>
          </w:tcPr>
          <w:p w:rsidR="00D64708" w:rsidRDefault="00D64708" w:rsidP="00D64708">
            <w:pPr>
              <w:spacing w:after="0" w:line="240" w:lineRule="auto"/>
              <w:rPr>
                <w:rFonts w:cs="Calibri"/>
              </w:rPr>
            </w:pPr>
          </w:p>
          <w:p w:rsidR="00D64708" w:rsidRPr="005F1482" w:rsidRDefault="00D64708" w:rsidP="00D64708">
            <w:pPr>
              <w:spacing w:after="0" w:line="240" w:lineRule="auto"/>
              <w:rPr>
                <w:rFonts w:cs="Calibri"/>
              </w:rPr>
            </w:pPr>
            <w:r>
              <w:rPr>
                <w:rFonts w:cs="Calibri"/>
              </w:rPr>
              <w:t xml:space="preserve">Conoce y </w:t>
            </w:r>
            <w:proofErr w:type="spellStart"/>
            <w:r>
              <w:rPr>
                <w:rFonts w:cs="Calibri"/>
              </w:rPr>
              <w:t>aplica</w:t>
            </w:r>
            <w:r w:rsidRPr="005F1482">
              <w:rPr>
                <w:rFonts w:cs="Calibri"/>
                <w:u w:val="single"/>
              </w:rPr>
              <w:t>con</w:t>
            </w:r>
            <w:proofErr w:type="spellEnd"/>
            <w:r w:rsidRPr="005F1482">
              <w:rPr>
                <w:rFonts w:cs="Calibri"/>
                <w:u w:val="single"/>
              </w:rPr>
              <w:t xml:space="preserve"> </w:t>
            </w:r>
            <w:r>
              <w:rPr>
                <w:rFonts w:cs="Calibri"/>
                <w:u w:val="single"/>
              </w:rPr>
              <w:t xml:space="preserve">un nivel </w:t>
            </w:r>
            <w:proofErr w:type="spellStart"/>
            <w:r>
              <w:rPr>
                <w:rFonts w:cs="Calibri"/>
                <w:u w:val="single"/>
              </w:rPr>
              <w:t>mínimo</w:t>
            </w:r>
            <w:r>
              <w:rPr>
                <w:rFonts w:cs="Calibri"/>
              </w:rPr>
              <w:t>la</w:t>
            </w:r>
            <w:proofErr w:type="spellEnd"/>
            <w:r>
              <w:rPr>
                <w:rFonts w:cs="Calibri"/>
              </w:rPr>
              <w:t xml:space="preserve"> función,  características, tipos,  ventajas y desventajas  de los operadores mecánicos en la solución de </w:t>
            </w:r>
            <w:proofErr w:type="spellStart"/>
            <w:r>
              <w:rPr>
                <w:rFonts w:cs="Calibri"/>
              </w:rPr>
              <w:t>problemas</w:t>
            </w:r>
            <w:proofErr w:type="gramStart"/>
            <w:r w:rsidR="009C4F41">
              <w:rPr>
                <w:rFonts w:cs="Calibri"/>
              </w:rPr>
              <w:t>;</w:t>
            </w:r>
            <w:r w:rsidRPr="005F1482">
              <w:rPr>
                <w:rFonts w:cs="Calibri"/>
                <w:u w:val="single"/>
              </w:rPr>
              <w:t>le</w:t>
            </w:r>
            <w:proofErr w:type="spellEnd"/>
            <w:proofErr w:type="gramEnd"/>
            <w:r w:rsidRPr="005F1482">
              <w:rPr>
                <w:rFonts w:cs="Calibri"/>
                <w:u w:val="single"/>
              </w:rPr>
              <w:t xml:space="preserve"> falta</w:t>
            </w:r>
            <w:r w:rsidRPr="005F1482">
              <w:rPr>
                <w:rFonts w:cs="Calibri"/>
              </w:rPr>
              <w:t xml:space="preserve">  respeto, autonomía, disposición para la escucha y  el trabajo  armonioso  en clase</w:t>
            </w:r>
            <w:r>
              <w:rPr>
                <w:rFonts w:cs="Calibri"/>
              </w:rPr>
              <w:t>,</w:t>
            </w:r>
            <w:r w:rsidRPr="005F1482">
              <w:rPr>
                <w:rFonts w:cs="Calibri"/>
              </w:rPr>
              <w:t xml:space="preserve"> y es responsabilidad  en la construcción de su proyecto de vida.</w:t>
            </w:r>
          </w:p>
          <w:p w:rsidR="00D64708" w:rsidRPr="00B913D1" w:rsidRDefault="00D64708" w:rsidP="00D64708">
            <w:pPr>
              <w:spacing w:after="0"/>
              <w:rPr>
                <w:rFonts w:cs="Calibri"/>
              </w:rPr>
            </w:pPr>
          </w:p>
        </w:tc>
        <w:tc>
          <w:tcPr>
            <w:tcW w:w="2552" w:type="dxa"/>
            <w:shd w:val="clear" w:color="auto" w:fill="auto"/>
          </w:tcPr>
          <w:p w:rsidR="00D64708" w:rsidRDefault="00D64708" w:rsidP="00D64708">
            <w:pPr>
              <w:spacing w:after="0" w:line="240" w:lineRule="auto"/>
              <w:rPr>
                <w:rFonts w:cs="Calibri"/>
              </w:rPr>
            </w:pPr>
          </w:p>
          <w:p w:rsidR="00D64708" w:rsidRPr="00B913D1" w:rsidRDefault="00D64708" w:rsidP="00D64708">
            <w:pPr>
              <w:spacing w:after="0" w:line="240" w:lineRule="auto"/>
              <w:rPr>
                <w:rFonts w:cs="Calibri"/>
              </w:rPr>
            </w:pPr>
            <w:r>
              <w:rPr>
                <w:rFonts w:cs="Calibri"/>
              </w:rPr>
              <w:t xml:space="preserve">Conoce y </w:t>
            </w:r>
            <w:proofErr w:type="spellStart"/>
            <w:r>
              <w:rPr>
                <w:rFonts w:cs="Calibri"/>
              </w:rPr>
              <w:t>aplica</w:t>
            </w:r>
            <w:r w:rsidRPr="00BB4220">
              <w:rPr>
                <w:rFonts w:cs="Calibri"/>
              </w:rPr>
              <w:t>apropiadamente</w:t>
            </w:r>
            <w:r>
              <w:rPr>
                <w:rFonts w:cs="Calibri"/>
              </w:rPr>
              <w:t>la</w:t>
            </w:r>
            <w:proofErr w:type="spellEnd"/>
            <w:r>
              <w:rPr>
                <w:rFonts w:cs="Calibri"/>
              </w:rPr>
              <w:t xml:space="preserve"> función,  características, tipos,  ventajas y desventajas  de los operadores mecánicos en la solución de problemas; </w:t>
            </w:r>
            <w:proofErr w:type="spellStart"/>
            <w:r>
              <w:rPr>
                <w:rFonts w:cs="Calibri"/>
              </w:rPr>
              <w:t>manifiesta</w:t>
            </w:r>
            <w:r w:rsidRPr="003F4706">
              <w:rPr>
                <w:rFonts w:cs="Calibri"/>
              </w:rPr>
              <w:t>respeto</w:t>
            </w:r>
            <w:proofErr w:type="spellEnd"/>
            <w:r w:rsidRPr="003F4706">
              <w:rPr>
                <w:rFonts w:cs="Calibri"/>
              </w:rPr>
              <w:t>, autonomía, disposición para la escucha y  el trabajo  armonioso  en clase</w:t>
            </w:r>
            <w:r>
              <w:rPr>
                <w:rFonts w:cs="Calibri"/>
              </w:rPr>
              <w:t>,</w:t>
            </w:r>
            <w:r w:rsidRPr="003F4706">
              <w:rPr>
                <w:rFonts w:cs="Calibri"/>
              </w:rPr>
              <w:t xml:space="preserve"> y </w:t>
            </w:r>
            <w:r>
              <w:rPr>
                <w:rFonts w:cs="Calibri"/>
              </w:rPr>
              <w:t>es responsable</w:t>
            </w:r>
            <w:r w:rsidRPr="003F4706">
              <w:rPr>
                <w:rFonts w:cs="Calibri"/>
              </w:rPr>
              <w:t xml:space="preserve">  en la construcción de su proyecto de vida.</w:t>
            </w:r>
          </w:p>
        </w:tc>
        <w:tc>
          <w:tcPr>
            <w:tcW w:w="2835" w:type="dxa"/>
            <w:shd w:val="clear" w:color="auto" w:fill="auto"/>
          </w:tcPr>
          <w:p w:rsidR="00D64708" w:rsidRDefault="00D64708" w:rsidP="00D64708">
            <w:pPr>
              <w:spacing w:after="0" w:line="240" w:lineRule="auto"/>
              <w:rPr>
                <w:rFonts w:cs="Calibri"/>
              </w:rPr>
            </w:pPr>
          </w:p>
          <w:p w:rsidR="00D64708" w:rsidRPr="00E87801" w:rsidRDefault="00D64708" w:rsidP="00D64708">
            <w:pPr>
              <w:spacing w:after="0" w:line="240" w:lineRule="auto"/>
              <w:rPr>
                <w:rFonts w:cs="Calibri"/>
                <w:color w:val="FF0000"/>
              </w:rPr>
            </w:pPr>
            <w:r>
              <w:rPr>
                <w:rFonts w:cs="Calibri"/>
              </w:rPr>
              <w:t xml:space="preserve">Conoce y </w:t>
            </w:r>
            <w:proofErr w:type="spellStart"/>
            <w:r>
              <w:rPr>
                <w:rFonts w:cs="Calibri"/>
              </w:rPr>
              <w:t>aplica</w:t>
            </w:r>
            <w:r w:rsidRPr="005F1482">
              <w:rPr>
                <w:rFonts w:cs="Calibri"/>
                <w:u w:val="single"/>
              </w:rPr>
              <w:t>de</w:t>
            </w:r>
            <w:proofErr w:type="spellEnd"/>
            <w:r w:rsidRPr="005F1482">
              <w:rPr>
                <w:rFonts w:cs="Calibri"/>
                <w:u w:val="single"/>
              </w:rPr>
              <w:t xml:space="preserve"> </w:t>
            </w:r>
            <w:r>
              <w:rPr>
                <w:rFonts w:cs="Calibri"/>
                <w:u w:val="single"/>
              </w:rPr>
              <w:t>manera</w:t>
            </w:r>
            <w:r>
              <w:rPr>
                <w:rFonts w:cs="Calibri"/>
              </w:rPr>
              <w:t xml:space="preserve"> adecuada la función,  características, tipos,  ventajas y desventajas  de los operadores mecánicos en la solución de problemas; manifiesta</w:t>
            </w:r>
            <w:r w:rsidRPr="003F4706">
              <w:rPr>
                <w:rFonts w:cs="Calibri"/>
              </w:rPr>
              <w:t xml:space="preserve"> respeto, autonomía, disposición para la escucha y  el trabajo  armonioso</w:t>
            </w:r>
            <w:r>
              <w:rPr>
                <w:rFonts w:cs="Calibri"/>
              </w:rPr>
              <w:t xml:space="preserve">  en clase; </w:t>
            </w:r>
            <w:r w:rsidRPr="003F4706">
              <w:rPr>
                <w:rFonts w:cs="Calibri"/>
              </w:rPr>
              <w:t xml:space="preserve">y </w:t>
            </w:r>
            <w:r>
              <w:rPr>
                <w:rFonts w:cs="Calibri"/>
              </w:rPr>
              <w:t>es responsable</w:t>
            </w:r>
            <w:r w:rsidRPr="003F4706">
              <w:rPr>
                <w:rFonts w:cs="Calibri"/>
              </w:rPr>
              <w:t xml:space="preserve">  en la construcción de su proyecto de vida.</w:t>
            </w:r>
          </w:p>
        </w:tc>
      </w:tr>
    </w:tbl>
    <w:tbl>
      <w:tblPr>
        <w:tblpPr w:leftFromText="142" w:rightFromText="142" w:vertAnchor="text" w:horzAnchor="margin" w:tblpXSpec="center" w:tblpY="2940"/>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D64708" w:rsidRPr="00B913D1" w:rsidTr="00D64708">
        <w:trPr>
          <w:trHeight w:val="289"/>
        </w:trPr>
        <w:tc>
          <w:tcPr>
            <w:tcW w:w="10598" w:type="dxa"/>
            <w:gridSpan w:val="4"/>
            <w:tcBorders>
              <w:bottom w:val="single" w:sz="4" w:space="0" w:color="000000"/>
            </w:tcBorders>
            <w:shd w:val="clear" w:color="auto" w:fill="548DD4"/>
          </w:tcPr>
          <w:p w:rsidR="00D64708" w:rsidRDefault="00D64708" w:rsidP="00D64708">
            <w:pPr>
              <w:spacing w:after="0" w:line="240" w:lineRule="auto"/>
              <w:jc w:val="center"/>
              <w:rPr>
                <w:rFonts w:cs="Calibri"/>
                <w:b/>
              </w:rPr>
            </w:pPr>
          </w:p>
          <w:p w:rsidR="00D64708" w:rsidRPr="00D64708" w:rsidRDefault="00D64708" w:rsidP="00D64708">
            <w:pPr>
              <w:spacing w:after="0" w:line="240" w:lineRule="auto"/>
              <w:jc w:val="center"/>
              <w:rPr>
                <w:rFonts w:cs="Calibri"/>
                <w:b/>
              </w:rPr>
            </w:pPr>
            <w:r w:rsidRPr="00D64708">
              <w:rPr>
                <w:rFonts w:cs="Calibri"/>
                <w:b/>
              </w:rPr>
              <w:t>GRADO 9°  PERIODO 2</w:t>
            </w:r>
          </w:p>
        </w:tc>
      </w:tr>
      <w:tr w:rsidR="00D64708" w:rsidRPr="00B913D1" w:rsidTr="00D64708">
        <w:trPr>
          <w:trHeight w:val="289"/>
        </w:trPr>
        <w:tc>
          <w:tcPr>
            <w:tcW w:w="2518" w:type="dxa"/>
            <w:shd w:val="clear" w:color="auto" w:fill="B8CCE4"/>
          </w:tcPr>
          <w:p w:rsidR="00D64708" w:rsidRPr="00B913D1" w:rsidRDefault="00D64708" w:rsidP="00D64708">
            <w:pPr>
              <w:spacing w:after="0" w:line="240" w:lineRule="auto"/>
              <w:jc w:val="center"/>
              <w:rPr>
                <w:rFonts w:cs="Calibri"/>
                <w:b/>
              </w:rPr>
            </w:pPr>
          </w:p>
          <w:p w:rsidR="00D64708" w:rsidRPr="00B913D1" w:rsidRDefault="00D64708" w:rsidP="00D64708">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D64708" w:rsidRPr="00B913D1" w:rsidRDefault="00D64708" w:rsidP="00D64708">
            <w:pPr>
              <w:spacing w:after="0" w:line="240" w:lineRule="auto"/>
              <w:jc w:val="center"/>
              <w:rPr>
                <w:rFonts w:cs="Calibri"/>
                <w:b/>
              </w:rPr>
            </w:pPr>
          </w:p>
          <w:p w:rsidR="00D64708" w:rsidRPr="00B913D1" w:rsidRDefault="00D64708" w:rsidP="00D64708">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D64708" w:rsidRPr="00B913D1" w:rsidRDefault="00D64708" w:rsidP="00D64708">
            <w:pPr>
              <w:spacing w:after="0" w:line="240" w:lineRule="auto"/>
              <w:jc w:val="center"/>
              <w:rPr>
                <w:rFonts w:cs="Calibri"/>
                <w:b/>
              </w:rPr>
            </w:pPr>
          </w:p>
          <w:p w:rsidR="00D64708" w:rsidRPr="00B913D1" w:rsidRDefault="00D64708" w:rsidP="00D64708">
            <w:pPr>
              <w:spacing w:after="0" w:line="240" w:lineRule="auto"/>
              <w:jc w:val="center"/>
              <w:rPr>
                <w:rFonts w:cs="Calibri"/>
                <w:b/>
              </w:rPr>
            </w:pPr>
            <w:r>
              <w:rPr>
                <w:rFonts w:cs="Calibri"/>
                <w:b/>
              </w:rPr>
              <w:t xml:space="preserve">NIVEL </w:t>
            </w:r>
            <w:r w:rsidRPr="00B913D1">
              <w:rPr>
                <w:rFonts w:cs="Calibri"/>
                <w:b/>
              </w:rPr>
              <w:t xml:space="preserve">ALTO </w:t>
            </w:r>
          </w:p>
        </w:tc>
        <w:tc>
          <w:tcPr>
            <w:tcW w:w="2835" w:type="dxa"/>
            <w:shd w:val="clear" w:color="auto" w:fill="B8CCE4"/>
          </w:tcPr>
          <w:p w:rsidR="00D64708" w:rsidRPr="00B913D1" w:rsidRDefault="00D64708" w:rsidP="00D64708">
            <w:pPr>
              <w:spacing w:after="0" w:line="240" w:lineRule="auto"/>
              <w:jc w:val="center"/>
              <w:rPr>
                <w:rFonts w:cs="Calibri"/>
                <w:b/>
              </w:rPr>
            </w:pPr>
          </w:p>
          <w:p w:rsidR="00D64708" w:rsidRPr="00B913D1" w:rsidRDefault="00D64708" w:rsidP="00D64708">
            <w:pPr>
              <w:spacing w:after="0" w:line="240" w:lineRule="auto"/>
              <w:jc w:val="center"/>
              <w:rPr>
                <w:rFonts w:cs="Calibri"/>
                <w:b/>
              </w:rPr>
            </w:pPr>
            <w:r>
              <w:rPr>
                <w:rFonts w:cs="Calibri"/>
                <w:b/>
              </w:rPr>
              <w:t xml:space="preserve">NIVEL </w:t>
            </w:r>
            <w:r w:rsidRPr="00B913D1">
              <w:rPr>
                <w:rFonts w:cs="Calibri"/>
                <w:b/>
              </w:rPr>
              <w:t xml:space="preserve">SUPERIOR </w:t>
            </w:r>
          </w:p>
        </w:tc>
      </w:tr>
      <w:tr w:rsidR="00D64708" w:rsidRPr="00B913D1" w:rsidTr="00D64708">
        <w:trPr>
          <w:cantSplit/>
          <w:trHeight w:val="1294"/>
        </w:trPr>
        <w:tc>
          <w:tcPr>
            <w:tcW w:w="2518" w:type="dxa"/>
            <w:shd w:val="clear" w:color="auto" w:fill="auto"/>
          </w:tcPr>
          <w:p w:rsidR="00D64708" w:rsidRDefault="00D64708" w:rsidP="00D64708">
            <w:pPr>
              <w:spacing w:after="0" w:line="240" w:lineRule="auto"/>
              <w:rPr>
                <w:rFonts w:cs="Calibri"/>
              </w:rPr>
            </w:pPr>
          </w:p>
          <w:p w:rsidR="00D64708" w:rsidRPr="00B913D1" w:rsidRDefault="00D64708" w:rsidP="00D64708">
            <w:pPr>
              <w:spacing w:after="0" w:line="240" w:lineRule="auto"/>
              <w:rPr>
                <w:rFonts w:cs="Calibri"/>
              </w:rPr>
            </w:pPr>
            <w:r w:rsidRPr="00AF7B29">
              <w:rPr>
                <w:rFonts w:cs="Calibri"/>
                <w:u w:val="single"/>
              </w:rPr>
              <w:t xml:space="preserve">Presenta dificultad </w:t>
            </w:r>
            <w:r w:rsidR="009C4F41">
              <w:rPr>
                <w:rFonts w:cs="Calibri"/>
                <w:u w:val="single"/>
              </w:rPr>
              <w:t xml:space="preserve">en </w:t>
            </w:r>
            <w:r>
              <w:rPr>
                <w:rFonts w:cs="Calibri"/>
                <w:u w:val="single"/>
              </w:rPr>
              <w:t>l</w:t>
            </w:r>
            <w:r w:rsidR="009C4F41">
              <w:rPr>
                <w:rFonts w:cs="Calibri"/>
                <w:u w:val="single"/>
              </w:rPr>
              <w:t>a</w:t>
            </w:r>
            <w:r w:rsidR="009C4F41">
              <w:rPr>
                <w:rFonts w:cs="Calibri"/>
              </w:rPr>
              <w:t xml:space="preserve"> Interpretación y organización de las diferentes las clases de energía, sus formas de generación y aprovechamiento en el entorno</w:t>
            </w:r>
            <w:r>
              <w:rPr>
                <w:rFonts w:cs="Calibri"/>
              </w:rPr>
              <w:t>;</w:t>
            </w:r>
            <w:r w:rsidRPr="005F1482">
              <w:rPr>
                <w:rFonts w:cs="Calibri"/>
                <w:u w:val="single"/>
              </w:rPr>
              <w:t xml:space="preserve"> le </w:t>
            </w:r>
            <w:proofErr w:type="spellStart"/>
            <w:r w:rsidRPr="005F1482">
              <w:rPr>
                <w:rFonts w:cs="Calibri"/>
                <w:u w:val="single"/>
              </w:rPr>
              <w:t>falta</w:t>
            </w:r>
            <w:r w:rsidRPr="003F4706">
              <w:rPr>
                <w:rFonts w:cs="Calibri"/>
              </w:rPr>
              <w:t>respeto</w:t>
            </w:r>
            <w:proofErr w:type="spellEnd"/>
            <w:r w:rsidRPr="003F4706">
              <w:rPr>
                <w:rFonts w:cs="Calibri"/>
              </w:rPr>
              <w:t>, autonomía, disposición para la escucha y  el trabajo  armonioso  en clase</w:t>
            </w:r>
            <w:r>
              <w:rPr>
                <w:rFonts w:cs="Calibri"/>
              </w:rPr>
              <w:t xml:space="preserve">, </w:t>
            </w:r>
            <w:r w:rsidRPr="003F4706">
              <w:rPr>
                <w:rFonts w:cs="Calibri"/>
              </w:rPr>
              <w:t xml:space="preserve"> y </w:t>
            </w:r>
            <w:r>
              <w:rPr>
                <w:rFonts w:cs="Calibri"/>
              </w:rPr>
              <w:t>es responsable</w:t>
            </w:r>
            <w:r w:rsidRPr="003F4706">
              <w:rPr>
                <w:rFonts w:cs="Calibri"/>
              </w:rPr>
              <w:t xml:space="preserve">  en la construcción de su proyecto de vida.</w:t>
            </w:r>
          </w:p>
        </w:tc>
        <w:tc>
          <w:tcPr>
            <w:tcW w:w="2693" w:type="dxa"/>
            <w:shd w:val="clear" w:color="auto" w:fill="auto"/>
          </w:tcPr>
          <w:p w:rsidR="00D64708" w:rsidRDefault="00D64708" w:rsidP="00D64708">
            <w:pPr>
              <w:spacing w:after="0" w:line="240" w:lineRule="auto"/>
              <w:rPr>
                <w:rFonts w:cs="Calibri"/>
              </w:rPr>
            </w:pPr>
          </w:p>
          <w:p w:rsidR="00D64708" w:rsidRPr="005F1482" w:rsidRDefault="009C4F41" w:rsidP="00D64708">
            <w:pPr>
              <w:spacing w:after="0" w:line="240" w:lineRule="auto"/>
              <w:rPr>
                <w:rFonts w:cs="Calibri"/>
              </w:rPr>
            </w:pPr>
            <w:r w:rsidRPr="009C4F41">
              <w:rPr>
                <w:rFonts w:cs="Calibri"/>
              </w:rPr>
              <w:t xml:space="preserve">Interpreta y </w:t>
            </w:r>
            <w:proofErr w:type="spellStart"/>
            <w:r w:rsidRPr="009C4F41">
              <w:rPr>
                <w:rFonts w:cs="Calibri"/>
              </w:rPr>
              <w:t>organiza</w:t>
            </w:r>
            <w:r w:rsidR="00D64708" w:rsidRPr="005F1482">
              <w:rPr>
                <w:rFonts w:cs="Calibri"/>
                <w:u w:val="single"/>
              </w:rPr>
              <w:t>con</w:t>
            </w:r>
            <w:proofErr w:type="spellEnd"/>
            <w:r w:rsidR="00D64708" w:rsidRPr="005F1482">
              <w:rPr>
                <w:rFonts w:cs="Calibri"/>
                <w:u w:val="single"/>
              </w:rPr>
              <w:t xml:space="preserve"> </w:t>
            </w:r>
            <w:r w:rsidR="00D64708">
              <w:rPr>
                <w:rFonts w:cs="Calibri"/>
                <w:u w:val="single"/>
              </w:rPr>
              <w:t>un nivel mínimo</w:t>
            </w:r>
            <w:r>
              <w:rPr>
                <w:rFonts w:cs="Calibri"/>
              </w:rPr>
              <w:t xml:space="preserve"> las diferentes las clases de energía, sus formas de generación y aprovechamiento en el entorno</w:t>
            </w:r>
            <w:r w:rsidR="00D64708">
              <w:rPr>
                <w:rFonts w:cs="Calibri"/>
              </w:rPr>
              <w:t xml:space="preserve">; </w:t>
            </w:r>
            <w:r w:rsidR="00D64708" w:rsidRPr="005F1482">
              <w:rPr>
                <w:rFonts w:cs="Calibri"/>
                <w:u w:val="single"/>
              </w:rPr>
              <w:t>le falta</w:t>
            </w:r>
            <w:r w:rsidR="00D64708" w:rsidRPr="005F1482">
              <w:rPr>
                <w:rFonts w:cs="Calibri"/>
              </w:rPr>
              <w:t xml:space="preserve">  respeto, autonomía, disposición para la escucha y  el trabajo  armonioso  en clase</w:t>
            </w:r>
            <w:r w:rsidR="00D64708">
              <w:rPr>
                <w:rFonts w:cs="Calibri"/>
              </w:rPr>
              <w:t>,</w:t>
            </w:r>
            <w:r w:rsidR="00D64708" w:rsidRPr="005F1482">
              <w:rPr>
                <w:rFonts w:cs="Calibri"/>
              </w:rPr>
              <w:t xml:space="preserve"> y es responsabilidad  en la construcción de su proyecto de vida.</w:t>
            </w:r>
          </w:p>
          <w:p w:rsidR="00D64708" w:rsidRPr="00B913D1" w:rsidRDefault="00D64708" w:rsidP="00D64708">
            <w:pPr>
              <w:spacing w:after="0"/>
              <w:rPr>
                <w:rFonts w:cs="Calibri"/>
              </w:rPr>
            </w:pPr>
          </w:p>
        </w:tc>
        <w:tc>
          <w:tcPr>
            <w:tcW w:w="2552" w:type="dxa"/>
            <w:shd w:val="clear" w:color="auto" w:fill="auto"/>
          </w:tcPr>
          <w:p w:rsidR="00D64708" w:rsidRDefault="00D64708" w:rsidP="00D64708">
            <w:pPr>
              <w:spacing w:after="0" w:line="240" w:lineRule="auto"/>
              <w:rPr>
                <w:rFonts w:cs="Calibri"/>
              </w:rPr>
            </w:pPr>
          </w:p>
          <w:p w:rsidR="00D64708" w:rsidRPr="00B913D1" w:rsidRDefault="00D61315" w:rsidP="00D64708">
            <w:pPr>
              <w:spacing w:after="0" w:line="240" w:lineRule="auto"/>
              <w:rPr>
                <w:rFonts w:cs="Calibri"/>
              </w:rPr>
            </w:pPr>
            <w:r w:rsidRPr="009C4F41">
              <w:rPr>
                <w:rFonts w:cs="Calibri"/>
              </w:rPr>
              <w:t xml:space="preserve">Interpreta y </w:t>
            </w:r>
            <w:proofErr w:type="spellStart"/>
            <w:r w:rsidRPr="009C4F41">
              <w:rPr>
                <w:rFonts w:cs="Calibri"/>
              </w:rPr>
              <w:t>organiza</w:t>
            </w:r>
            <w:r w:rsidR="00D64708" w:rsidRPr="00BB4220">
              <w:rPr>
                <w:rFonts w:cs="Calibri"/>
              </w:rPr>
              <w:t>apropiadamente</w:t>
            </w:r>
            <w:proofErr w:type="spellEnd"/>
            <w:r>
              <w:rPr>
                <w:rFonts w:cs="Calibri"/>
              </w:rPr>
              <w:t xml:space="preserve"> las diferentes las clases de energía, sus formas de generación y aprovechamiento en el entorno</w:t>
            </w:r>
            <w:r w:rsidR="00D64708">
              <w:rPr>
                <w:rFonts w:cs="Calibri"/>
              </w:rPr>
              <w:t xml:space="preserve">; </w:t>
            </w:r>
            <w:proofErr w:type="spellStart"/>
            <w:r w:rsidR="00D64708">
              <w:rPr>
                <w:rFonts w:cs="Calibri"/>
              </w:rPr>
              <w:t>manifiesta</w:t>
            </w:r>
            <w:r w:rsidR="00D64708" w:rsidRPr="003F4706">
              <w:rPr>
                <w:rFonts w:cs="Calibri"/>
              </w:rPr>
              <w:t>respeto</w:t>
            </w:r>
            <w:proofErr w:type="spellEnd"/>
            <w:r w:rsidR="00D64708" w:rsidRPr="003F4706">
              <w:rPr>
                <w:rFonts w:cs="Calibri"/>
              </w:rPr>
              <w:t>, autonomía, disposición para la escucha y  el trabajo  armonioso  en clase</w:t>
            </w:r>
            <w:r w:rsidR="00D64708">
              <w:rPr>
                <w:rFonts w:cs="Calibri"/>
              </w:rPr>
              <w:t>,</w:t>
            </w:r>
            <w:r w:rsidR="00D64708" w:rsidRPr="003F4706">
              <w:rPr>
                <w:rFonts w:cs="Calibri"/>
              </w:rPr>
              <w:t xml:space="preserve"> y </w:t>
            </w:r>
            <w:r w:rsidR="00D64708">
              <w:rPr>
                <w:rFonts w:cs="Calibri"/>
              </w:rPr>
              <w:t>es responsable</w:t>
            </w:r>
            <w:r w:rsidR="00D64708" w:rsidRPr="003F4706">
              <w:rPr>
                <w:rFonts w:cs="Calibri"/>
              </w:rPr>
              <w:t xml:space="preserve">  en la construcción de su proyecto de vida.</w:t>
            </w:r>
          </w:p>
        </w:tc>
        <w:tc>
          <w:tcPr>
            <w:tcW w:w="2835" w:type="dxa"/>
            <w:shd w:val="clear" w:color="auto" w:fill="auto"/>
          </w:tcPr>
          <w:p w:rsidR="00D64708" w:rsidRDefault="00D64708" w:rsidP="00D64708">
            <w:pPr>
              <w:spacing w:after="0" w:line="240" w:lineRule="auto"/>
              <w:rPr>
                <w:rFonts w:cs="Calibri"/>
              </w:rPr>
            </w:pPr>
          </w:p>
          <w:p w:rsidR="00D64708" w:rsidRPr="00E87801" w:rsidRDefault="00D61315" w:rsidP="00D64708">
            <w:pPr>
              <w:spacing w:after="0" w:line="240" w:lineRule="auto"/>
              <w:rPr>
                <w:rFonts w:cs="Calibri"/>
                <w:color w:val="FF0000"/>
              </w:rPr>
            </w:pPr>
            <w:r w:rsidRPr="009C4F41">
              <w:rPr>
                <w:rFonts w:cs="Calibri"/>
              </w:rPr>
              <w:t xml:space="preserve">Interpreta y </w:t>
            </w:r>
            <w:proofErr w:type="spellStart"/>
            <w:r w:rsidRPr="009C4F41">
              <w:rPr>
                <w:rFonts w:cs="Calibri"/>
              </w:rPr>
              <w:t>organiza</w:t>
            </w:r>
            <w:r w:rsidR="00D64708" w:rsidRPr="005F1482">
              <w:rPr>
                <w:rFonts w:cs="Calibri"/>
                <w:u w:val="single"/>
              </w:rPr>
              <w:t>de</w:t>
            </w:r>
            <w:proofErr w:type="spellEnd"/>
            <w:r w:rsidR="00D64708" w:rsidRPr="005F1482">
              <w:rPr>
                <w:rFonts w:cs="Calibri"/>
                <w:u w:val="single"/>
              </w:rPr>
              <w:t xml:space="preserve"> </w:t>
            </w:r>
            <w:r w:rsidR="00D64708">
              <w:rPr>
                <w:rFonts w:cs="Calibri"/>
                <w:u w:val="single"/>
              </w:rPr>
              <w:t>manera</w:t>
            </w:r>
            <w:r w:rsidR="00D64708">
              <w:rPr>
                <w:rFonts w:cs="Calibri"/>
              </w:rPr>
              <w:t xml:space="preserve"> adecuada </w:t>
            </w:r>
            <w:r>
              <w:rPr>
                <w:rFonts w:cs="Calibri"/>
              </w:rPr>
              <w:t xml:space="preserve"> las diferentes las clases de energía, sus formas de generación y aprovechamiento en el entorno</w:t>
            </w:r>
            <w:r w:rsidR="00D64708">
              <w:rPr>
                <w:rFonts w:cs="Calibri"/>
              </w:rPr>
              <w:t>; manifiesta</w:t>
            </w:r>
            <w:r w:rsidR="00D64708" w:rsidRPr="003F4706">
              <w:rPr>
                <w:rFonts w:cs="Calibri"/>
              </w:rPr>
              <w:t xml:space="preserve"> respeto, autonomía, disposición para la escucha y  el trabajo  armonioso</w:t>
            </w:r>
            <w:r w:rsidR="00D64708">
              <w:rPr>
                <w:rFonts w:cs="Calibri"/>
              </w:rPr>
              <w:t xml:space="preserve">  en clase; </w:t>
            </w:r>
            <w:r w:rsidR="00D64708" w:rsidRPr="003F4706">
              <w:rPr>
                <w:rFonts w:cs="Calibri"/>
              </w:rPr>
              <w:t xml:space="preserve">y </w:t>
            </w:r>
            <w:r w:rsidR="00D64708">
              <w:rPr>
                <w:rFonts w:cs="Calibri"/>
              </w:rPr>
              <w:t>es responsable</w:t>
            </w:r>
            <w:r w:rsidR="00D64708" w:rsidRPr="003F4706">
              <w:rPr>
                <w:rFonts w:cs="Calibri"/>
              </w:rPr>
              <w:t xml:space="preserve">  en la construcción de su proyecto de vida.</w:t>
            </w:r>
          </w:p>
        </w:tc>
      </w:tr>
    </w:tbl>
    <w:p w:rsidR="003268F8" w:rsidRPr="004B21AF" w:rsidRDefault="003268F8" w:rsidP="00143F80">
      <w:pPr>
        <w:rPr>
          <w:rFonts w:cs="Calibri"/>
          <w:b/>
        </w:rPr>
      </w:pPr>
    </w:p>
    <w:tbl>
      <w:tblPr>
        <w:tblpPr w:leftFromText="142" w:rightFromText="142" w:vertAnchor="text" w:horzAnchor="margin" w:tblpXSpec="center" w:tblpY="9196"/>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D64708" w:rsidRPr="00B913D1" w:rsidTr="00D64708">
        <w:trPr>
          <w:trHeight w:val="289"/>
        </w:trPr>
        <w:tc>
          <w:tcPr>
            <w:tcW w:w="10598" w:type="dxa"/>
            <w:gridSpan w:val="4"/>
            <w:tcBorders>
              <w:bottom w:val="single" w:sz="4" w:space="0" w:color="000000"/>
            </w:tcBorders>
            <w:shd w:val="clear" w:color="auto" w:fill="548DD4"/>
          </w:tcPr>
          <w:p w:rsidR="00D64708" w:rsidRPr="00BB17A3" w:rsidRDefault="00D64708" w:rsidP="00D64708">
            <w:pPr>
              <w:spacing w:after="0" w:line="240" w:lineRule="auto"/>
              <w:jc w:val="center"/>
              <w:rPr>
                <w:rFonts w:cs="Calibri"/>
                <w:b/>
                <w:color w:val="FF0000"/>
              </w:rPr>
            </w:pPr>
          </w:p>
          <w:p w:rsidR="00D64708" w:rsidRPr="00D64708" w:rsidRDefault="00D64708" w:rsidP="00D64708">
            <w:pPr>
              <w:spacing w:after="0" w:line="240" w:lineRule="auto"/>
              <w:jc w:val="center"/>
              <w:rPr>
                <w:rFonts w:cs="Calibri"/>
                <w:b/>
              </w:rPr>
            </w:pPr>
            <w:r w:rsidRPr="00D64708">
              <w:rPr>
                <w:rFonts w:cs="Calibri"/>
                <w:b/>
              </w:rPr>
              <w:lastRenderedPageBreak/>
              <w:t>GRADO 9°  PERIODO 3</w:t>
            </w:r>
          </w:p>
        </w:tc>
      </w:tr>
      <w:tr w:rsidR="00D64708" w:rsidRPr="00B913D1" w:rsidTr="00D64708">
        <w:trPr>
          <w:trHeight w:val="289"/>
        </w:trPr>
        <w:tc>
          <w:tcPr>
            <w:tcW w:w="2518" w:type="dxa"/>
            <w:shd w:val="clear" w:color="auto" w:fill="B8CCE4"/>
          </w:tcPr>
          <w:p w:rsidR="00D64708" w:rsidRPr="00B913D1" w:rsidRDefault="00D64708" w:rsidP="00D64708">
            <w:pPr>
              <w:spacing w:after="0" w:line="240" w:lineRule="auto"/>
              <w:jc w:val="center"/>
              <w:rPr>
                <w:rFonts w:cs="Calibri"/>
                <w:b/>
              </w:rPr>
            </w:pPr>
          </w:p>
          <w:p w:rsidR="00D64708" w:rsidRPr="00B913D1" w:rsidRDefault="00D64708" w:rsidP="00D64708">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D64708" w:rsidRPr="00B913D1" w:rsidRDefault="00D64708" w:rsidP="00D64708">
            <w:pPr>
              <w:spacing w:after="0" w:line="240" w:lineRule="auto"/>
              <w:jc w:val="center"/>
              <w:rPr>
                <w:rFonts w:cs="Calibri"/>
                <w:b/>
              </w:rPr>
            </w:pPr>
          </w:p>
          <w:p w:rsidR="00D64708" w:rsidRPr="00B913D1" w:rsidRDefault="00D64708" w:rsidP="00D64708">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D64708" w:rsidRPr="00B913D1" w:rsidRDefault="00D64708" w:rsidP="00D64708">
            <w:pPr>
              <w:spacing w:after="0" w:line="240" w:lineRule="auto"/>
              <w:jc w:val="center"/>
              <w:rPr>
                <w:rFonts w:cs="Calibri"/>
                <w:b/>
              </w:rPr>
            </w:pPr>
          </w:p>
          <w:p w:rsidR="00D64708" w:rsidRPr="00B913D1" w:rsidRDefault="00D64708" w:rsidP="00D64708">
            <w:pPr>
              <w:spacing w:after="0" w:line="240" w:lineRule="auto"/>
              <w:jc w:val="center"/>
              <w:rPr>
                <w:rFonts w:cs="Calibri"/>
                <w:b/>
              </w:rPr>
            </w:pPr>
            <w:r>
              <w:rPr>
                <w:rFonts w:cs="Calibri"/>
                <w:b/>
              </w:rPr>
              <w:t xml:space="preserve">NIVEL </w:t>
            </w:r>
            <w:r w:rsidRPr="00B913D1">
              <w:rPr>
                <w:rFonts w:cs="Calibri"/>
                <w:b/>
              </w:rPr>
              <w:t xml:space="preserve">ALTO </w:t>
            </w:r>
          </w:p>
        </w:tc>
        <w:tc>
          <w:tcPr>
            <w:tcW w:w="2835" w:type="dxa"/>
            <w:shd w:val="clear" w:color="auto" w:fill="B8CCE4"/>
          </w:tcPr>
          <w:p w:rsidR="00D64708" w:rsidRPr="00B913D1" w:rsidRDefault="00D64708" w:rsidP="00D64708">
            <w:pPr>
              <w:spacing w:after="0" w:line="240" w:lineRule="auto"/>
              <w:jc w:val="center"/>
              <w:rPr>
                <w:rFonts w:cs="Calibri"/>
                <w:b/>
              </w:rPr>
            </w:pPr>
          </w:p>
          <w:p w:rsidR="00D64708" w:rsidRPr="00B913D1" w:rsidRDefault="00D64708" w:rsidP="00D64708">
            <w:pPr>
              <w:spacing w:after="0" w:line="240" w:lineRule="auto"/>
              <w:jc w:val="center"/>
              <w:rPr>
                <w:rFonts w:cs="Calibri"/>
                <w:b/>
              </w:rPr>
            </w:pPr>
            <w:r>
              <w:rPr>
                <w:rFonts w:cs="Calibri"/>
                <w:b/>
              </w:rPr>
              <w:t xml:space="preserve">NIVEL </w:t>
            </w:r>
            <w:r w:rsidRPr="00B913D1">
              <w:rPr>
                <w:rFonts w:cs="Calibri"/>
                <w:b/>
              </w:rPr>
              <w:t xml:space="preserve">SUPERIOR </w:t>
            </w:r>
          </w:p>
        </w:tc>
      </w:tr>
      <w:tr w:rsidR="00D64708" w:rsidRPr="00B913D1" w:rsidTr="00D64708">
        <w:trPr>
          <w:cantSplit/>
          <w:trHeight w:val="1294"/>
        </w:trPr>
        <w:tc>
          <w:tcPr>
            <w:tcW w:w="2518" w:type="dxa"/>
            <w:shd w:val="clear" w:color="auto" w:fill="auto"/>
          </w:tcPr>
          <w:p w:rsidR="00D64708" w:rsidRDefault="00D64708" w:rsidP="00D64708">
            <w:pPr>
              <w:spacing w:after="0" w:line="240" w:lineRule="auto"/>
              <w:rPr>
                <w:rFonts w:cs="Calibri"/>
              </w:rPr>
            </w:pPr>
          </w:p>
          <w:p w:rsidR="00D64708" w:rsidRPr="00B913D1" w:rsidRDefault="00D64708" w:rsidP="00D61315">
            <w:pPr>
              <w:spacing w:after="0" w:line="240" w:lineRule="auto"/>
              <w:rPr>
                <w:rFonts w:cs="Calibri"/>
              </w:rPr>
            </w:pPr>
            <w:r w:rsidRPr="00AF7B29">
              <w:rPr>
                <w:rFonts w:cs="Calibri"/>
                <w:u w:val="single"/>
              </w:rPr>
              <w:t xml:space="preserve">Presenta dificultad </w:t>
            </w:r>
            <w:r>
              <w:rPr>
                <w:rFonts w:cs="Calibri"/>
                <w:u w:val="single"/>
              </w:rPr>
              <w:t>en l</w:t>
            </w:r>
            <w:r w:rsidR="00D61315">
              <w:rPr>
                <w:rFonts w:cs="Calibri"/>
                <w:u w:val="single"/>
              </w:rPr>
              <w:t>a</w:t>
            </w:r>
            <w:r w:rsidR="00D61315">
              <w:rPr>
                <w:rFonts w:cs="Calibri"/>
              </w:rPr>
              <w:t xml:space="preserve"> Identificación del entorno, la</w:t>
            </w:r>
            <w:r w:rsidR="00D61315" w:rsidRPr="00C06D0C">
              <w:rPr>
                <w:rFonts w:cs="Calibri"/>
              </w:rPr>
              <w:t>s funciones</w:t>
            </w:r>
            <w:r w:rsidR="00D61315">
              <w:rPr>
                <w:rFonts w:cs="Calibri"/>
              </w:rPr>
              <w:t xml:space="preserve"> y herramientas del Microsoft </w:t>
            </w:r>
            <w:proofErr w:type="spellStart"/>
            <w:r w:rsidR="00D61315">
              <w:rPr>
                <w:rFonts w:cs="Calibri"/>
              </w:rPr>
              <w:t>Power</w:t>
            </w:r>
            <w:proofErr w:type="spellEnd"/>
            <w:r w:rsidR="00D61315">
              <w:rPr>
                <w:rFonts w:cs="Calibri"/>
              </w:rPr>
              <w:t xml:space="preserve"> Point </w:t>
            </w:r>
            <w:r w:rsidR="00D61315" w:rsidRPr="00C06D0C">
              <w:rPr>
                <w:rFonts w:cs="Calibri"/>
              </w:rPr>
              <w:t xml:space="preserve">para la </w:t>
            </w:r>
            <w:r w:rsidR="00D61315">
              <w:rPr>
                <w:rFonts w:cs="Calibri"/>
              </w:rPr>
              <w:t>elaboración de presentaciones, así como  la edición de imágenes y videos según el problema planteado</w:t>
            </w:r>
            <w:r>
              <w:rPr>
                <w:rFonts w:cs="Calibri"/>
              </w:rPr>
              <w:t>;</w:t>
            </w:r>
            <w:r w:rsidRPr="005F1482">
              <w:rPr>
                <w:rFonts w:cs="Calibri"/>
                <w:u w:val="single"/>
              </w:rPr>
              <w:t xml:space="preserve"> le </w:t>
            </w:r>
            <w:proofErr w:type="spellStart"/>
            <w:r w:rsidRPr="005F1482">
              <w:rPr>
                <w:rFonts w:cs="Calibri"/>
                <w:u w:val="single"/>
              </w:rPr>
              <w:t>falta</w:t>
            </w:r>
            <w:r w:rsidRPr="003F4706">
              <w:rPr>
                <w:rFonts w:cs="Calibri"/>
              </w:rPr>
              <w:t>respeto</w:t>
            </w:r>
            <w:proofErr w:type="spellEnd"/>
            <w:r w:rsidRPr="003F4706">
              <w:rPr>
                <w:rFonts w:cs="Calibri"/>
              </w:rPr>
              <w:t>, autonomía, disposición para la escucha y  el trabajo  armonioso  en clase</w:t>
            </w:r>
            <w:r>
              <w:rPr>
                <w:rFonts w:cs="Calibri"/>
              </w:rPr>
              <w:t xml:space="preserve">, </w:t>
            </w:r>
            <w:r w:rsidRPr="003F4706">
              <w:rPr>
                <w:rFonts w:cs="Calibri"/>
              </w:rPr>
              <w:t xml:space="preserve"> y </w:t>
            </w:r>
            <w:r>
              <w:rPr>
                <w:rFonts w:cs="Calibri"/>
              </w:rPr>
              <w:t>es responsable</w:t>
            </w:r>
            <w:r w:rsidRPr="003F4706">
              <w:rPr>
                <w:rFonts w:cs="Calibri"/>
              </w:rPr>
              <w:t xml:space="preserve">  en la construcción de su proyecto de vida.</w:t>
            </w:r>
          </w:p>
        </w:tc>
        <w:tc>
          <w:tcPr>
            <w:tcW w:w="2693" w:type="dxa"/>
            <w:shd w:val="clear" w:color="auto" w:fill="auto"/>
          </w:tcPr>
          <w:p w:rsidR="00D64708" w:rsidRDefault="00D64708" w:rsidP="00D64708">
            <w:pPr>
              <w:spacing w:after="0" w:line="240" w:lineRule="auto"/>
              <w:rPr>
                <w:rFonts w:cs="Calibri"/>
              </w:rPr>
            </w:pPr>
          </w:p>
          <w:p w:rsidR="00D64708" w:rsidRPr="005F1482" w:rsidRDefault="00D61315" w:rsidP="00D64708">
            <w:pPr>
              <w:spacing w:after="0" w:line="240" w:lineRule="auto"/>
              <w:rPr>
                <w:rFonts w:cs="Calibri"/>
              </w:rPr>
            </w:pPr>
            <w:proofErr w:type="spellStart"/>
            <w:r>
              <w:rPr>
                <w:rFonts w:cs="Calibri"/>
              </w:rPr>
              <w:t>Identifica</w:t>
            </w:r>
            <w:r w:rsidR="00D64708" w:rsidRPr="005F1482">
              <w:rPr>
                <w:rFonts w:cs="Calibri"/>
                <w:u w:val="single"/>
              </w:rPr>
              <w:t>con</w:t>
            </w:r>
            <w:proofErr w:type="spellEnd"/>
            <w:r w:rsidR="00D64708" w:rsidRPr="005F1482">
              <w:rPr>
                <w:rFonts w:cs="Calibri"/>
                <w:u w:val="single"/>
              </w:rPr>
              <w:t xml:space="preserve"> </w:t>
            </w:r>
            <w:r w:rsidR="00D64708">
              <w:rPr>
                <w:rFonts w:cs="Calibri"/>
                <w:u w:val="single"/>
              </w:rPr>
              <w:t xml:space="preserve">un nivel </w:t>
            </w:r>
            <w:proofErr w:type="spellStart"/>
            <w:r w:rsidR="00D64708">
              <w:rPr>
                <w:rFonts w:cs="Calibri"/>
                <w:u w:val="single"/>
              </w:rPr>
              <w:t>mínimo</w:t>
            </w:r>
            <w:r>
              <w:rPr>
                <w:rFonts w:cs="Calibri"/>
              </w:rPr>
              <w:t>el</w:t>
            </w:r>
            <w:proofErr w:type="spellEnd"/>
            <w:r>
              <w:rPr>
                <w:rFonts w:cs="Calibri"/>
              </w:rPr>
              <w:t xml:space="preserve"> entorno, la</w:t>
            </w:r>
            <w:r w:rsidRPr="00C06D0C">
              <w:rPr>
                <w:rFonts w:cs="Calibri"/>
              </w:rPr>
              <w:t>s funciones</w:t>
            </w:r>
            <w:r>
              <w:rPr>
                <w:rFonts w:cs="Calibri"/>
              </w:rPr>
              <w:t xml:space="preserve"> y herramientas del Microsoft </w:t>
            </w:r>
            <w:proofErr w:type="spellStart"/>
            <w:r>
              <w:rPr>
                <w:rFonts w:cs="Calibri"/>
              </w:rPr>
              <w:t>Power</w:t>
            </w:r>
            <w:proofErr w:type="spellEnd"/>
            <w:r>
              <w:rPr>
                <w:rFonts w:cs="Calibri"/>
              </w:rPr>
              <w:t xml:space="preserve"> Point </w:t>
            </w:r>
            <w:r w:rsidRPr="00C06D0C">
              <w:rPr>
                <w:rFonts w:cs="Calibri"/>
              </w:rPr>
              <w:t xml:space="preserve">para la </w:t>
            </w:r>
            <w:r>
              <w:rPr>
                <w:rFonts w:cs="Calibri"/>
              </w:rPr>
              <w:t>elaboración de presentaciones, así como  la edición de imágenes y videos según el problema planteado</w:t>
            </w:r>
            <w:r w:rsidR="00D64708">
              <w:rPr>
                <w:rFonts w:cs="Calibri"/>
              </w:rPr>
              <w:t xml:space="preserve">; </w:t>
            </w:r>
            <w:r w:rsidR="00D64708" w:rsidRPr="005F1482">
              <w:rPr>
                <w:rFonts w:cs="Calibri"/>
                <w:u w:val="single"/>
              </w:rPr>
              <w:t>le falta</w:t>
            </w:r>
            <w:r w:rsidR="00D64708" w:rsidRPr="005F1482">
              <w:rPr>
                <w:rFonts w:cs="Calibri"/>
              </w:rPr>
              <w:t xml:space="preserve">  respeto, autonomía, disposición para la escucha y  el trabajo  armonioso  en clase</w:t>
            </w:r>
            <w:r w:rsidR="00D64708">
              <w:rPr>
                <w:rFonts w:cs="Calibri"/>
              </w:rPr>
              <w:t>,</w:t>
            </w:r>
            <w:r w:rsidR="00D64708" w:rsidRPr="005F1482">
              <w:rPr>
                <w:rFonts w:cs="Calibri"/>
              </w:rPr>
              <w:t xml:space="preserve"> y es responsabilidad  en la construcción de su proyecto de vida.</w:t>
            </w:r>
          </w:p>
          <w:p w:rsidR="00D64708" w:rsidRPr="00B913D1" w:rsidRDefault="00D64708" w:rsidP="00D64708">
            <w:pPr>
              <w:spacing w:after="0"/>
              <w:rPr>
                <w:rFonts w:cs="Calibri"/>
              </w:rPr>
            </w:pPr>
          </w:p>
        </w:tc>
        <w:tc>
          <w:tcPr>
            <w:tcW w:w="2552" w:type="dxa"/>
            <w:shd w:val="clear" w:color="auto" w:fill="auto"/>
          </w:tcPr>
          <w:p w:rsidR="00D64708" w:rsidRDefault="00D64708" w:rsidP="00D64708">
            <w:pPr>
              <w:spacing w:after="0" w:line="240" w:lineRule="auto"/>
              <w:rPr>
                <w:rFonts w:cs="Calibri"/>
              </w:rPr>
            </w:pPr>
          </w:p>
          <w:p w:rsidR="00D64708" w:rsidRPr="00B913D1" w:rsidRDefault="00D61315" w:rsidP="00D64708">
            <w:pPr>
              <w:spacing w:after="0" w:line="240" w:lineRule="auto"/>
              <w:rPr>
                <w:rFonts w:cs="Calibri"/>
              </w:rPr>
            </w:pPr>
            <w:proofErr w:type="spellStart"/>
            <w:r>
              <w:rPr>
                <w:rFonts w:cs="Calibri"/>
              </w:rPr>
              <w:t>Identifica</w:t>
            </w:r>
            <w:r w:rsidR="00D64708" w:rsidRPr="00BB4220">
              <w:rPr>
                <w:rFonts w:cs="Calibri"/>
              </w:rPr>
              <w:t>apropiadamente</w:t>
            </w:r>
            <w:r>
              <w:rPr>
                <w:rFonts w:cs="Calibri"/>
              </w:rPr>
              <w:t>el</w:t>
            </w:r>
            <w:proofErr w:type="spellEnd"/>
            <w:r>
              <w:rPr>
                <w:rFonts w:cs="Calibri"/>
              </w:rPr>
              <w:t xml:space="preserve"> entorno, la</w:t>
            </w:r>
            <w:r w:rsidRPr="00C06D0C">
              <w:rPr>
                <w:rFonts w:cs="Calibri"/>
              </w:rPr>
              <w:t>s funciones</w:t>
            </w:r>
            <w:r>
              <w:rPr>
                <w:rFonts w:cs="Calibri"/>
              </w:rPr>
              <w:t xml:space="preserve"> y herramientas del Microsoft </w:t>
            </w:r>
            <w:proofErr w:type="spellStart"/>
            <w:r>
              <w:rPr>
                <w:rFonts w:cs="Calibri"/>
              </w:rPr>
              <w:t>Power</w:t>
            </w:r>
            <w:proofErr w:type="spellEnd"/>
            <w:r>
              <w:rPr>
                <w:rFonts w:cs="Calibri"/>
              </w:rPr>
              <w:t xml:space="preserve"> Point </w:t>
            </w:r>
            <w:r w:rsidRPr="00C06D0C">
              <w:rPr>
                <w:rFonts w:cs="Calibri"/>
              </w:rPr>
              <w:t xml:space="preserve">para la </w:t>
            </w:r>
            <w:r>
              <w:rPr>
                <w:rFonts w:cs="Calibri"/>
              </w:rPr>
              <w:t>elaboración de presentaciones, así como  la edición de imágenes y videos según el problema planteado</w:t>
            </w:r>
            <w:r w:rsidR="00D64708">
              <w:rPr>
                <w:rFonts w:cs="Calibri"/>
              </w:rPr>
              <w:t xml:space="preserve">; </w:t>
            </w:r>
            <w:proofErr w:type="spellStart"/>
            <w:r w:rsidR="00D64708">
              <w:rPr>
                <w:rFonts w:cs="Calibri"/>
              </w:rPr>
              <w:t>manifiesta</w:t>
            </w:r>
            <w:r w:rsidR="00D64708" w:rsidRPr="003F4706">
              <w:rPr>
                <w:rFonts w:cs="Calibri"/>
              </w:rPr>
              <w:t>respeto</w:t>
            </w:r>
            <w:proofErr w:type="spellEnd"/>
            <w:r w:rsidR="00D64708" w:rsidRPr="003F4706">
              <w:rPr>
                <w:rFonts w:cs="Calibri"/>
              </w:rPr>
              <w:t>, autonomía, disposición para la escucha y  el trabajo  armonioso  en clase</w:t>
            </w:r>
            <w:r w:rsidR="00D64708">
              <w:rPr>
                <w:rFonts w:cs="Calibri"/>
              </w:rPr>
              <w:t>,</w:t>
            </w:r>
            <w:r w:rsidR="00D64708" w:rsidRPr="003F4706">
              <w:rPr>
                <w:rFonts w:cs="Calibri"/>
              </w:rPr>
              <w:t xml:space="preserve"> y </w:t>
            </w:r>
            <w:r w:rsidR="00D64708">
              <w:rPr>
                <w:rFonts w:cs="Calibri"/>
              </w:rPr>
              <w:t>es responsable</w:t>
            </w:r>
            <w:r w:rsidR="00D64708" w:rsidRPr="003F4706">
              <w:rPr>
                <w:rFonts w:cs="Calibri"/>
              </w:rPr>
              <w:t xml:space="preserve">  en la construcción de su proyecto de vida.</w:t>
            </w:r>
          </w:p>
        </w:tc>
        <w:tc>
          <w:tcPr>
            <w:tcW w:w="2835" w:type="dxa"/>
            <w:shd w:val="clear" w:color="auto" w:fill="auto"/>
          </w:tcPr>
          <w:p w:rsidR="00D64708" w:rsidRDefault="00D64708" w:rsidP="00D64708">
            <w:pPr>
              <w:spacing w:after="0" w:line="240" w:lineRule="auto"/>
              <w:rPr>
                <w:rFonts w:cs="Calibri"/>
              </w:rPr>
            </w:pPr>
          </w:p>
          <w:p w:rsidR="00D64708" w:rsidRPr="00E87801" w:rsidRDefault="00D61315" w:rsidP="00D64708">
            <w:pPr>
              <w:spacing w:after="0" w:line="240" w:lineRule="auto"/>
              <w:rPr>
                <w:rFonts w:cs="Calibri"/>
                <w:color w:val="FF0000"/>
              </w:rPr>
            </w:pPr>
            <w:proofErr w:type="spellStart"/>
            <w:r>
              <w:rPr>
                <w:rFonts w:cs="Calibri"/>
              </w:rPr>
              <w:t>Identifica</w:t>
            </w:r>
            <w:r w:rsidR="00D64708" w:rsidRPr="005F1482">
              <w:rPr>
                <w:rFonts w:cs="Calibri"/>
                <w:u w:val="single"/>
              </w:rPr>
              <w:t>de</w:t>
            </w:r>
            <w:proofErr w:type="spellEnd"/>
            <w:r w:rsidR="00D64708" w:rsidRPr="005F1482">
              <w:rPr>
                <w:rFonts w:cs="Calibri"/>
                <w:u w:val="single"/>
              </w:rPr>
              <w:t xml:space="preserve"> </w:t>
            </w:r>
            <w:r w:rsidR="00D64708">
              <w:rPr>
                <w:rFonts w:cs="Calibri"/>
                <w:u w:val="single"/>
              </w:rPr>
              <w:t>manera</w:t>
            </w:r>
            <w:r w:rsidR="00392C38">
              <w:rPr>
                <w:rFonts w:cs="Calibri"/>
                <w:u w:val="single"/>
              </w:rPr>
              <w:t xml:space="preserve"> destacada </w:t>
            </w:r>
            <w:r>
              <w:rPr>
                <w:rFonts w:cs="Calibri"/>
              </w:rPr>
              <w:t>el entorno, la</w:t>
            </w:r>
            <w:r w:rsidRPr="00C06D0C">
              <w:rPr>
                <w:rFonts w:cs="Calibri"/>
              </w:rPr>
              <w:t>s funciones</w:t>
            </w:r>
            <w:r>
              <w:rPr>
                <w:rFonts w:cs="Calibri"/>
              </w:rPr>
              <w:t xml:space="preserve"> y herramientas del Microsoft </w:t>
            </w:r>
            <w:proofErr w:type="spellStart"/>
            <w:r>
              <w:rPr>
                <w:rFonts w:cs="Calibri"/>
              </w:rPr>
              <w:t>Power</w:t>
            </w:r>
            <w:proofErr w:type="spellEnd"/>
            <w:r>
              <w:rPr>
                <w:rFonts w:cs="Calibri"/>
              </w:rPr>
              <w:t xml:space="preserve"> Point </w:t>
            </w:r>
            <w:r w:rsidRPr="00C06D0C">
              <w:rPr>
                <w:rFonts w:cs="Calibri"/>
              </w:rPr>
              <w:t xml:space="preserve">para la </w:t>
            </w:r>
            <w:r>
              <w:rPr>
                <w:rFonts w:cs="Calibri"/>
              </w:rPr>
              <w:t>elaboración de presentaciones, así como  la edición de imágenes y videos según el problema planteado</w:t>
            </w:r>
            <w:r w:rsidR="00D64708">
              <w:rPr>
                <w:rFonts w:cs="Calibri"/>
              </w:rPr>
              <w:t>; manifiesta</w:t>
            </w:r>
            <w:r w:rsidR="00D64708" w:rsidRPr="003F4706">
              <w:rPr>
                <w:rFonts w:cs="Calibri"/>
              </w:rPr>
              <w:t xml:space="preserve"> respeto, autonomía, disposición para la escucha y  el trabajo  armonioso</w:t>
            </w:r>
            <w:r w:rsidR="00D64708">
              <w:rPr>
                <w:rFonts w:cs="Calibri"/>
              </w:rPr>
              <w:t xml:space="preserve">  en clase; </w:t>
            </w:r>
            <w:r w:rsidR="00D64708" w:rsidRPr="003F4706">
              <w:rPr>
                <w:rFonts w:cs="Calibri"/>
              </w:rPr>
              <w:t xml:space="preserve">y </w:t>
            </w:r>
            <w:r w:rsidR="00D64708">
              <w:rPr>
                <w:rFonts w:cs="Calibri"/>
              </w:rPr>
              <w:t>es responsable</w:t>
            </w:r>
            <w:r w:rsidR="00D64708" w:rsidRPr="003F4706">
              <w:rPr>
                <w:rFonts w:cs="Calibri"/>
              </w:rPr>
              <w:t xml:space="preserve">  en la construcción de su proyecto de vida.</w:t>
            </w:r>
          </w:p>
        </w:tc>
      </w:tr>
    </w:tbl>
    <w:p w:rsidR="00D44CB5" w:rsidRDefault="00D44CB5" w:rsidP="00143F80">
      <w:pPr>
        <w:jc w:val="center"/>
        <w:rPr>
          <w:rFonts w:cs="Calibri"/>
          <w:b/>
        </w:rPr>
      </w:pPr>
    </w:p>
    <w:p w:rsidR="00143F80" w:rsidRDefault="00143F80" w:rsidP="00143F80">
      <w:pPr>
        <w:spacing w:after="0"/>
        <w:rPr>
          <w:rFonts w:cs="Calibri"/>
        </w:rPr>
      </w:pPr>
    </w:p>
    <w:tbl>
      <w:tblPr>
        <w:tblpPr w:leftFromText="142" w:rightFromText="142" w:vertAnchor="text" w:horzAnchor="margin" w:tblpXSpec="center" w:tblpY="4342"/>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D64708" w:rsidRPr="00B913D1" w:rsidTr="00D64708">
        <w:trPr>
          <w:trHeight w:val="289"/>
        </w:trPr>
        <w:tc>
          <w:tcPr>
            <w:tcW w:w="10598" w:type="dxa"/>
            <w:gridSpan w:val="4"/>
            <w:tcBorders>
              <w:bottom w:val="single" w:sz="4" w:space="0" w:color="000000"/>
            </w:tcBorders>
            <w:shd w:val="clear" w:color="auto" w:fill="548DD4"/>
          </w:tcPr>
          <w:p w:rsidR="00D64708" w:rsidRPr="00BB17A3" w:rsidRDefault="00D64708" w:rsidP="00D64708">
            <w:pPr>
              <w:spacing w:after="0" w:line="240" w:lineRule="auto"/>
              <w:jc w:val="center"/>
              <w:rPr>
                <w:rFonts w:cs="Calibri"/>
                <w:b/>
                <w:color w:val="FF0000"/>
              </w:rPr>
            </w:pPr>
          </w:p>
          <w:p w:rsidR="00D64708" w:rsidRPr="00D64708" w:rsidRDefault="00D64708" w:rsidP="00D64708">
            <w:pPr>
              <w:spacing w:after="0" w:line="240" w:lineRule="auto"/>
              <w:jc w:val="center"/>
              <w:rPr>
                <w:rFonts w:cs="Calibri"/>
                <w:b/>
              </w:rPr>
            </w:pPr>
            <w:r>
              <w:rPr>
                <w:rFonts w:cs="Calibri"/>
                <w:b/>
              </w:rPr>
              <w:t>GRADO 9</w:t>
            </w:r>
            <w:r w:rsidRPr="00D64708">
              <w:rPr>
                <w:rFonts w:cs="Calibri"/>
                <w:b/>
              </w:rPr>
              <w:t>°  PERIODO 4</w:t>
            </w:r>
          </w:p>
        </w:tc>
      </w:tr>
      <w:tr w:rsidR="00D64708" w:rsidRPr="00B913D1" w:rsidTr="00D64708">
        <w:trPr>
          <w:trHeight w:val="289"/>
        </w:trPr>
        <w:tc>
          <w:tcPr>
            <w:tcW w:w="2518" w:type="dxa"/>
            <w:shd w:val="clear" w:color="auto" w:fill="B8CCE4"/>
          </w:tcPr>
          <w:p w:rsidR="00D64708" w:rsidRPr="00B913D1" w:rsidRDefault="00D64708" w:rsidP="00D64708">
            <w:pPr>
              <w:spacing w:after="0" w:line="240" w:lineRule="auto"/>
              <w:jc w:val="center"/>
              <w:rPr>
                <w:rFonts w:cs="Calibri"/>
                <w:b/>
              </w:rPr>
            </w:pPr>
          </w:p>
          <w:p w:rsidR="00D64708" w:rsidRPr="00B913D1" w:rsidRDefault="00D64708" w:rsidP="00D64708">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D64708" w:rsidRPr="00B913D1" w:rsidRDefault="00D64708" w:rsidP="00D64708">
            <w:pPr>
              <w:spacing w:after="0" w:line="240" w:lineRule="auto"/>
              <w:jc w:val="center"/>
              <w:rPr>
                <w:rFonts w:cs="Calibri"/>
                <w:b/>
              </w:rPr>
            </w:pPr>
          </w:p>
          <w:p w:rsidR="00D64708" w:rsidRPr="00B913D1" w:rsidRDefault="00D64708" w:rsidP="00D64708">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D64708" w:rsidRPr="00B913D1" w:rsidRDefault="00D64708" w:rsidP="00D64708">
            <w:pPr>
              <w:spacing w:after="0" w:line="240" w:lineRule="auto"/>
              <w:jc w:val="center"/>
              <w:rPr>
                <w:rFonts w:cs="Calibri"/>
                <w:b/>
              </w:rPr>
            </w:pPr>
          </w:p>
          <w:p w:rsidR="00D64708" w:rsidRPr="00B913D1" w:rsidRDefault="00D64708" w:rsidP="00D64708">
            <w:pPr>
              <w:spacing w:after="0" w:line="240" w:lineRule="auto"/>
              <w:jc w:val="center"/>
              <w:rPr>
                <w:rFonts w:cs="Calibri"/>
                <w:b/>
              </w:rPr>
            </w:pPr>
            <w:r>
              <w:rPr>
                <w:rFonts w:cs="Calibri"/>
                <w:b/>
              </w:rPr>
              <w:t xml:space="preserve">NIVEL </w:t>
            </w:r>
            <w:r w:rsidRPr="00B913D1">
              <w:rPr>
                <w:rFonts w:cs="Calibri"/>
                <w:b/>
              </w:rPr>
              <w:t xml:space="preserve">ALTO </w:t>
            </w:r>
          </w:p>
        </w:tc>
        <w:tc>
          <w:tcPr>
            <w:tcW w:w="2835" w:type="dxa"/>
            <w:shd w:val="clear" w:color="auto" w:fill="B8CCE4"/>
          </w:tcPr>
          <w:p w:rsidR="00D64708" w:rsidRPr="00B913D1" w:rsidRDefault="00D64708" w:rsidP="00D64708">
            <w:pPr>
              <w:spacing w:after="0" w:line="240" w:lineRule="auto"/>
              <w:jc w:val="center"/>
              <w:rPr>
                <w:rFonts w:cs="Calibri"/>
                <w:b/>
              </w:rPr>
            </w:pPr>
          </w:p>
          <w:p w:rsidR="00D64708" w:rsidRPr="00B913D1" w:rsidRDefault="00D64708" w:rsidP="00D64708">
            <w:pPr>
              <w:spacing w:after="0" w:line="240" w:lineRule="auto"/>
              <w:jc w:val="center"/>
              <w:rPr>
                <w:rFonts w:cs="Calibri"/>
                <w:b/>
              </w:rPr>
            </w:pPr>
            <w:r>
              <w:rPr>
                <w:rFonts w:cs="Calibri"/>
                <w:b/>
              </w:rPr>
              <w:t xml:space="preserve">NIVEL </w:t>
            </w:r>
            <w:r w:rsidRPr="00B913D1">
              <w:rPr>
                <w:rFonts w:cs="Calibri"/>
                <w:b/>
              </w:rPr>
              <w:t xml:space="preserve">SUPERIOR </w:t>
            </w:r>
          </w:p>
        </w:tc>
      </w:tr>
      <w:tr w:rsidR="00D64708" w:rsidRPr="00B913D1" w:rsidTr="00D64708">
        <w:trPr>
          <w:cantSplit/>
          <w:trHeight w:val="1294"/>
        </w:trPr>
        <w:tc>
          <w:tcPr>
            <w:tcW w:w="2518" w:type="dxa"/>
            <w:shd w:val="clear" w:color="auto" w:fill="auto"/>
          </w:tcPr>
          <w:p w:rsidR="00D64708" w:rsidRDefault="00D64708" w:rsidP="00D64708">
            <w:pPr>
              <w:spacing w:after="0" w:line="240" w:lineRule="auto"/>
              <w:rPr>
                <w:rFonts w:cs="Calibri"/>
              </w:rPr>
            </w:pPr>
          </w:p>
          <w:p w:rsidR="00D64708" w:rsidRPr="00B913D1" w:rsidRDefault="00D64708" w:rsidP="00D64708">
            <w:pPr>
              <w:spacing w:after="0" w:line="240" w:lineRule="auto"/>
              <w:rPr>
                <w:rFonts w:cs="Calibri"/>
              </w:rPr>
            </w:pPr>
            <w:r w:rsidRPr="00AF7B29">
              <w:rPr>
                <w:rFonts w:cs="Calibri"/>
                <w:u w:val="single"/>
              </w:rPr>
              <w:t xml:space="preserve">Presenta dificultad </w:t>
            </w:r>
            <w:r w:rsidR="00B27473">
              <w:rPr>
                <w:rFonts w:cs="Calibri"/>
                <w:u w:val="single"/>
              </w:rPr>
              <w:t>en la</w:t>
            </w:r>
            <w:r w:rsidR="00B27473">
              <w:rPr>
                <w:rFonts w:cs="Calibri"/>
              </w:rPr>
              <w:t xml:space="preserve"> </w:t>
            </w:r>
            <w:proofErr w:type="spellStart"/>
            <w:r w:rsidR="00B27473">
              <w:rPr>
                <w:rFonts w:cs="Calibri"/>
              </w:rPr>
              <w:t>Identificacióndel</w:t>
            </w:r>
            <w:proofErr w:type="spellEnd"/>
            <w:r w:rsidR="00B27473">
              <w:rPr>
                <w:rFonts w:cs="Calibri"/>
              </w:rPr>
              <w:t xml:space="preserve"> entorno, la</w:t>
            </w:r>
            <w:r w:rsidR="00B27473" w:rsidRPr="00C06D0C">
              <w:rPr>
                <w:rFonts w:cs="Calibri"/>
              </w:rPr>
              <w:t>s funciones</w:t>
            </w:r>
            <w:r w:rsidR="00B27473">
              <w:rPr>
                <w:rFonts w:cs="Calibri"/>
              </w:rPr>
              <w:t xml:space="preserve"> y herramientas del Microsoft Publisher para la </w:t>
            </w:r>
            <w:proofErr w:type="spellStart"/>
            <w:r w:rsidR="00B27473">
              <w:rPr>
                <w:rFonts w:cs="Calibri"/>
              </w:rPr>
              <w:t>elaboración</w:t>
            </w:r>
            <w:proofErr w:type="gramStart"/>
            <w:r w:rsidR="00B27473">
              <w:rPr>
                <w:rFonts w:cs="Calibri"/>
              </w:rPr>
              <w:t>,diseño</w:t>
            </w:r>
            <w:proofErr w:type="spellEnd"/>
            <w:proofErr w:type="gramEnd"/>
            <w:r w:rsidR="00B27473" w:rsidRPr="00C06D0C">
              <w:rPr>
                <w:rFonts w:cs="Calibri"/>
              </w:rPr>
              <w:t xml:space="preserve"> y edición de</w:t>
            </w:r>
            <w:r w:rsidR="00B27473">
              <w:rPr>
                <w:rFonts w:cs="Calibri"/>
              </w:rPr>
              <w:t xml:space="preserve"> publicaciones y avisos publicitarios según problemas planteados</w:t>
            </w:r>
            <w:r>
              <w:rPr>
                <w:rFonts w:cs="Calibri"/>
              </w:rPr>
              <w:t>;</w:t>
            </w:r>
            <w:r w:rsidRPr="005F1482">
              <w:rPr>
                <w:rFonts w:cs="Calibri"/>
                <w:u w:val="single"/>
              </w:rPr>
              <w:t xml:space="preserve"> le </w:t>
            </w:r>
            <w:proofErr w:type="spellStart"/>
            <w:r w:rsidRPr="005F1482">
              <w:rPr>
                <w:rFonts w:cs="Calibri"/>
                <w:u w:val="single"/>
              </w:rPr>
              <w:t>falta</w:t>
            </w:r>
            <w:r w:rsidRPr="003F4706">
              <w:rPr>
                <w:rFonts w:cs="Calibri"/>
              </w:rPr>
              <w:t>respeto</w:t>
            </w:r>
            <w:proofErr w:type="spellEnd"/>
            <w:r w:rsidRPr="003F4706">
              <w:rPr>
                <w:rFonts w:cs="Calibri"/>
              </w:rPr>
              <w:t>, autonomía, disposición para la escucha y  el trabajo  armonioso  en clase</w:t>
            </w:r>
            <w:r>
              <w:rPr>
                <w:rFonts w:cs="Calibri"/>
              </w:rPr>
              <w:t xml:space="preserve">, </w:t>
            </w:r>
            <w:r w:rsidRPr="003F4706">
              <w:rPr>
                <w:rFonts w:cs="Calibri"/>
              </w:rPr>
              <w:t xml:space="preserve"> y </w:t>
            </w:r>
            <w:r>
              <w:rPr>
                <w:rFonts w:cs="Calibri"/>
              </w:rPr>
              <w:t>es responsable</w:t>
            </w:r>
            <w:r w:rsidRPr="003F4706">
              <w:rPr>
                <w:rFonts w:cs="Calibri"/>
              </w:rPr>
              <w:t xml:space="preserve">  en la construcción de su proyecto de vida.</w:t>
            </w:r>
          </w:p>
        </w:tc>
        <w:tc>
          <w:tcPr>
            <w:tcW w:w="2693" w:type="dxa"/>
            <w:shd w:val="clear" w:color="auto" w:fill="auto"/>
          </w:tcPr>
          <w:p w:rsidR="00D64708" w:rsidRDefault="00D64708" w:rsidP="00D64708">
            <w:pPr>
              <w:spacing w:after="0" w:line="240" w:lineRule="auto"/>
              <w:rPr>
                <w:rFonts w:cs="Calibri"/>
              </w:rPr>
            </w:pPr>
          </w:p>
          <w:p w:rsidR="00D64708" w:rsidRPr="005F1482" w:rsidRDefault="00B27473" w:rsidP="00D64708">
            <w:pPr>
              <w:spacing w:after="0" w:line="240" w:lineRule="auto"/>
              <w:rPr>
                <w:rFonts w:cs="Calibri"/>
              </w:rPr>
            </w:pPr>
            <w:proofErr w:type="spellStart"/>
            <w:r>
              <w:rPr>
                <w:rFonts w:cs="Calibri"/>
              </w:rPr>
              <w:t>Identifica</w:t>
            </w:r>
            <w:r w:rsidR="00D64708" w:rsidRPr="005F1482">
              <w:rPr>
                <w:rFonts w:cs="Calibri"/>
                <w:u w:val="single"/>
              </w:rPr>
              <w:t>con</w:t>
            </w:r>
            <w:proofErr w:type="spellEnd"/>
            <w:r w:rsidR="00D64708" w:rsidRPr="005F1482">
              <w:rPr>
                <w:rFonts w:cs="Calibri"/>
                <w:u w:val="single"/>
              </w:rPr>
              <w:t xml:space="preserve"> </w:t>
            </w:r>
            <w:r w:rsidR="00D64708">
              <w:rPr>
                <w:rFonts w:cs="Calibri"/>
                <w:u w:val="single"/>
              </w:rPr>
              <w:t xml:space="preserve">un nivel </w:t>
            </w:r>
            <w:proofErr w:type="spellStart"/>
            <w:r w:rsidR="00D64708">
              <w:rPr>
                <w:rFonts w:cs="Calibri"/>
                <w:u w:val="single"/>
              </w:rPr>
              <w:t>mínimo</w:t>
            </w:r>
            <w:r>
              <w:rPr>
                <w:rFonts w:cs="Calibri"/>
              </w:rPr>
              <w:t>el</w:t>
            </w:r>
            <w:proofErr w:type="spellEnd"/>
            <w:r>
              <w:rPr>
                <w:rFonts w:cs="Calibri"/>
              </w:rPr>
              <w:t xml:space="preserve"> entorno, la</w:t>
            </w:r>
            <w:r w:rsidRPr="00C06D0C">
              <w:rPr>
                <w:rFonts w:cs="Calibri"/>
              </w:rPr>
              <w:t>s funciones</w:t>
            </w:r>
            <w:r>
              <w:rPr>
                <w:rFonts w:cs="Calibri"/>
              </w:rPr>
              <w:t xml:space="preserve"> y herramientas del Microsoft Publisher para la </w:t>
            </w:r>
            <w:proofErr w:type="spellStart"/>
            <w:r>
              <w:rPr>
                <w:rFonts w:cs="Calibri"/>
              </w:rPr>
              <w:t>elaboración</w:t>
            </w:r>
            <w:proofErr w:type="gramStart"/>
            <w:r>
              <w:rPr>
                <w:rFonts w:cs="Calibri"/>
              </w:rPr>
              <w:t>,diseño</w:t>
            </w:r>
            <w:proofErr w:type="spellEnd"/>
            <w:proofErr w:type="gramEnd"/>
            <w:r w:rsidRPr="00C06D0C">
              <w:rPr>
                <w:rFonts w:cs="Calibri"/>
              </w:rPr>
              <w:t xml:space="preserve"> y edición de</w:t>
            </w:r>
            <w:r>
              <w:rPr>
                <w:rFonts w:cs="Calibri"/>
              </w:rPr>
              <w:t xml:space="preserve"> publicaciones y avisos publicitarios según problemas planteados</w:t>
            </w:r>
            <w:r w:rsidR="00D64708">
              <w:rPr>
                <w:rFonts w:cs="Calibri"/>
              </w:rPr>
              <w:t xml:space="preserve">; </w:t>
            </w:r>
            <w:r w:rsidR="00D64708" w:rsidRPr="005F1482">
              <w:rPr>
                <w:rFonts w:cs="Calibri"/>
                <w:u w:val="single"/>
              </w:rPr>
              <w:t>le falta</w:t>
            </w:r>
            <w:r w:rsidR="00D64708" w:rsidRPr="005F1482">
              <w:rPr>
                <w:rFonts w:cs="Calibri"/>
              </w:rPr>
              <w:t xml:space="preserve">  respeto, autonomía, disposición para la escucha y  el trabajo  armonioso  en clase</w:t>
            </w:r>
            <w:r w:rsidR="00D64708">
              <w:rPr>
                <w:rFonts w:cs="Calibri"/>
              </w:rPr>
              <w:t>,</w:t>
            </w:r>
            <w:r w:rsidR="00D64708" w:rsidRPr="005F1482">
              <w:rPr>
                <w:rFonts w:cs="Calibri"/>
              </w:rPr>
              <w:t xml:space="preserve"> y es responsabilidad  en la construcción de su proyecto de vida.</w:t>
            </w:r>
          </w:p>
          <w:p w:rsidR="00D64708" w:rsidRPr="00B913D1" w:rsidRDefault="00D64708" w:rsidP="00D64708">
            <w:pPr>
              <w:spacing w:after="0"/>
              <w:rPr>
                <w:rFonts w:cs="Calibri"/>
              </w:rPr>
            </w:pPr>
          </w:p>
        </w:tc>
        <w:tc>
          <w:tcPr>
            <w:tcW w:w="2552" w:type="dxa"/>
            <w:shd w:val="clear" w:color="auto" w:fill="auto"/>
          </w:tcPr>
          <w:p w:rsidR="00D64708" w:rsidRDefault="00D64708" w:rsidP="00D64708">
            <w:pPr>
              <w:spacing w:after="0" w:line="240" w:lineRule="auto"/>
              <w:rPr>
                <w:rFonts w:cs="Calibri"/>
              </w:rPr>
            </w:pPr>
          </w:p>
          <w:p w:rsidR="00D64708" w:rsidRPr="00B913D1" w:rsidRDefault="00B27473" w:rsidP="00B27473">
            <w:pPr>
              <w:spacing w:after="0" w:line="240" w:lineRule="auto"/>
              <w:rPr>
                <w:rFonts w:cs="Calibri"/>
              </w:rPr>
            </w:pPr>
            <w:r>
              <w:rPr>
                <w:rFonts w:cs="Calibri"/>
              </w:rPr>
              <w:t>Identifica</w:t>
            </w:r>
            <w:r w:rsidR="00D64708" w:rsidRPr="00BB4220">
              <w:rPr>
                <w:rFonts w:cs="Calibri"/>
              </w:rPr>
              <w:t xml:space="preserve"> </w:t>
            </w:r>
            <w:proofErr w:type="spellStart"/>
            <w:r w:rsidR="00D64708" w:rsidRPr="00BB4220">
              <w:rPr>
                <w:rFonts w:cs="Calibri"/>
              </w:rPr>
              <w:t>apropiadamente</w:t>
            </w:r>
            <w:r>
              <w:rPr>
                <w:rFonts w:cs="Calibri"/>
              </w:rPr>
              <w:t>el</w:t>
            </w:r>
            <w:proofErr w:type="spellEnd"/>
            <w:r>
              <w:rPr>
                <w:rFonts w:cs="Calibri"/>
              </w:rPr>
              <w:t xml:space="preserve"> entorno, la</w:t>
            </w:r>
            <w:r w:rsidRPr="00C06D0C">
              <w:rPr>
                <w:rFonts w:cs="Calibri"/>
              </w:rPr>
              <w:t>s funciones</w:t>
            </w:r>
            <w:r>
              <w:rPr>
                <w:rFonts w:cs="Calibri"/>
              </w:rPr>
              <w:t xml:space="preserve"> y herramientas del Microsoft Publisher para la </w:t>
            </w:r>
            <w:proofErr w:type="spellStart"/>
            <w:r>
              <w:rPr>
                <w:rFonts w:cs="Calibri"/>
              </w:rPr>
              <w:t>elaboración</w:t>
            </w:r>
            <w:proofErr w:type="gramStart"/>
            <w:r>
              <w:rPr>
                <w:rFonts w:cs="Calibri"/>
              </w:rPr>
              <w:t>,diseño</w:t>
            </w:r>
            <w:proofErr w:type="spellEnd"/>
            <w:proofErr w:type="gramEnd"/>
            <w:r w:rsidRPr="00C06D0C">
              <w:rPr>
                <w:rFonts w:cs="Calibri"/>
              </w:rPr>
              <w:t xml:space="preserve"> y edición de</w:t>
            </w:r>
            <w:r>
              <w:rPr>
                <w:rFonts w:cs="Calibri"/>
              </w:rPr>
              <w:t xml:space="preserve"> publicaciones y avisos publicitarios según problemas planteados</w:t>
            </w:r>
            <w:r w:rsidR="00D64708">
              <w:rPr>
                <w:rFonts w:cs="Calibri"/>
              </w:rPr>
              <w:t xml:space="preserve">; </w:t>
            </w:r>
            <w:proofErr w:type="spellStart"/>
            <w:r w:rsidR="00D64708">
              <w:rPr>
                <w:rFonts w:cs="Calibri"/>
              </w:rPr>
              <w:t>manifiesta</w:t>
            </w:r>
            <w:r w:rsidR="00D64708" w:rsidRPr="003F4706">
              <w:rPr>
                <w:rFonts w:cs="Calibri"/>
              </w:rPr>
              <w:t>respeto</w:t>
            </w:r>
            <w:proofErr w:type="spellEnd"/>
            <w:r w:rsidR="00D64708" w:rsidRPr="003F4706">
              <w:rPr>
                <w:rFonts w:cs="Calibri"/>
              </w:rPr>
              <w:t>, autonomía, disposición para la escucha y  el trabajo  armonioso  en clase</w:t>
            </w:r>
            <w:r w:rsidR="00D64708">
              <w:rPr>
                <w:rFonts w:cs="Calibri"/>
              </w:rPr>
              <w:t>,</w:t>
            </w:r>
            <w:r w:rsidR="00D64708" w:rsidRPr="003F4706">
              <w:rPr>
                <w:rFonts w:cs="Calibri"/>
              </w:rPr>
              <w:t xml:space="preserve"> y </w:t>
            </w:r>
            <w:r w:rsidR="00D64708">
              <w:rPr>
                <w:rFonts w:cs="Calibri"/>
              </w:rPr>
              <w:t>es responsable</w:t>
            </w:r>
            <w:r w:rsidR="00D64708" w:rsidRPr="003F4706">
              <w:rPr>
                <w:rFonts w:cs="Calibri"/>
              </w:rPr>
              <w:t xml:space="preserve">  en la construcción de su proyecto de vida.</w:t>
            </w:r>
          </w:p>
        </w:tc>
        <w:tc>
          <w:tcPr>
            <w:tcW w:w="2835" w:type="dxa"/>
            <w:shd w:val="clear" w:color="auto" w:fill="auto"/>
          </w:tcPr>
          <w:p w:rsidR="00D64708" w:rsidRDefault="00D64708" w:rsidP="00D64708">
            <w:pPr>
              <w:spacing w:after="0" w:line="240" w:lineRule="auto"/>
              <w:rPr>
                <w:rFonts w:cs="Calibri"/>
              </w:rPr>
            </w:pPr>
          </w:p>
          <w:p w:rsidR="00D64708" w:rsidRPr="00E87801" w:rsidRDefault="00B27473" w:rsidP="00B27473">
            <w:pPr>
              <w:spacing w:after="0" w:line="240" w:lineRule="auto"/>
              <w:rPr>
                <w:rFonts w:cs="Calibri"/>
                <w:color w:val="FF0000"/>
              </w:rPr>
            </w:pPr>
            <w:proofErr w:type="spellStart"/>
            <w:r>
              <w:rPr>
                <w:rFonts w:cs="Calibri"/>
              </w:rPr>
              <w:t>Identifica</w:t>
            </w:r>
            <w:r w:rsidR="00D64708" w:rsidRPr="005F1482">
              <w:rPr>
                <w:rFonts w:cs="Calibri"/>
                <w:u w:val="single"/>
              </w:rPr>
              <w:t>de</w:t>
            </w:r>
            <w:proofErr w:type="spellEnd"/>
            <w:r w:rsidR="00D64708" w:rsidRPr="005F1482">
              <w:rPr>
                <w:rFonts w:cs="Calibri"/>
                <w:u w:val="single"/>
              </w:rPr>
              <w:t xml:space="preserve"> </w:t>
            </w:r>
            <w:r w:rsidR="00D64708">
              <w:rPr>
                <w:rFonts w:cs="Calibri"/>
                <w:u w:val="single"/>
              </w:rPr>
              <w:t>manera</w:t>
            </w:r>
            <w:r w:rsidR="00D64708">
              <w:rPr>
                <w:rFonts w:cs="Calibri"/>
              </w:rPr>
              <w:t xml:space="preserve"> adecuada </w:t>
            </w:r>
            <w:r>
              <w:rPr>
                <w:rFonts w:cs="Calibri"/>
              </w:rPr>
              <w:t>el entorno, la</w:t>
            </w:r>
            <w:r w:rsidRPr="00C06D0C">
              <w:rPr>
                <w:rFonts w:cs="Calibri"/>
              </w:rPr>
              <w:t>s funciones</w:t>
            </w:r>
            <w:r>
              <w:rPr>
                <w:rFonts w:cs="Calibri"/>
              </w:rPr>
              <w:t xml:space="preserve"> y herramientas del Microsoft Publisher para la </w:t>
            </w:r>
            <w:proofErr w:type="spellStart"/>
            <w:r>
              <w:rPr>
                <w:rFonts w:cs="Calibri"/>
              </w:rPr>
              <w:t>elaboración,diseño</w:t>
            </w:r>
            <w:proofErr w:type="spellEnd"/>
            <w:r w:rsidRPr="00C06D0C">
              <w:rPr>
                <w:rFonts w:cs="Calibri"/>
              </w:rPr>
              <w:t xml:space="preserve"> y edición de</w:t>
            </w:r>
            <w:r>
              <w:rPr>
                <w:rFonts w:cs="Calibri"/>
              </w:rPr>
              <w:t xml:space="preserve"> publicaciones y avisos publicitarios según problemas planteados</w:t>
            </w:r>
            <w:r w:rsidR="00D64708">
              <w:rPr>
                <w:rFonts w:cs="Calibri"/>
              </w:rPr>
              <w:t>; manifiesta</w:t>
            </w:r>
            <w:r w:rsidR="00D64708" w:rsidRPr="003F4706">
              <w:rPr>
                <w:rFonts w:cs="Calibri"/>
              </w:rPr>
              <w:t xml:space="preserve"> respeto, autonomía, disposición para la escucha y  el trabajo  armonioso</w:t>
            </w:r>
            <w:r w:rsidR="00D64708">
              <w:rPr>
                <w:rFonts w:cs="Calibri"/>
              </w:rPr>
              <w:t xml:space="preserve">  en clase; </w:t>
            </w:r>
            <w:r w:rsidR="00D64708" w:rsidRPr="003F4706">
              <w:rPr>
                <w:rFonts w:cs="Calibri"/>
              </w:rPr>
              <w:t xml:space="preserve">y </w:t>
            </w:r>
            <w:r w:rsidR="00D64708">
              <w:rPr>
                <w:rFonts w:cs="Calibri"/>
              </w:rPr>
              <w:t>es responsable</w:t>
            </w:r>
            <w:r w:rsidR="00D64708" w:rsidRPr="003F4706">
              <w:rPr>
                <w:rFonts w:cs="Calibri"/>
              </w:rPr>
              <w:t xml:space="preserve">  en la construcción de su proyecto de vida.</w:t>
            </w:r>
          </w:p>
        </w:tc>
      </w:tr>
    </w:tbl>
    <w:p w:rsidR="00062EA7" w:rsidRDefault="00062EA7" w:rsidP="00143F80">
      <w:pPr>
        <w:spacing w:after="0"/>
        <w:rPr>
          <w:rFonts w:cs="Calibri"/>
        </w:rPr>
      </w:pPr>
    </w:p>
    <w:p w:rsidR="005B39A3" w:rsidRDefault="005B39A3" w:rsidP="005E087C">
      <w:pPr>
        <w:spacing w:line="360" w:lineRule="auto"/>
        <w:jc w:val="center"/>
        <w:rPr>
          <w:rFonts w:cs="Calibri"/>
          <w:b/>
          <w:sz w:val="40"/>
          <w:szCs w:val="40"/>
        </w:rPr>
      </w:pPr>
    </w:p>
    <w:p w:rsidR="005B39A3" w:rsidRDefault="005B39A3" w:rsidP="005E087C">
      <w:pPr>
        <w:spacing w:line="360" w:lineRule="auto"/>
        <w:jc w:val="center"/>
        <w:rPr>
          <w:rFonts w:cs="Calibri"/>
          <w:b/>
          <w:sz w:val="40"/>
          <w:szCs w:val="40"/>
        </w:rPr>
      </w:pPr>
    </w:p>
    <w:p w:rsidR="00B27473" w:rsidRDefault="00B27473" w:rsidP="000500C4">
      <w:pPr>
        <w:jc w:val="center"/>
        <w:rPr>
          <w:rFonts w:cs="Calibri"/>
          <w:b/>
          <w:sz w:val="32"/>
          <w:szCs w:val="32"/>
        </w:rPr>
      </w:pPr>
    </w:p>
    <w:p w:rsidR="00B27473" w:rsidRDefault="00B27473" w:rsidP="000500C4">
      <w:pPr>
        <w:jc w:val="center"/>
        <w:rPr>
          <w:rFonts w:cs="Calibri"/>
          <w:b/>
          <w:sz w:val="32"/>
          <w:szCs w:val="32"/>
        </w:rPr>
      </w:pPr>
    </w:p>
    <w:p w:rsidR="00B27473" w:rsidRDefault="00B27473" w:rsidP="000500C4">
      <w:pPr>
        <w:jc w:val="center"/>
        <w:rPr>
          <w:rFonts w:cs="Calibri"/>
          <w:b/>
          <w:sz w:val="32"/>
          <w:szCs w:val="32"/>
        </w:rPr>
      </w:pPr>
    </w:p>
    <w:p w:rsidR="00B27473" w:rsidRDefault="00B27473" w:rsidP="000500C4">
      <w:pPr>
        <w:jc w:val="center"/>
        <w:rPr>
          <w:rFonts w:cs="Calibri"/>
          <w:b/>
          <w:sz w:val="32"/>
          <w:szCs w:val="32"/>
        </w:rPr>
      </w:pPr>
    </w:p>
    <w:p w:rsidR="00B27473" w:rsidRDefault="00B27473" w:rsidP="000500C4">
      <w:pPr>
        <w:jc w:val="center"/>
        <w:rPr>
          <w:rFonts w:cs="Calibri"/>
          <w:b/>
          <w:sz w:val="32"/>
          <w:szCs w:val="32"/>
        </w:rPr>
      </w:pPr>
    </w:p>
    <w:p w:rsidR="000500C4" w:rsidRPr="00A3449A" w:rsidRDefault="000500C4" w:rsidP="000500C4">
      <w:pPr>
        <w:jc w:val="center"/>
        <w:rPr>
          <w:rFonts w:cs="Calibri"/>
          <w:b/>
          <w:sz w:val="32"/>
          <w:szCs w:val="32"/>
        </w:rPr>
      </w:pPr>
      <w:r w:rsidRPr="00A3449A">
        <w:rPr>
          <w:rFonts w:cs="Calibri"/>
          <w:b/>
          <w:sz w:val="32"/>
          <w:szCs w:val="32"/>
        </w:rPr>
        <w:t>PLANES DE APOYO</w:t>
      </w:r>
      <w:r w:rsidR="00A3449A" w:rsidRPr="00A3449A">
        <w:rPr>
          <w:rFonts w:cs="Calibri"/>
          <w:b/>
          <w:sz w:val="32"/>
          <w:szCs w:val="32"/>
        </w:rPr>
        <w:t xml:space="preserve"> PARA  TODOS LOS PERIODOS</w:t>
      </w:r>
    </w:p>
    <w:tbl>
      <w:tblPr>
        <w:tblpPr w:leftFromText="142" w:rightFromText="142" w:vertAnchor="text" w:horzAnchor="margin" w:tblpXSpec="center" w:tblpY="138"/>
        <w:tblOverlap w:val="never"/>
        <w:tblW w:w="10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10"/>
        <w:gridCol w:w="3969"/>
        <w:gridCol w:w="3275"/>
      </w:tblGrid>
      <w:tr w:rsidR="000500C4" w:rsidRPr="00B913D1">
        <w:trPr>
          <w:trHeight w:val="274"/>
        </w:trPr>
        <w:tc>
          <w:tcPr>
            <w:tcW w:w="10754" w:type="dxa"/>
            <w:gridSpan w:val="3"/>
            <w:tcBorders>
              <w:bottom w:val="single" w:sz="4" w:space="0" w:color="000000"/>
            </w:tcBorders>
            <w:shd w:val="clear" w:color="auto" w:fill="548DD4"/>
            <w:vAlign w:val="center"/>
          </w:tcPr>
          <w:p w:rsidR="000500C4" w:rsidRPr="00606922" w:rsidRDefault="000500C4" w:rsidP="00EB198C">
            <w:pPr>
              <w:spacing w:after="0"/>
              <w:jc w:val="center"/>
              <w:rPr>
                <w:rFonts w:cs="Calibri"/>
                <w:b/>
                <w:sz w:val="8"/>
                <w:szCs w:val="8"/>
              </w:rPr>
            </w:pPr>
          </w:p>
          <w:p w:rsidR="000500C4" w:rsidRPr="00392C38" w:rsidRDefault="00392C38" w:rsidP="00A3449A">
            <w:pPr>
              <w:spacing w:after="0"/>
              <w:jc w:val="center"/>
              <w:rPr>
                <w:rFonts w:cs="Calibri"/>
                <w:b/>
                <w:sz w:val="24"/>
                <w:szCs w:val="24"/>
              </w:rPr>
            </w:pPr>
            <w:r w:rsidRPr="00392C38">
              <w:rPr>
                <w:rFonts w:cs="Calibri"/>
                <w:b/>
                <w:sz w:val="24"/>
                <w:szCs w:val="24"/>
              </w:rPr>
              <w:t>GRADO 8</w:t>
            </w:r>
            <w:r w:rsidR="00A3449A" w:rsidRPr="00392C38">
              <w:rPr>
                <w:rFonts w:cs="Calibri"/>
                <w:b/>
                <w:sz w:val="24"/>
                <w:szCs w:val="24"/>
              </w:rPr>
              <w:t>°</w:t>
            </w:r>
            <w:r>
              <w:rPr>
                <w:rFonts w:cs="Calibri"/>
                <w:b/>
                <w:sz w:val="24"/>
                <w:szCs w:val="24"/>
              </w:rPr>
              <w:t>-9</w:t>
            </w:r>
            <w:r w:rsidRPr="00392C38">
              <w:rPr>
                <w:rFonts w:cs="Calibri"/>
                <w:b/>
                <w:sz w:val="24"/>
                <w:szCs w:val="24"/>
              </w:rPr>
              <w:t>°</w:t>
            </w:r>
          </w:p>
        </w:tc>
      </w:tr>
      <w:tr w:rsidR="000500C4" w:rsidRPr="00B913D1">
        <w:trPr>
          <w:trHeight w:val="289"/>
        </w:trPr>
        <w:tc>
          <w:tcPr>
            <w:tcW w:w="3510" w:type="dxa"/>
            <w:tcBorders>
              <w:bottom w:val="single" w:sz="4" w:space="0" w:color="000000"/>
            </w:tcBorders>
            <w:shd w:val="clear" w:color="auto" w:fill="B8CCE4"/>
          </w:tcPr>
          <w:p w:rsidR="000500C4" w:rsidRDefault="000500C4" w:rsidP="00EB198C">
            <w:pPr>
              <w:spacing w:after="0" w:line="240" w:lineRule="auto"/>
              <w:jc w:val="center"/>
              <w:rPr>
                <w:rFonts w:eastAsia="Arial Unicode MS" w:cs="Calibri"/>
                <w:b/>
              </w:rPr>
            </w:pPr>
          </w:p>
          <w:p w:rsidR="000500C4" w:rsidRPr="00B913D1" w:rsidRDefault="000500C4" w:rsidP="00EB198C">
            <w:pPr>
              <w:spacing w:after="0" w:line="240" w:lineRule="auto"/>
              <w:jc w:val="center"/>
              <w:rPr>
                <w:rFonts w:cs="Calibri"/>
                <w:b/>
              </w:rPr>
            </w:pPr>
            <w:r w:rsidRPr="00B913D1">
              <w:rPr>
                <w:rFonts w:eastAsia="Arial Unicode MS" w:cs="Calibri"/>
                <w:b/>
              </w:rPr>
              <w:t xml:space="preserve">PLAN DE RECUPERACIÓN                                                                                              </w:t>
            </w:r>
          </w:p>
        </w:tc>
        <w:tc>
          <w:tcPr>
            <w:tcW w:w="3969" w:type="dxa"/>
            <w:tcBorders>
              <w:bottom w:val="single" w:sz="4" w:space="0" w:color="000000"/>
            </w:tcBorders>
            <w:shd w:val="clear" w:color="auto" w:fill="B8CCE4"/>
          </w:tcPr>
          <w:p w:rsidR="000500C4" w:rsidRDefault="000500C4" w:rsidP="00EB198C">
            <w:pPr>
              <w:spacing w:after="0" w:line="240" w:lineRule="auto"/>
              <w:jc w:val="center"/>
              <w:rPr>
                <w:rFonts w:eastAsia="Arial Unicode MS" w:cs="Calibri"/>
                <w:b/>
              </w:rPr>
            </w:pPr>
          </w:p>
          <w:p w:rsidR="000500C4" w:rsidRPr="00B913D1" w:rsidRDefault="000500C4" w:rsidP="00EB198C">
            <w:pPr>
              <w:spacing w:after="0" w:line="240" w:lineRule="auto"/>
              <w:jc w:val="center"/>
              <w:rPr>
                <w:rFonts w:cs="Calibri"/>
                <w:b/>
              </w:rPr>
            </w:pPr>
            <w:r w:rsidRPr="00B913D1">
              <w:rPr>
                <w:rFonts w:eastAsia="Arial Unicode MS" w:cs="Calibri"/>
                <w:b/>
              </w:rPr>
              <w:t>PLAN DE NIVELACIÓN</w:t>
            </w:r>
          </w:p>
        </w:tc>
        <w:tc>
          <w:tcPr>
            <w:tcW w:w="3275" w:type="dxa"/>
            <w:tcBorders>
              <w:bottom w:val="single" w:sz="4" w:space="0" w:color="000000"/>
            </w:tcBorders>
            <w:shd w:val="clear" w:color="auto" w:fill="B8CCE4"/>
          </w:tcPr>
          <w:p w:rsidR="000500C4" w:rsidRDefault="000500C4" w:rsidP="00EB198C">
            <w:pPr>
              <w:spacing w:after="0" w:line="240" w:lineRule="auto"/>
              <w:jc w:val="center"/>
              <w:rPr>
                <w:rFonts w:eastAsia="Arial Unicode MS" w:cs="Calibri"/>
                <w:b/>
              </w:rPr>
            </w:pPr>
          </w:p>
          <w:p w:rsidR="000500C4" w:rsidRPr="00B913D1" w:rsidRDefault="000500C4" w:rsidP="00EB198C">
            <w:pPr>
              <w:spacing w:after="0" w:line="240" w:lineRule="auto"/>
              <w:jc w:val="center"/>
              <w:rPr>
                <w:rFonts w:cs="Calibri"/>
                <w:b/>
              </w:rPr>
            </w:pPr>
            <w:r w:rsidRPr="00B913D1">
              <w:rPr>
                <w:rFonts w:eastAsia="Arial Unicode MS" w:cs="Calibri"/>
                <w:b/>
              </w:rPr>
              <w:t>PLAN DE PROFUNDIZACIÓN</w:t>
            </w:r>
          </w:p>
        </w:tc>
      </w:tr>
      <w:tr w:rsidR="000500C4" w:rsidRPr="00B913D1">
        <w:trPr>
          <w:trHeight w:val="289"/>
        </w:trPr>
        <w:tc>
          <w:tcPr>
            <w:tcW w:w="3510" w:type="dxa"/>
            <w:shd w:val="clear" w:color="auto" w:fill="FFFFFF"/>
          </w:tcPr>
          <w:p w:rsidR="000500C4" w:rsidRDefault="000500C4" w:rsidP="00EB198C">
            <w:pPr>
              <w:tabs>
                <w:tab w:val="left" w:pos="284"/>
              </w:tabs>
              <w:spacing w:after="0"/>
              <w:ind w:left="284" w:hanging="284"/>
              <w:rPr>
                <w:rFonts w:cs="Calibri"/>
              </w:rPr>
            </w:pPr>
          </w:p>
          <w:p w:rsidR="000500C4" w:rsidRPr="00606922" w:rsidRDefault="000500C4" w:rsidP="008A1783">
            <w:pPr>
              <w:numPr>
                <w:ilvl w:val="0"/>
                <w:numId w:val="7"/>
              </w:numPr>
              <w:tabs>
                <w:tab w:val="left" w:pos="284"/>
              </w:tabs>
              <w:spacing w:after="0"/>
              <w:ind w:left="284" w:hanging="284"/>
              <w:rPr>
                <w:rFonts w:cs="Calibri"/>
              </w:rPr>
            </w:pPr>
            <w:r w:rsidRPr="00B913D1">
              <w:rPr>
                <w:rFonts w:cs="Calibri"/>
              </w:rPr>
              <w:t xml:space="preserve">Redacción de un acta de compromisos para </w:t>
            </w:r>
            <w:r w:rsidRPr="00D20F6B">
              <w:rPr>
                <w:rFonts w:cs="Calibri"/>
                <w:u w:val="single"/>
              </w:rPr>
              <w:t>el mejoramiento</w:t>
            </w:r>
            <w:r w:rsidRPr="00B913D1">
              <w:rPr>
                <w:rFonts w:cs="Calibri"/>
              </w:rPr>
              <w:t xml:space="preserve"> en el desempeño </w:t>
            </w:r>
            <w:proofErr w:type="spellStart"/>
            <w:r w:rsidRPr="00B913D1">
              <w:rPr>
                <w:rFonts w:cs="Calibri"/>
              </w:rPr>
              <w:t>actitudinal</w:t>
            </w:r>
            <w:proofErr w:type="spellEnd"/>
            <w:r w:rsidRPr="00B913D1">
              <w:rPr>
                <w:rFonts w:cs="Calibri"/>
              </w:rPr>
              <w:t xml:space="preserve"> y procedimental.</w:t>
            </w:r>
          </w:p>
        </w:tc>
        <w:tc>
          <w:tcPr>
            <w:tcW w:w="3969" w:type="dxa"/>
            <w:shd w:val="clear" w:color="auto" w:fill="FFFFFF"/>
          </w:tcPr>
          <w:p w:rsidR="000500C4" w:rsidRDefault="000500C4" w:rsidP="00EB198C">
            <w:pPr>
              <w:tabs>
                <w:tab w:val="left" w:pos="284"/>
              </w:tabs>
              <w:spacing w:after="0"/>
              <w:ind w:left="284" w:hanging="284"/>
              <w:rPr>
                <w:rFonts w:cs="Calibri"/>
              </w:rPr>
            </w:pPr>
          </w:p>
          <w:p w:rsidR="000500C4" w:rsidRPr="00B913D1" w:rsidRDefault="000500C4" w:rsidP="008A1783">
            <w:pPr>
              <w:numPr>
                <w:ilvl w:val="0"/>
                <w:numId w:val="6"/>
              </w:numPr>
              <w:tabs>
                <w:tab w:val="left" w:pos="284"/>
              </w:tabs>
              <w:spacing w:after="0"/>
              <w:ind w:left="284" w:hanging="284"/>
              <w:rPr>
                <w:rFonts w:cs="Calibri"/>
              </w:rPr>
            </w:pPr>
            <w:r w:rsidRPr="00B913D1">
              <w:rPr>
                <w:rFonts w:cs="Calibri"/>
              </w:rPr>
              <w:t xml:space="preserve">Redacción de un acta de compromisos para </w:t>
            </w:r>
            <w:r w:rsidRPr="00D20F6B">
              <w:rPr>
                <w:rFonts w:cs="Calibri"/>
                <w:u w:val="single"/>
              </w:rPr>
              <w:t xml:space="preserve">el </w:t>
            </w:r>
            <w:proofErr w:type="spellStart"/>
            <w:r w:rsidRPr="00D20F6B">
              <w:rPr>
                <w:rFonts w:cs="Calibri"/>
                <w:u w:val="single"/>
              </w:rPr>
              <w:t>adecuado</w:t>
            </w:r>
            <w:r w:rsidRPr="00B913D1">
              <w:rPr>
                <w:rFonts w:cs="Calibri"/>
              </w:rPr>
              <w:t>desempeño</w:t>
            </w:r>
            <w:proofErr w:type="spellEnd"/>
            <w:r w:rsidRPr="00B913D1">
              <w:rPr>
                <w:rFonts w:cs="Calibri"/>
              </w:rPr>
              <w:t xml:space="preserve"> </w:t>
            </w:r>
            <w:proofErr w:type="spellStart"/>
            <w:r w:rsidRPr="00B913D1">
              <w:rPr>
                <w:rFonts w:cs="Calibri"/>
              </w:rPr>
              <w:t>actitudinal</w:t>
            </w:r>
            <w:proofErr w:type="spellEnd"/>
            <w:r w:rsidRPr="00B913D1">
              <w:rPr>
                <w:rFonts w:cs="Calibri"/>
              </w:rPr>
              <w:t xml:space="preserve"> y procedimental.</w:t>
            </w:r>
          </w:p>
          <w:p w:rsidR="000500C4" w:rsidRDefault="000500C4" w:rsidP="00EB198C">
            <w:pPr>
              <w:tabs>
                <w:tab w:val="left" w:pos="284"/>
              </w:tabs>
              <w:spacing w:after="0" w:line="240" w:lineRule="auto"/>
              <w:ind w:left="284" w:hanging="284"/>
              <w:jc w:val="center"/>
              <w:rPr>
                <w:rFonts w:eastAsia="Arial Unicode MS" w:cs="Calibri"/>
                <w:b/>
              </w:rPr>
            </w:pPr>
          </w:p>
        </w:tc>
        <w:tc>
          <w:tcPr>
            <w:tcW w:w="3275" w:type="dxa"/>
            <w:shd w:val="clear" w:color="auto" w:fill="FFFFFF"/>
          </w:tcPr>
          <w:p w:rsidR="000500C4" w:rsidRDefault="000500C4" w:rsidP="00EB198C">
            <w:pPr>
              <w:tabs>
                <w:tab w:val="left" w:pos="284"/>
              </w:tabs>
              <w:spacing w:after="0" w:line="240" w:lineRule="auto"/>
              <w:ind w:left="284" w:hanging="284"/>
              <w:rPr>
                <w:rFonts w:cs="Calibri"/>
              </w:rPr>
            </w:pPr>
          </w:p>
          <w:p w:rsidR="000500C4" w:rsidRPr="00606922" w:rsidRDefault="000500C4" w:rsidP="008A1783">
            <w:pPr>
              <w:numPr>
                <w:ilvl w:val="0"/>
                <w:numId w:val="5"/>
              </w:numPr>
              <w:tabs>
                <w:tab w:val="left" w:pos="284"/>
              </w:tabs>
              <w:spacing w:after="0" w:line="240" w:lineRule="auto"/>
              <w:ind w:left="284" w:hanging="284"/>
              <w:rPr>
                <w:rFonts w:cs="Calibri"/>
              </w:rPr>
            </w:pPr>
            <w:r w:rsidRPr="00B913D1">
              <w:rPr>
                <w:rFonts w:cs="Calibri"/>
              </w:rPr>
              <w:t xml:space="preserve">Elaboración </w:t>
            </w:r>
            <w:r>
              <w:rPr>
                <w:rFonts w:cs="Calibri"/>
              </w:rPr>
              <w:t xml:space="preserve"> y e</w:t>
            </w:r>
            <w:r w:rsidRPr="00B913D1">
              <w:rPr>
                <w:rFonts w:cs="Calibri"/>
              </w:rPr>
              <w:t xml:space="preserve">xposición de un proyecto; Plegable, Afiche, Postal, Cartelera, entre otros </w:t>
            </w:r>
            <w:r>
              <w:rPr>
                <w:rFonts w:cs="Calibri"/>
                <w:u w:val="single"/>
              </w:rPr>
              <w:t xml:space="preserve">usando </w:t>
            </w:r>
            <w:r w:rsidR="003C1B7F">
              <w:rPr>
                <w:rFonts w:cs="Calibri"/>
                <w:u w:val="single"/>
              </w:rPr>
              <w:t>los temas  tratados en  el periodo.</w:t>
            </w:r>
          </w:p>
        </w:tc>
      </w:tr>
      <w:tr w:rsidR="000500C4" w:rsidRPr="00B913D1">
        <w:trPr>
          <w:trHeight w:val="289"/>
        </w:trPr>
        <w:tc>
          <w:tcPr>
            <w:tcW w:w="3510" w:type="dxa"/>
            <w:shd w:val="clear" w:color="auto" w:fill="FFFFFF"/>
          </w:tcPr>
          <w:p w:rsidR="000500C4" w:rsidRDefault="000500C4" w:rsidP="00EB198C">
            <w:pPr>
              <w:tabs>
                <w:tab w:val="left" w:pos="0"/>
              </w:tabs>
              <w:spacing w:after="0"/>
              <w:rPr>
                <w:rFonts w:cs="Calibri"/>
              </w:rPr>
            </w:pPr>
          </w:p>
          <w:p w:rsidR="000500C4" w:rsidRPr="00606922" w:rsidRDefault="00392C38" w:rsidP="00392C38">
            <w:pPr>
              <w:numPr>
                <w:ilvl w:val="0"/>
                <w:numId w:val="5"/>
              </w:numPr>
              <w:tabs>
                <w:tab w:val="left" w:pos="0"/>
              </w:tabs>
              <w:spacing w:after="0"/>
              <w:ind w:left="284" w:hanging="284"/>
              <w:rPr>
                <w:rFonts w:cs="Calibri"/>
              </w:rPr>
            </w:pPr>
            <w:r>
              <w:rPr>
                <w:rFonts w:cs="Calibri"/>
              </w:rPr>
              <w:t xml:space="preserve">Creación de proyectos y material </w:t>
            </w:r>
            <w:proofErr w:type="spellStart"/>
            <w:r>
              <w:rPr>
                <w:rFonts w:cs="Calibri"/>
              </w:rPr>
              <w:t>didáctico</w:t>
            </w:r>
            <w:r w:rsidR="000500C4" w:rsidRPr="001A5856">
              <w:rPr>
                <w:rFonts w:cs="Calibri"/>
                <w:u w:val="single"/>
              </w:rPr>
              <w:t>acerca</w:t>
            </w:r>
            <w:proofErr w:type="spellEnd"/>
            <w:r w:rsidR="000500C4" w:rsidRPr="001A5856">
              <w:rPr>
                <w:rFonts w:cs="Calibri"/>
                <w:u w:val="single"/>
              </w:rPr>
              <w:t xml:space="preserve"> de </w:t>
            </w:r>
            <w:r w:rsidR="000500C4">
              <w:rPr>
                <w:rFonts w:cs="Calibri"/>
                <w:u w:val="single"/>
              </w:rPr>
              <w:t xml:space="preserve">los temas  tratados en  respectivo periodo; </w:t>
            </w:r>
            <w:r w:rsidR="000500C4" w:rsidRPr="00B913D1">
              <w:rPr>
                <w:rFonts w:cs="Calibri"/>
              </w:rPr>
              <w:lastRenderedPageBreak/>
              <w:t xml:space="preserve">Rótulos, Lotería, Bingo, Concéntrese, Dominó, </w:t>
            </w:r>
            <w:r w:rsidR="000500C4">
              <w:rPr>
                <w:rFonts w:cs="Calibri"/>
              </w:rPr>
              <w:t xml:space="preserve">rompecabezas, </w:t>
            </w:r>
            <w:r w:rsidR="000500C4" w:rsidRPr="00B913D1">
              <w:rPr>
                <w:rFonts w:cs="Calibri"/>
              </w:rPr>
              <w:t>entre otros).</w:t>
            </w:r>
          </w:p>
        </w:tc>
        <w:tc>
          <w:tcPr>
            <w:tcW w:w="3969" w:type="dxa"/>
            <w:shd w:val="clear" w:color="auto" w:fill="FFFFFF"/>
          </w:tcPr>
          <w:p w:rsidR="000500C4" w:rsidRDefault="000500C4" w:rsidP="00EB198C">
            <w:pPr>
              <w:tabs>
                <w:tab w:val="left" w:pos="0"/>
                <w:tab w:val="left" w:pos="318"/>
              </w:tabs>
              <w:spacing w:after="0" w:line="240" w:lineRule="auto"/>
              <w:rPr>
                <w:rFonts w:cs="Calibri"/>
              </w:rPr>
            </w:pPr>
          </w:p>
          <w:p w:rsidR="000500C4" w:rsidRDefault="000500C4" w:rsidP="008A1783">
            <w:pPr>
              <w:numPr>
                <w:ilvl w:val="0"/>
                <w:numId w:val="5"/>
              </w:numPr>
              <w:tabs>
                <w:tab w:val="left" w:pos="0"/>
                <w:tab w:val="left" w:pos="318"/>
              </w:tabs>
              <w:spacing w:after="0" w:line="240" w:lineRule="auto"/>
              <w:ind w:left="318" w:hanging="284"/>
              <w:rPr>
                <w:rFonts w:eastAsia="Arial Unicode MS" w:cs="Calibri"/>
                <w:b/>
              </w:rPr>
            </w:pPr>
            <w:r w:rsidRPr="00B913D1">
              <w:rPr>
                <w:rFonts w:cs="Calibri"/>
              </w:rPr>
              <w:t xml:space="preserve">Diseño de un portafolio </w:t>
            </w:r>
            <w:r>
              <w:rPr>
                <w:rFonts w:cs="Calibri"/>
              </w:rPr>
              <w:t xml:space="preserve">con la recopilación </w:t>
            </w:r>
            <w:r w:rsidRPr="001A5856">
              <w:rPr>
                <w:rFonts w:cs="Calibri"/>
                <w:u w:val="single"/>
              </w:rPr>
              <w:t xml:space="preserve"> de </w:t>
            </w:r>
            <w:r>
              <w:rPr>
                <w:rFonts w:cs="Calibri"/>
                <w:u w:val="single"/>
              </w:rPr>
              <w:t xml:space="preserve">los temas  tratados hasta la fecha; </w:t>
            </w:r>
            <w:r>
              <w:rPr>
                <w:rFonts w:cs="Calibri"/>
              </w:rPr>
              <w:t xml:space="preserve"> </w:t>
            </w:r>
            <w:proofErr w:type="spellStart"/>
            <w:r>
              <w:rPr>
                <w:rFonts w:cs="Calibri"/>
              </w:rPr>
              <w:t>siguiendolas</w:t>
            </w:r>
            <w:proofErr w:type="spellEnd"/>
            <w:r>
              <w:rPr>
                <w:rFonts w:cs="Calibri"/>
              </w:rPr>
              <w:t xml:space="preserve"> </w:t>
            </w:r>
            <w:r w:rsidRPr="00B913D1">
              <w:rPr>
                <w:rFonts w:cs="Calibri"/>
              </w:rPr>
              <w:t>instrucciones dadas por el  docente.</w:t>
            </w:r>
          </w:p>
        </w:tc>
        <w:tc>
          <w:tcPr>
            <w:tcW w:w="3275" w:type="dxa"/>
            <w:shd w:val="clear" w:color="auto" w:fill="FFFFFF"/>
          </w:tcPr>
          <w:p w:rsidR="000500C4" w:rsidRDefault="000500C4" w:rsidP="00EB198C">
            <w:pPr>
              <w:tabs>
                <w:tab w:val="left" w:pos="0"/>
                <w:tab w:val="left" w:pos="318"/>
              </w:tabs>
              <w:spacing w:after="0" w:line="240" w:lineRule="auto"/>
              <w:rPr>
                <w:rFonts w:cs="Calibri"/>
              </w:rPr>
            </w:pPr>
          </w:p>
          <w:p w:rsidR="000500C4" w:rsidRPr="00606922" w:rsidRDefault="000500C4" w:rsidP="008A1783">
            <w:pPr>
              <w:numPr>
                <w:ilvl w:val="0"/>
                <w:numId w:val="8"/>
              </w:numPr>
              <w:tabs>
                <w:tab w:val="left" w:pos="0"/>
                <w:tab w:val="left" w:pos="318"/>
              </w:tabs>
              <w:spacing w:after="0" w:line="240" w:lineRule="auto"/>
              <w:ind w:left="318" w:hanging="284"/>
              <w:rPr>
                <w:rFonts w:cs="Calibri"/>
                <w:u w:val="single"/>
              </w:rPr>
            </w:pPr>
            <w:r>
              <w:rPr>
                <w:rFonts w:cs="Calibri"/>
              </w:rPr>
              <w:t xml:space="preserve">Presentación de ejercicios consultados en páginas de internet </w:t>
            </w:r>
            <w:r w:rsidRPr="009B5565">
              <w:rPr>
                <w:rFonts w:cs="Calibri"/>
                <w:u w:val="single"/>
              </w:rPr>
              <w:t xml:space="preserve">acerca de las </w:t>
            </w:r>
            <w:r w:rsidR="003C1B7F" w:rsidRPr="001A5856">
              <w:rPr>
                <w:rFonts w:cs="Calibri"/>
                <w:u w:val="single"/>
              </w:rPr>
              <w:t xml:space="preserve">de </w:t>
            </w:r>
            <w:r w:rsidR="003C1B7F">
              <w:rPr>
                <w:rFonts w:cs="Calibri"/>
                <w:u w:val="single"/>
              </w:rPr>
              <w:t xml:space="preserve">los temas  tratados en  el </w:t>
            </w:r>
            <w:r w:rsidR="003C1B7F">
              <w:rPr>
                <w:rFonts w:cs="Calibri"/>
                <w:u w:val="single"/>
              </w:rPr>
              <w:lastRenderedPageBreak/>
              <w:t xml:space="preserve">periodo. </w:t>
            </w:r>
          </w:p>
        </w:tc>
      </w:tr>
      <w:tr w:rsidR="000500C4">
        <w:trPr>
          <w:trHeight w:val="289"/>
        </w:trPr>
        <w:tc>
          <w:tcPr>
            <w:tcW w:w="3510" w:type="dxa"/>
            <w:shd w:val="clear" w:color="auto" w:fill="FFFFFF"/>
          </w:tcPr>
          <w:p w:rsidR="000500C4" w:rsidRDefault="000500C4" w:rsidP="00EB198C">
            <w:pPr>
              <w:spacing w:after="0"/>
              <w:ind w:left="284"/>
              <w:rPr>
                <w:rFonts w:cs="Calibri"/>
              </w:rPr>
            </w:pPr>
          </w:p>
          <w:p w:rsidR="000500C4" w:rsidRPr="00606922" w:rsidRDefault="000500C4" w:rsidP="008A1783">
            <w:pPr>
              <w:numPr>
                <w:ilvl w:val="0"/>
                <w:numId w:val="2"/>
              </w:numPr>
              <w:spacing w:after="0"/>
              <w:ind w:left="284" w:hanging="284"/>
              <w:rPr>
                <w:rFonts w:cs="Calibri"/>
                <w:u w:val="single"/>
              </w:rPr>
            </w:pPr>
            <w:r w:rsidRPr="00B913D1">
              <w:rPr>
                <w:rFonts w:cs="Calibri"/>
              </w:rPr>
              <w:t xml:space="preserve">Elaboración de  fichas didácticas </w:t>
            </w:r>
            <w:r>
              <w:rPr>
                <w:rFonts w:cs="Calibri"/>
              </w:rPr>
              <w:t xml:space="preserve">y/o bibliográficas con </w:t>
            </w:r>
            <w:r>
              <w:rPr>
                <w:rFonts w:cs="Calibri"/>
                <w:u w:val="single"/>
              </w:rPr>
              <w:t>los conceptos abordados en el respectivo periodo.</w:t>
            </w:r>
          </w:p>
        </w:tc>
        <w:tc>
          <w:tcPr>
            <w:tcW w:w="3969" w:type="dxa"/>
            <w:shd w:val="clear" w:color="auto" w:fill="FFFFFF"/>
          </w:tcPr>
          <w:p w:rsidR="000500C4" w:rsidRDefault="000500C4" w:rsidP="00EB198C">
            <w:pPr>
              <w:spacing w:after="0" w:line="240" w:lineRule="auto"/>
              <w:jc w:val="center"/>
              <w:rPr>
                <w:rFonts w:cs="Calibri"/>
              </w:rPr>
            </w:pPr>
          </w:p>
          <w:p w:rsidR="000500C4" w:rsidRDefault="000500C4" w:rsidP="008A1783">
            <w:pPr>
              <w:numPr>
                <w:ilvl w:val="0"/>
                <w:numId w:val="2"/>
              </w:numPr>
              <w:spacing w:after="0" w:line="240" w:lineRule="auto"/>
              <w:rPr>
                <w:rFonts w:eastAsia="Arial Unicode MS" w:cs="Calibri"/>
                <w:b/>
              </w:rPr>
            </w:pPr>
            <w:r w:rsidRPr="00B913D1">
              <w:rPr>
                <w:rFonts w:cs="Calibri"/>
              </w:rPr>
              <w:t xml:space="preserve">Desarrollo de una Guía de Trabajo resolviendo las prácticas </w:t>
            </w:r>
            <w:proofErr w:type="spellStart"/>
            <w:r w:rsidR="003C1B7F">
              <w:rPr>
                <w:rFonts w:cs="Calibri"/>
                <w:u w:val="single"/>
              </w:rPr>
              <w:t>con</w:t>
            </w:r>
            <w:r>
              <w:rPr>
                <w:rFonts w:cs="Calibri"/>
                <w:u w:val="single"/>
              </w:rPr>
              <w:t>los</w:t>
            </w:r>
            <w:proofErr w:type="spellEnd"/>
            <w:r>
              <w:rPr>
                <w:rFonts w:cs="Calibri"/>
                <w:u w:val="single"/>
              </w:rPr>
              <w:t xml:space="preserve"> temas  tratados hasta la fecha.</w:t>
            </w:r>
          </w:p>
        </w:tc>
        <w:tc>
          <w:tcPr>
            <w:tcW w:w="3275" w:type="dxa"/>
            <w:shd w:val="clear" w:color="auto" w:fill="FFFFFF"/>
          </w:tcPr>
          <w:p w:rsidR="000500C4" w:rsidRDefault="000500C4" w:rsidP="00EB198C">
            <w:pPr>
              <w:spacing w:after="0" w:line="240" w:lineRule="auto"/>
              <w:ind w:left="284"/>
              <w:rPr>
                <w:rFonts w:cs="Calibri"/>
              </w:rPr>
            </w:pPr>
          </w:p>
          <w:p w:rsidR="000500C4" w:rsidRPr="00606922" w:rsidRDefault="000500C4" w:rsidP="008A1783">
            <w:pPr>
              <w:numPr>
                <w:ilvl w:val="0"/>
                <w:numId w:val="2"/>
              </w:numPr>
              <w:spacing w:after="0" w:line="240" w:lineRule="auto"/>
              <w:ind w:left="284" w:hanging="284"/>
              <w:rPr>
                <w:rFonts w:cs="Calibri"/>
              </w:rPr>
            </w:pPr>
            <w:r w:rsidRPr="00B913D1">
              <w:rPr>
                <w:rFonts w:cs="Calibri"/>
              </w:rPr>
              <w:t xml:space="preserve">Presentación de una propuesta para optimizar el proceso de auto aprendizaje </w:t>
            </w:r>
            <w:r w:rsidRPr="001A5856">
              <w:rPr>
                <w:rFonts w:cs="Calibri"/>
                <w:u w:val="single"/>
              </w:rPr>
              <w:t xml:space="preserve"> de </w:t>
            </w:r>
            <w:r w:rsidR="00C64BCB">
              <w:rPr>
                <w:rFonts w:cs="Calibri"/>
                <w:u w:val="single"/>
              </w:rPr>
              <w:t>los temas  tratados en  el periodo.</w:t>
            </w:r>
          </w:p>
        </w:tc>
      </w:tr>
      <w:tr w:rsidR="000500C4">
        <w:trPr>
          <w:trHeight w:val="289"/>
        </w:trPr>
        <w:tc>
          <w:tcPr>
            <w:tcW w:w="3510" w:type="dxa"/>
            <w:shd w:val="clear" w:color="auto" w:fill="FFFFFF"/>
          </w:tcPr>
          <w:p w:rsidR="000500C4" w:rsidRDefault="000500C4" w:rsidP="00EB198C">
            <w:pPr>
              <w:spacing w:after="0" w:line="240" w:lineRule="auto"/>
              <w:rPr>
                <w:rFonts w:cs="Calibri"/>
              </w:rPr>
            </w:pPr>
          </w:p>
          <w:p w:rsidR="000500C4" w:rsidRPr="00606922" w:rsidRDefault="000500C4" w:rsidP="008A1783">
            <w:pPr>
              <w:numPr>
                <w:ilvl w:val="0"/>
                <w:numId w:val="2"/>
              </w:numPr>
              <w:spacing w:after="0" w:line="240" w:lineRule="auto"/>
              <w:rPr>
                <w:rFonts w:eastAsia="Arial Unicode MS" w:cs="Calibri"/>
                <w:b/>
              </w:rPr>
            </w:pPr>
            <w:r w:rsidRPr="00B913D1">
              <w:rPr>
                <w:rFonts w:cs="Calibri"/>
              </w:rPr>
              <w:t>Aplicación de un test</w:t>
            </w:r>
            <w:r w:rsidR="00392C38">
              <w:rPr>
                <w:rFonts w:cs="Calibri"/>
              </w:rPr>
              <w:t>,</w:t>
            </w:r>
            <w:r w:rsidRPr="00B913D1">
              <w:rPr>
                <w:rFonts w:cs="Calibri"/>
              </w:rPr>
              <w:t xml:space="preserve"> sustentación de las actividades desarrolladas en este proceso de recuperación.</w:t>
            </w:r>
          </w:p>
        </w:tc>
        <w:tc>
          <w:tcPr>
            <w:tcW w:w="3969" w:type="dxa"/>
            <w:shd w:val="clear" w:color="auto" w:fill="FFFFFF"/>
          </w:tcPr>
          <w:p w:rsidR="000500C4" w:rsidRDefault="000500C4" w:rsidP="00EB198C">
            <w:pPr>
              <w:spacing w:after="0" w:line="240" w:lineRule="auto"/>
              <w:jc w:val="center"/>
              <w:rPr>
                <w:rFonts w:cs="Calibri"/>
              </w:rPr>
            </w:pPr>
          </w:p>
          <w:p w:rsidR="000500C4" w:rsidRDefault="000500C4" w:rsidP="008A1783">
            <w:pPr>
              <w:numPr>
                <w:ilvl w:val="0"/>
                <w:numId w:val="2"/>
              </w:numPr>
              <w:spacing w:after="0" w:line="240" w:lineRule="auto"/>
              <w:rPr>
                <w:rFonts w:eastAsia="Arial Unicode MS" w:cs="Calibri"/>
                <w:b/>
              </w:rPr>
            </w:pPr>
            <w:r w:rsidRPr="00B913D1">
              <w:rPr>
                <w:rFonts w:cs="Calibri"/>
              </w:rPr>
              <w:t>Socialización en el grupo de las actividades desarrolladas para la nivelación.</w:t>
            </w:r>
          </w:p>
        </w:tc>
        <w:tc>
          <w:tcPr>
            <w:tcW w:w="3275" w:type="dxa"/>
            <w:shd w:val="clear" w:color="auto" w:fill="FFFFFF"/>
          </w:tcPr>
          <w:p w:rsidR="000500C4" w:rsidRDefault="000500C4" w:rsidP="00EB198C">
            <w:pPr>
              <w:spacing w:after="0" w:line="240" w:lineRule="auto"/>
              <w:ind w:left="360"/>
              <w:rPr>
                <w:rFonts w:cs="Calibri"/>
              </w:rPr>
            </w:pPr>
          </w:p>
          <w:p w:rsidR="000500C4" w:rsidRDefault="000500C4" w:rsidP="008A1783">
            <w:pPr>
              <w:numPr>
                <w:ilvl w:val="0"/>
                <w:numId w:val="2"/>
              </w:numPr>
              <w:spacing w:after="0" w:line="240" w:lineRule="auto"/>
              <w:rPr>
                <w:rFonts w:cs="Calibri"/>
              </w:rPr>
            </w:pPr>
            <w:r>
              <w:rPr>
                <w:rFonts w:cs="Calibri"/>
              </w:rPr>
              <w:t xml:space="preserve">Complementación de </w:t>
            </w:r>
            <w:r w:rsidR="00C64BCB">
              <w:rPr>
                <w:rFonts w:cs="Calibri"/>
              </w:rPr>
              <w:t xml:space="preserve">actividades </w:t>
            </w:r>
            <w:r w:rsidR="00C64BCB" w:rsidRPr="001A5856">
              <w:rPr>
                <w:rFonts w:cs="Calibri"/>
                <w:u w:val="single"/>
              </w:rPr>
              <w:t xml:space="preserve">acerca de </w:t>
            </w:r>
            <w:r w:rsidR="00C64BCB">
              <w:rPr>
                <w:rFonts w:cs="Calibri"/>
                <w:u w:val="single"/>
              </w:rPr>
              <w:t xml:space="preserve">los temas  tratados en  respectivo periodo; </w:t>
            </w:r>
            <w:r w:rsidR="00C64BCB">
              <w:rPr>
                <w:rFonts w:cs="Calibri"/>
              </w:rPr>
              <w:t xml:space="preserve"> ade</w:t>
            </w:r>
            <w:r>
              <w:rPr>
                <w:rFonts w:cs="Calibri"/>
              </w:rPr>
              <w:t>más</w:t>
            </w:r>
            <w:r w:rsidR="00C64BCB">
              <w:rPr>
                <w:rFonts w:cs="Calibri"/>
              </w:rPr>
              <w:t xml:space="preserve">, </w:t>
            </w:r>
            <w:r>
              <w:rPr>
                <w:rFonts w:cs="Calibri"/>
              </w:rPr>
              <w:t xml:space="preserve"> delo tratado en clase.</w:t>
            </w:r>
          </w:p>
          <w:p w:rsidR="000500C4" w:rsidRDefault="000500C4" w:rsidP="00EB198C">
            <w:pPr>
              <w:spacing w:after="0" w:line="240" w:lineRule="auto"/>
              <w:jc w:val="center"/>
              <w:rPr>
                <w:rFonts w:eastAsia="Arial Unicode MS" w:cs="Calibri"/>
                <w:b/>
              </w:rPr>
            </w:pPr>
          </w:p>
        </w:tc>
      </w:tr>
    </w:tbl>
    <w:p w:rsidR="000500C4" w:rsidRDefault="000500C4" w:rsidP="005B39A3">
      <w:pPr>
        <w:jc w:val="center"/>
        <w:rPr>
          <w:rFonts w:cs="Calibri"/>
          <w:b/>
          <w:sz w:val="32"/>
          <w:szCs w:val="32"/>
        </w:rPr>
      </w:pPr>
    </w:p>
    <w:p w:rsidR="000B2AE2" w:rsidRDefault="000B2AE2" w:rsidP="005B39A3">
      <w:pPr>
        <w:jc w:val="center"/>
        <w:rPr>
          <w:rFonts w:cs="Calibri"/>
          <w:b/>
          <w:sz w:val="32"/>
          <w:szCs w:val="32"/>
        </w:rPr>
      </w:pPr>
    </w:p>
    <w:p w:rsidR="000B2AE2" w:rsidRDefault="000B2AE2" w:rsidP="005B39A3">
      <w:pPr>
        <w:jc w:val="center"/>
        <w:rPr>
          <w:rFonts w:cs="Calibri"/>
          <w:b/>
          <w:sz w:val="32"/>
          <w:szCs w:val="32"/>
        </w:rPr>
      </w:pPr>
    </w:p>
    <w:p w:rsidR="000B2AE2" w:rsidRDefault="000B2AE2" w:rsidP="005B39A3">
      <w:pPr>
        <w:jc w:val="center"/>
        <w:rPr>
          <w:rFonts w:cs="Calibri"/>
          <w:b/>
          <w:sz w:val="32"/>
          <w:szCs w:val="32"/>
        </w:rPr>
      </w:pPr>
    </w:p>
    <w:p w:rsidR="000B2AE2" w:rsidRDefault="000B2AE2" w:rsidP="005B39A3">
      <w:pPr>
        <w:jc w:val="center"/>
        <w:rPr>
          <w:rFonts w:cs="Calibri"/>
          <w:b/>
          <w:sz w:val="32"/>
          <w:szCs w:val="32"/>
        </w:rPr>
      </w:pPr>
    </w:p>
    <w:p w:rsidR="000B2AE2" w:rsidRDefault="000B2AE2" w:rsidP="005B39A3">
      <w:pPr>
        <w:jc w:val="center"/>
        <w:rPr>
          <w:rFonts w:cs="Calibri"/>
          <w:b/>
          <w:sz w:val="32"/>
          <w:szCs w:val="32"/>
        </w:rPr>
      </w:pPr>
    </w:p>
    <w:p w:rsidR="000B2AE2" w:rsidRPr="003C1B7F" w:rsidRDefault="000B2AE2" w:rsidP="005B39A3">
      <w:pPr>
        <w:jc w:val="center"/>
        <w:rPr>
          <w:rFonts w:cs="Calibri"/>
          <w:b/>
          <w:sz w:val="32"/>
          <w:szCs w:val="32"/>
        </w:rPr>
      </w:pPr>
    </w:p>
    <w:p w:rsidR="00B07863" w:rsidRDefault="00B07863" w:rsidP="003C1B7F">
      <w:pPr>
        <w:rPr>
          <w:rFonts w:cs="Calibri"/>
          <w:b/>
          <w:sz w:val="32"/>
          <w:szCs w:val="32"/>
        </w:rPr>
      </w:pPr>
    </w:p>
    <w:p w:rsidR="000B2AE2" w:rsidRDefault="000B2AE2" w:rsidP="000B2AE2">
      <w:pPr>
        <w:jc w:val="center"/>
        <w:rPr>
          <w:b/>
          <w:sz w:val="32"/>
          <w:szCs w:val="32"/>
        </w:rPr>
      </w:pPr>
      <w:r>
        <w:rPr>
          <w:b/>
          <w:sz w:val="32"/>
          <w:szCs w:val="32"/>
        </w:rPr>
        <w:t xml:space="preserve">CRITERIOS DE </w:t>
      </w:r>
      <w:r w:rsidRPr="00A36F7A">
        <w:rPr>
          <w:b/>
          <w:sz w:val="32"/>
          <w:szCs w:val="32"/>
        </w:rPr>
        <w:t>EVALUACIÓN</w:t>
      </w:r>
      <w:r>
        <w:rPr>
          <w:b/>
          <w:sz w:val="32"/>
          <w:szCs w:val="32"/>
        </w:rPr>
        <w:t xml:space="preserve"> INSTITUCIONAL </w:t>
      </w:r>
    </w:p>
    <w:p w:rsidR="007849F3" w:rsidRDefault="000B2AE2" w:rsidP="000B2AE2">
      <w:pPr>
        <w:jc w:val="center"/>
        <w:rPr>
          <w:b/>
          <w:sz w:val="32"/>
          <w:szCs w:val="32"/>
        </w:rPr>
      </w:pPr>
      <w:r>
        <w:rPr>
          <w:b/>
          <w:sz w:val="32"/>
          <w:szCs w:val="32"/>
        </w:rPr>
        <w:t>PARA TODOS LOS PERIODOS</w:t>
      </w:r>
    </w:p>
    <w:p w:rsidR="007849F3" w:rsidRDefault="007849F3" w:rsidP="007849F3">
      <w:pPr>
        <w:jc w:val="center"/>
        <w:rPr>
          <w:b/>
          <w:sz w:val="32"/>
          <w:szCs w:val="32"/>
        </w:rPr>
      </w:pPr>
    </w:p>
    <w:tbl>
      <w:tblPr>
        <w:tblpPr w:leftFromText="141" w:rightFromText="141" w:vertAnchor="text" w:horzAnchor="margin" w:tblpXSpec="center" w:tblpY="216"/>
        <w:tblW w:w="10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694"/>
        <w:gridCol w:w="3402"/>
        <w:gridCol w:w="2174"/>
      </w:tblGrid>
      <w:tr w:rsidR="007849F3" w:rsidRPr="00A36F7A">
        <w:trPr>
          <w:trHeight w:val="279"/>
        </w:trPr>
        <w:tc>
          <w:tcPr>
            <w:tcW w:w="2376" w:type="dxa"/>
            <w:tcBorders>
              <w:bottom w:val="single" w:sz="4" w:space="0" w:color="000000"/>
            </w:tcBorders>
            <w:shd w:val="clear" w:color="auto" w:fill="548DD4"/>
            <w:vAlign w:val="center"/>
          </w:tcPr>
          <w:p w:rsidR="007849F3" w:rsidRPr="00AE4182" w:rsidRDefault="007849F3" w:rsidP="00EB198C">
            <w:pPr>
              <w:spacing w:after="0"/>
              <w:jc w:val="center"/>
              <w:rPr>
                <w:b/>
                <w:sz w:val="8"/>
                <w:szCs w:val="8"/>
              </w:rPr>
            </w:pPr>
          </w:p>
          <w:p w:rsidR="007849F3" w:rsidRPr="00A36F7A" w:rsidRDefault="007849F3" w:rsidP="00EB198C">
            <w:pPr>
              <w:spacing w:after="0"/>
              <w:jc w:val="center"/>
              <w:rPr>
                <w:b/>
                <w:sz w:val="24"/>
                <w:szCs w:val="24"/>
              </w:rPr>
            </w:pPr>
            <w:r w:rsidRPr="00A36F7A">
              <w:rPr>
                <w:b/>
                <w:sz w:val="24"/>
                <w:szCs w:val="24"/>
              </w:rPr>
              <w:t>CRITERIO</w:t>
            </w:r>
          </w:p>
        </w:tc>
        <w:tc>
          <w:tcPr>
            <w:tcW w:w="2694" w:type="dxa"/>
            <w:shd w:val="clear" w:color="auto" w:fill="548DD4"/>
            <w:vAlign w:val="center"/>
          </w:tcPr>
          <w:p w:rsidR="007849F3" w:rsidRPr="00AE4182" w:rsidRDefault="007849F3" w:rsidP="00EB198C">
            <w:pPr>
              <w:spacing w:after="0"/>
              <w:jc w:val="center"/>
              <w:rPr>
                <w:b/>
                <w:sz w:val="8"/>
                <w:szCs w:val="8"/>
              </w:rPr>
            </w:pPr>
          </w:p>
          <w:p w:rsidR="007849F3" w:rsidRPr="00A36F7A" w:rsidRDefault="007849F3" w:rsidP="00EB198C">
            <w:pPr>
              <w:spacing w:after="0"/>
              <w:jc w:val="center"/>
              <w:rPr>
                <w:b/>
                <w:sz w:val="24"/>
                <w:szCs w:val="24"/>
              </w:rPr>
            </w:pPr>
            <w:r w:rsidRPr="00A36F7A">
              <w:rPr>
                <w:b/>
                <w:sz w:val="24"/>
                <w:szCs w:val="24"/>
              </w:rPr>
              <w:t>PROCESO</w:t>
            </w:r>
          </w:p>
        </w:tc>
        <w:tc>
          <w:tcPr>
            <w:tcW w:w="3402" w:type="dxa"/>
            <w:shd w:val="clear" w:color="auto" w:fill="548DD4"/>
            <w:vAlign w:val="center"/>
          </w:tcPr>
          <w:p w:rsidR="007849F3" w:rsidRPr="00AE4182" w:rsidRDefault="007849F3" w:rsidP="00EB198C">
            <w:pPr>
              <w:spacing w:after="0"/>
              <w:jc w:val="center"/>
              <w:rPr>
                <w:b/>
                <w:sz w:val="8"/>
                <w:szCs w:val="8"/>
              </w:rPr>
            </w:pPr>
          </w:p>
          <w:p w:rsidR="007849F3" w:rsidRDefault="007849F3" w:rsidP="00EB198C">
            <w:pPr>
              <w:autoSpaceDE w:val="0"/>
              <w:autoSpaceDN w:val="0"/>
              <w:adjustRightInd w:val="0"/>
              <w:spacing w:after="0" w:line="240" w:lineRule="exact"/>
              <w:ind w:left="142"/>
              <w:rPr>
                <w:b/>
                <w:sz w:val="24"/>
                <w:szCs w:val="24"/>
              </w:rPr>
            </w:pPr>
          </w:p>
          <w:p w:rsidR="007849F3" w:rsidRPr="00A36F7A" w:rsidRDefault="007849F3" w:rsidP="00EB198C">
            <w:pPr>
              <w:autoSpaceDE w:val="0"/>
              <w:autoSpaceDN w:val="0"/>
              <w:adjustRightInd w:val="0"/>
              <w:spacing w:after="0" w:line="240" w:lineRule="exact"/>
              <w:jc w:val="center"/>
              <w:rPr>
                <w:b/>
                <w:sz w:val="24"/>
                <w:szCs w:val="24"/>
              </w:rPr>
            </w:pPr>
            <w:r w:rsidRPr="00A36F7A">
              <w:rPr>
                <w:b/>
                <w:sz w:val="24"/>
                <w:szCs w:val="24"/>
              </w:rPr>
              <w:t>PROCEDIMIENTO</w:t>
            </w:r>
          </w:p>
          <w:p w:rsidR="007849F3" w:rsidRPr="00A36F7A" w:rsidRDefault="007849F3" w:rsidP="00EB198C">
            <w:pPr>
              <w:spacing w:after="0"/>
              <w:jc w:val="center"/>
              <w:rPr>
                <w:b/>
                <w:sz w:val="24"/>
                <w:szCs w:val="24"/>
              </w:rPr>
            </w:pPr>
          </w:p>
        </w:tc>
        <w:tc>
          <w:tcPr>
            <w:tcW w:w="2174" w:type="dxa"/>
            <w:shd w:val="clear" w:color="auto" w:fill="548DD4"/>
            <w:vAlign w:val="center"/>
          </w:tcPr>
          <w:p w:rsidR="007849F3" w:rsidRPr="00AE4182" w:rsidRDefault="007849F3" w:rsidP="00EB198C">
            <w:pPr>
              <w:spacing w:after="0"/>
              <w:jc w:val="center"/>
              <w:rPr>
                <w:b/>
                <w:sz w:val="8"/>
                <w:szCs w:val="8"/>
              </w:rPr>
            </w:pPr>
          </w:p>
          <w:p w:rsidR="007849F3" w:rsidRPr="00A36F7A" w:rsidRDefault="007849F3" w:rsidP="00EB198C">
            <w:pPr>
              <w:spacing w:after="0"/>
              <w:jc w:val="center"/>
              <w:rPr>
                <w:b/>
                <w:sz w:val="24"/>
                <w:szCs w:val="24"/>
              </w:rPr>
            </w:pPr>
            <w:r w:rsidRPr="00A36F7A">
              <w:rPr>
                <w:b/>
                <w:sz w:val="24"/>
                <w:szCs w:val="24"/>
              </w:rPr>
              <w:t>FRECUENCIA</w:t>
            </w:r>
          </w:p>
        </w:tc>
      </w:tr>
      <w:tr w:rsidR="007849F3" w:rsidRPr="00F26E89">
        <w:trPr>
          <w:trHeight w:val="541"/>
        </w:trPr>
        <w:tc>
          <w:tcPr>
            <w:tcW w:w="2376" w:type="dxa"/>
            <w:shd w:val="clear" w:color="auto" w:fill="95B3D7"/>
          </w:tcPr>
          <w:p w:rsidR="007849F3" w:rsidRPr="00AE4182" w:rsidRDefault="007849F3" w:rsidP="00EB198C">
            <w:pPr>
              <w:autoSpaceDE w:val="0"/>
              <w:autoSpaceDN w:val="0"/>
              <w:adjustRightInd w:val="0"/>
              <w:spacing w:after="0" w:line="240" w:lineRule="exact"/>
              <w:jc w:val="center"/>
              <w:rPr>
                <w:rFonts w:cs="Calibri"/>
                <w:b/>
                <w:color w:val="231F20"/>
              </w:rPr>
            </w:pPr>
          </w:p>
          <w:p w:rsidR="007849F3" w:rsidRPr="00AE4182" w:rsidRDefault="007849F3" w:rsidP="00EB198C">
            <w:pPr>
              <w:autoSpaceDE w:val="0"/>
              <w:autoSpaceDN w:val="0"/>
              <w:adjustRightInd w:val="0"/>
              <w:spacing w:after="0" w:line="240" w:lineRule="exact"/>
              <w:jc w:val="center"/>
              <w:rPr>
                <w:rFonts w:cs="Calibri"/>
                <w:b/>
                <w:color w:val="231F20"/>
              </w:rPr>
            </w:pPr>
            <w:r w:rsidRPr="00AE4182">
              <w:rPr>
                <w:rFonts w:cs="Calibri"/>
                <w:b/>
                <w:color w:val="231F20"/>
              </w:rPr>
              <w:t xml:space="preserve">ASISTENCIA </w:t>
            </w:r>
          </w:p>
        </w:tc>
        <w:tc>
          <w:tcPr>
            <w:tcW w:w="269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9C4F81" w:rsidRDefault="007849F3" w:rsidP="008A1783">
            <w:pPr>
              <w:numPr>
                <w:ilvl w:val="0"/>
                <w:numId w:val="3"/>
              </w:numPr>
              <w:autoSpaceDE w:val="0"/>
              <w:autoSpaceDN w:val="0"/>
              <w:adjustRightInd w:val="0"/>
              <w:spacing w:after="0" w:line="240" w:lineRule="exact"/>
              <w:ind w:left="142" w:hanging="142"/>
              <w:rPr>
                <w:rFonts w:cs="Calibri"/>
                <w:b/>
                <w:color w:val="231F20"/>
              </w:rPr>
            </w:pPr>
            <w:r>
              <w:rPr>
                <w:rFonts w:cs="Calibri"/>
                <w:color w:val="231F20"/>
              </w:rPr>
              <w:t xml:space="preserve">Verificación de asistencia.  </w:t>
            </w:r>
          </w:p>
        </w:tc>
        <w:tc>
          <w:tcPr>
            <w:tcW w:w="3402"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9C4F81" w:rsidRDefault="007849F3" w:rsidP="008A1783">
            <w:pPr>
              <w:numPr>
                <w:ilvl w:val="0"/>
                <w:numId w:val="3"/>
              </w:numPr>
              <w:autoSpaceDE w:val="0"/>
              <w:autoSpaceDN w:val="0"/>
              <w:adjustRightInd w:val="0"/>
              <w:spacing w:after="0" w:line="240" w:lineRule="exact"/>
              <w:ind w:left="142" w:hanging="142"/>
              <w:rPr>
                <w:rFonts w:cs="Calibri"/>
                <w:b/>
                <w:color w:val="231F20"/>
              </w:rPr>
            </w:pPr>
            <w:r>
              <w:rPr>
                <w:rFonts w:cs="Calibri"/>
                <w:color w:val="231F20"/>
              </w:rPr>
              <w:t xml:space="preserve">Llamado a lista. </w:t>
            </w:r>
          </w:p>
        </w:tc>
        <w:tc>
          <w:tcPr>
            <w:tcW w:w="217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9C4F81" w:rsidRDefault="007849F3" w:rsidP="008A1783">
            <w:pPr>
              <w:numPr>
                <w:ilvl w:val="0"/>
                <w:numId w:val="3"/>
              </w:numPr>
              <w:autoSpaceDE w:val="0"/>
              <w:autoSpaceDN w:val="0"/>
              <w:adjustRightInd w:val="0"/>
              <w:spacing w:after="0" w:line="240" w:lineRule="exact"/>
              <w:ind w:left="142" w:hanging="142"/>
              <w:rPr>
                <w:rFonts w:cs="Calibri"/>
                <w:b/>
                <w:color w:val="231F20"/>
              </w:rPr>
            </w:pPr>
            <w:r>
              <w:rPr>
                <w:rFonts w:cs="Calibri"/>
                <w:color w:val="231F20"/>
              </w:rPr>
              <w:t xml:space="preserve">Cada  clase.  </w:t>
            </w:r>
          </w:p>
        </w:tc>
      </w:tr>
      <w:tr w:rsidR="007849F3" w:rsidRPr="009C4F81">
        <w:trPr>
          <w:trHeight w:val="541"/>
        </w:trPr>
        <w:tc>
          <w:tcPr>
            <w:tcW w:w="2376" w:type="dxa"/>
            <w:shd w:val="clear" w:color="auto" w:fill="95B3D7"/>
          </w:tcPr>
          <w:p w:rsidR="007849F3" w:rsidRPr="00AE4182" w:rsidRDefault="007849F3" w:rsidP="00EB198C">
            <w:pPr>
              <w:autoSpaceDE w:val="0"/>
              <w:autoSpaceDN w:val="0"/>
              <w:adjustRightInd w:val="0"/>
              <w:spacing w:after="0" w:line="240" w:lineRule="exact"/>
              <w:jc w:val="center"/>
              <w:rPr>
                <w:rFonts w:cs="Calibri"/>
                <w:b/>
                <w:color w:val="231F20"/>
              </w:rPr>
            </w:pPr>
          </w:p>
          <w:p w:rsidR="007849F3" w:rsidRDefault="007849F3" w:rsidP="00EB198C">
            <w:pPr>
              <w:autoSpaceDE w:val="0"/>
              <w:autoSpaceDN w:val="0"/>
              <w:adjustRightInd w:val="0"/>
              <w:spacing w:after="0" w:line="240" w:lineRule="exact"/>
              <w:jc w:val="center"/>
              <w:rPr>
                <w:rFonts w:cs="Calibri"/>
                <w:b/>
                <w:color w:val="231F20"/>
              </w:rPr>
            </w:pPr>
          </w:p>
          <w:p w:rsidR="007849F3" w:rsidRPr="00AE4182" w:rsidRDefault="007849F3" w:rsidP="00EB198C">
            <w:pPr>
              <w:autoSpaceDE w:val="0"/>
              <w:autoSpaceDN w:val="0"/>
              <w:adjustRightInd w:val="0"/>
              <w:spacing w:after="0" w:line="240" w:lineRule="exact"/>
              <w:jc w:val="center"/>
              <w:rPr>
                <w:rFonts w:cs="Calibri"/>
                <w:b/>
                <w:color w:val="231F20"/>
              </w:rPr>
            </w:pPr>
            <w:r w:rsidRPr="00AE4182">
              <w:rPr>
                <w:rFonts w:cs="Calibri"/>
                <w:b/>
                <w:color w:val="231F20"/>
              </w:rPr>
              <w:t>EVIDENCIA</w:t>
            </w:r>
            <w:r>
              <w:rPr>
                <w:rFonts w:cs="Calibri"/>
                <w:b/>
                <w:color w:val="231F20"/>
              </w:rPr>
              <w:t>S</w:t>
            </w:r>
          </w:p>
        </w:tc>
        <w:tc>
          <w:tcPr>
            <w:tcW w:w="269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2E57B9"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 xml:space="preserve">Registro en el cuaderno de criterios evaluativos en cada periodo, explicaciones y desarrollo </w:t>
            </w:r>
            <w:r>
              <w:rPr>
                <w:rFonts w:cs="Calibri"/>
                <w:color w:val="231F20"/>
              </w:rPr>
              <w:lastRenderedPageBreak/>
              <w:t xml:space="preserve">de actividades. </w:t>
            </w:r>
          </w:p>
        </w:tc>
        <w:tc>
          <w:tcPr>
            <w:tcW w:w="3402"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2E57B9"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Revisión del orden del cuaderno con los  pertinentes  registros de información.</w:t>
            </w:r>
          </w:p>
        </w:tc>
        <w:tc>
          <w:tcPr>
            <w:tcW w:w="217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DB5B10" w:rsidRDefault="007849F3" w:rsidP="008A1783">
            <w:pPr>
              <w:numPr>
                <w:ilvl w:val="0"/>
                <w:numId w:val="3"/>
              </w:numPr>
              <w:autoSpaceDE w:val="0"/>
              <w:autoSpaceDN w:val="0"/>
              <w:adjustRightInd w:val="0"/>
              <w:spacing w:after="0" w:line="240" w:lineRule="exact"/>
              <w:ind w:left="142" w:hanging="142"/>
              <w:rPr>
                <w:rFonts w:cs="Calibri"/>
                <w:b/>
                <w:color w:val="231F20"/>
              </w:rPr>
            </w:pPr>
            <w:r>
              <w:rPr>
                <w:rFonts w:cs="Calibri"/>
                <w:color w:val="231F20"/>
              </w:rPr>
              <w:t xml:space="preserve">Primera semana de cada periodo.  </w:t>
            </w:r>
          </w:p>
          <w:p w:rsidR="007849F3" w:rsidRPr="009C4F81" w:rsidRDefault="007849F3" w:rsidP="008A1783">
            <w:pPr>
              <w:numPr>
                <w:ilvl w:val="0"/>
                <w:numId w:val="3"/>
              </w:numPr>
              <w:autoSpaceDE w:val="0"/>
              <w:autoSpaceDN w:val="0"/>
              <w:adjustRightInd w:val="0"/>
              <w:spacing w:after="0" w:line="240" w:lineRule="exact"/>
              <w:ind w:left="142" w:hanging="142"/>
              <w:rPr>
                <w:rFonts w:cs="Calibri"/>
                <w:b/>
                <w:color w:val="231F20"/>
              </w:rPr>
            </w:pPr>
            <w:r>
              <w:rPr>
                <w:rFonts w:cs="Calibri"/>
                <w:color w:val="231F20"/>
              </w:rPr>
              <w:t xml:space="preserve">Al  finalizar cada periodo.   </w:t>
            </w:r>
          </w:p>
        </w:tc>
      </w:tr>
      <w:tr w:rsidR="007849F3" w:rsidRPr="009C4F81">
        <w:trPr>
          <w:trHeight w:val="541"/>
        </w:trPr>
        <w:tc>
          <w:tcPr>
            <w:tcW w:w="2376" w:type="dxa"/>
            <w:shd w:val="clear" w:color="auto" w:fill="95B3D7"/>
          </w:tcPr>
          <w:p w:rsidR="007849F3" w:rsidRPr="00AE4182" w:rsidRDefault="007849F3" w:rsidP="00EB198C">
            <w:pPr>
              <w:autoSpaceDE w:val="0"/>
              <w:autoSpaceDN w:val="0"/>
              <w:adjustRightInd w:val="0"/>
              <w:spacing w:after="0" w:line="240" w:lineRule="exact"/>
              <w:jc w:val="center"/>
              <w:rPr>
                <w:rFonts w:cs="Calibri"/>
                <w:b/>
                <w:color w:val="231F20"/>
              </w:rPr>
            </w:pPr>
          </w:p>
          <w:p w:rsidR="007849F3" w:rsidRDefault="007849F3" w:rsidP="00EB198C">
            <w:pPr>
              <w:autoSpaceDE w:val="0"/>
              <w:autoSpaceDN w:val="0"/>
              <w:adjustRightInd w:val="0"/>
              <w:spacing w:after="0" w:line="240" w:lineRule="exact"/>
              <w:jc w:val="center"/>
              <w:rPr>
                <w:rFonts w:cs="Calibri"/>
                <w:b/>
                <w:color w:val="231F20"/>
              </w:rPr>
            </w:pPr>
          </w:p>
          <w:p w:rsidR="007849F3" w:rsidRDefault="007849F3" w:rsidP="00EB198C">
            <w:pPr>
              <w:autoSpaceDE w:val="0"/>
              <w:autoSpaceDN w:val="0"/>
              <w:adjustRightInd w:val="0"/>
              <w:spacing w:after="0" w:line="240" w:lineRule="exact"/>
              <w:jc w:val="center"/>
              <w:rPr>
                <w:rFonts w:cs="Calibri"/>
                <w:b/>
                <w:color w:val="231F20"/>
              </w:rPr>
            </w:pPr>
          </w:p>
          <w:p w:rsidR="007849F3" w:rsidRDefault="007849F3" w:rsidP="00EB198C">
            <w:pPr>
              <w:autoSpaceDE w:val="0"/>
              <w:autoSpaceDN w:val="0"/>
              <w:adjustRightInd w:val="0"/>
              <w:spacing w:after="0" w:line="240" w:lineRule="exact"/>
              <w:jc w:val="center"/>
              <w:rPr>
                <w:rFonts w:cs="Calibri"/>
                <w:b/>
                <w:color w:val="231F20"/>
              </w:rPr>
            </w:pPr>
          </w:p>
          <w:p w:rsidR="007849F3" w:rsidRPr="00AE4182" w:rsidRDefault="007849F3" w:rsidP="00EB198C">
            <w:pPr>
              <w:autoSpaceDE w:val="0"/>
              <w:autoSpaceDN w:val="0"/>
              <w:adjustRightInd w:val="0"/>
              <w:spacing w:after="0" w:line="240" w:lineRule="exact"/>
              <w:jc w:val="center"/>
              <w:rPr>
                <w:rFonts w:cs="Calibri"/>
                <w:b/>
                <w:color w:val="231F20"/>
              </w:rPr>
            </w:pPr>
            <w:r w:rsidRPr="00AE4182">
              <w:rPr>
                <w:rFonts w:cs="Calibri"/>
                <w:b/>
                <w:color w:val="231F20"/>
              </w:rPr>
              <w:t>GUÍAS DE TRABAJO</w:t>
            </w:r>
          </w:p>
        </w:tc>
        <w:tc>
          <w:tcPr>
            <w:tcW w:w="269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D915E6" w:rsidRDefault="007849F3" w:rsidP="008A1783">
            <w:pPr>
              <w:numPr>
                <w:ilvl w:val="0"/>
                <w:numId w:val="3"/>
              </w:numPr>
              <w:autoSpaceDE w:val="0"/>
              <w:autoSpaceDN w:val="0"/>
              <w:adjustRightInd w:val="0"/>
              <w:spacing w:after="0" w:line="240" w:lineRule="exact"/>
              <w:ind w:left="142" w:hanging="142"/>
              <w:rPr>
                <w:rFonts w:cs="Calibri"/>
                <w:b/>
                <w:color w:val="231F20"/>
              </w:rPr>
            </w:pPr>
            <w:r>
              <w:rPr>
                <w:rFonts w:cs="Calibri"/>
                <w:color w:val="231F20"/>
              </w:rPr>
              <w:t>Lectura de instrucciones,  presentación de conceptos, ejemplos y  planteamiento de actividades.</w:t>
            </w:r>
          </w:p>
          <w:p w:rsidR="007849F3" w:rsidRPr="00D915E6" w:rsidRDefault="007849F3" w:rsidP="008A1783">
            <w:pPr>
              <w:numPr>
                <w:ilvl w:val="0"/>
                <w:numId w:val="3"/>
              </w:numPr>
              <w:autoSpaceDE w:val="0"/>
              <w:autoSpaceDN w:val="0"/>
              <w:adjustRightInd w:val="0"/>
              <w:spacing w:after="0" w:line="240" w:lineRule="exact"/>
              <w:ind w:left="142" w:hanging="142"/>
              <w:rPr>
                <w:rFonts w:cs="Calibri"/>
                <w:b/>
                <w:color w:val="231F20"/>
              </w:rPr>
            </w:pPr>
            <w:r>
              <w:rPr>
                <w:rFonts w:cs="Calibri"/>
                <w:color w:val="231F20"/>
              </w:rPr>
              <w:t xml:space="preserve">  Trabajo colaborativo.</w:t>
            </w:r>
          </w:p>
          <w:p w:rsidR="007849F3" w:rsidRPr="009C4F81" w:rsidRDefault="007849F3" w:rsidP="00EB198C">
            <w:pPr>
              <w:autoSpaceDE w:val="0"/>
              <w:autoSpaceDN w:val="0"/>
              <w:adjustRightInd w:val="0"/>
              <w:spacing w:after="0" w:line="240" w:lineRule="exact"/>
              <w:ind w:left="142"/>
              <w:rPr>
                <w:rFonts w:cs="Calibri"/>
                <w:b/>
                <w:color w:val="231F20"/>
              </w:rPr>
            </w:pPr>
          </w:p>
        </w:tc>
        <w:tc>
          <w:tcPr>
            <w:tcW w:w="3402"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06020B" w:rsidRDefault="007849F3" w:rsidP="008A1783">
            <w:pPr>
              <w:numPr>
                <w:ilvl w:val="0"/>
                <w:numId w:val="3"/>
              </w:numPr>
              <w:autoSpaceDE w:val="0"/>
              <w:autoSpaceDN w:val="0"/>
              <w:adjustRightInd w:val="0"/>
              <w:spacing w:after="0" w:line="240" w:lineRule="exact"/>
              <w:ind w:left="142" w:hanging="142"/>
              <w:rPr>
                <w:rFonts w:cs="Calibri"/>
                <w:b/>
                <w:color w:val="231F20"/>
              </w:rPr>
            </w:pPr>
            <w:r>
              <w:rPr>
                <w:rFonts w:cs="Calibri"/>
                <w:color w:val="231F20"/>
              </w:rPr>
              <w:t>Conformación de grupos de trabajo.</w:t>
            </w:r>
          </w:p>
          <w:p w:rsidR="007849F3" w:rsidRPr="00F60DF8" w:rsidRDefault="007849F3" w:rsidP="008A1783">
            <w:pPr>
              <w:numPr>
                <w:ilvl w:val="0"/>
                <w:numId w:val="3"/>
              </w:numPr>
              <w:autoSpaceDE w:val="0"/>
              <w:autoSpaceDN w:val="0"/>
              <w:adjustRightInd w:val="0"/>
              <w:spacing w:after="0" w:line="240" w:lineRule="exact"/>
              <w:ind w:left="142" w:hanging="142"/>
              <w:rPr>
                <w:rFonts w:cs="Calibri"/>
                <w:b/>
                <w:color w:val="231F20"/>
              </w:rPr>
            </w:pPr>
            <w:r>
              <w:rPr>
                <w:rFonts w:cs="Calibri"/>
                <w:color w:val="231F20"/>
              </w:rPr>
              <w:t>Instrucciones  para el desarrollo de la actividad.</w:t>
            </w:r>
          </w:p>
          <w:p w:rsidR="007849F3" w:rsidRPr="00D915E6" w:rsidRDefault="007849F3" w:rsidP="008A1783">
            <w:pPr>
              <w:numPr>
                <w:ilvl w:val="0"/>
                <w:numId w:val="3"/>
              </w:numPr>
              <w:autoSpaceDE w:val="0"/>
              <w:autoSpaceDN w:val="0"/>
              <w:adjustRightInd w:val="0"/>
              <w:spacing w:after="0" w:line="240" w:lineRule="exact"/>
              <w:ind w:left="142" w:hanging="142"/>
              <w:rPr>
                <w:rFonts w:cs="Calibri"/>
                <w:b/>
                <w:color w:val="231F20"/>
              </w:rPr>
            </w:pPr>
            <w:r>
              <w:rPr>
                <w:rFonts w:cs="Calibri"/>
                <w:color w:val="231F20"/>
              </w:rPr>
              <w:t>Entrega del material de trabajo.</w:t>
            </w:r>
          </w:p>
          <w:p w:rsidR="007849F3" w:rsidRPr="00DB5B10" w:rsidRDefault="007849F3" w:rsidP="008A1783">
            <w:pPr>
              <w:numPr>
                <w:ilvl w:val="0"/>
                <w:numId w:val="3"/>
              </w:numPr>
              <w:autoSpaceDE w:val="0"/>
              <w:autoSpaceDN w:val="0"/>
              <w:adjustRightInd w:val="0"/>
              <w:spacing w:after="0" w:line="240" w:lineRule="exact"/>
              <w:ind w:left="142" w:hanging="142"/>
              <w:rPr>
                <w:rFonts w:cs="Calibri"/>
                <w:b/>
              </w:rPr>
            </w:pPr>
            <w:r w:rsidRPr="00DB5B10">
              <w:rPr>
                <w:rFonts w:cs="Calibri"/>
              </w:rPr>
              <w:t>Realización de la actividad asignada.</w:t>
            </w:r>
          </w:p>
          <w:p w:rsidR="007849F3" w:rsidRPr="008E434F" w:rsidRDefault="007849F3" w:rsidP="00EB198C">
            <w:pPr>
              <w:autoSpaceDE w:val="0"/>
              <w:autoSpaceDN w:val="0"/>
              <w:adjustRightInd w:val="0"/>
              <w:spacing w:after="0" w:line="240" w:lineRule="exact"/>
              <w:ind w:left="142"/>
              <w:rPr>
                <w:rFonts w:cs="Calibri"/>
                <w:b/>
                <w:color w:val="FF0000"/>
              </w:rPr>
            </w:pPr>
          </w:p>
        </w:tc>
        <w:tc>
          <w:tcPr>
            <w:tcW w:w="217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9C4F81" w:rsidRDefault="007849F3" w:rsidP="008A1783">
            <w:pPr>
              <w:numPr>
                <w:ilvl w:val="0"/>
                <w:numId w:val="3"/>
              </w:numPr>
              <w:autoSpaceDE w:val="0"/>
              <w:autoSpaceDN w:val="0"/>
              <w:adjustRightInd w:val="0"/>
              <w:spacing w:after="0" w:line="240" w:lineRule="exact"/>
              <w:ind w:left="142" w:hanging="142"/>
              <w:rPr>
                <w:rFonts w:cs="Calibri"/>
                <w:b/>
                <w:color w:val="231F20"/>
              </w:rPr>
            </w:pPr>
            <w:r>
              <w:rPr>
                <w:rFonts w:cs="Calibri"/>
                <w:color w:val="231F20"/>
              </w:rPr>
              <w:t xml:space="preserve">Segunda y  tercera semana de cada periodo.  </w:t>
            </w:r>
          </w:p>
        </w:tc>
      </w:tr>
      <w:tr w:rsidR="007849F3" w:rsidRPr="00F26E89">
        <w:trPr>
          <w:trHeight w:val="541"/>
        </w:trPr>
        <w:tc>
          <w:tcPr>
            <w:tcW w:w="2376" w:type="dxa"/>
            <w:shd w:val="clear" w:color="auto" w:fill="95B3D7"/>
          </w:tcPr>
          <w:p w:rsidR="007849F3" w:rsidRPr="00AE4182" w:rsidRDefault="007849F3" w:rsidP="00EB198C">
            <w:pPr>
              <w:autoSpaceDE w:val="0"/>
              <w:autoSpaceDN w:val="0"/>
              <w:adjustRightInd w:val="0"/>
              <w:spacing w:after="0" w:line="240" w:lineRule="exact"/>
              <w:jc w:val="center"/>
              <w:rPr>
                <w:rFonts w:cs="Calibri"/>
                <w:b/>
                <w:color w:val="231F20"/>
              </w:rPr>
            </w:pPr>
          </w:p>
          <w:p w:rsidR="007849F3" w:rsidRDefault="007849F3" w:rsidP="00EB198C">
            <w:pPr>
              <w:autoSpaceDE w:val="0"/>
              <w:autoSpaceDN w:val="0"/>
              <w:adjustRightInd w:val="0"/>
              <w:spacing w:after="0" w:line="240" w:lineRule="exact"/>
              <w:jc w:val="center"/>
              <w:rPr>
                <w:rFonts w:cs="Calibri"/>
                <w:b/>
                <w:color w:val="231F20"/>
              </w:rPr>
            </w:pPr>
          </w:p>
          <w:p w:rsidR="007849F3" w:rsidRDefault="007849F3" w:rsidP="00EB198C">
            <w:pPr>
              <w:autoSpaceDE w:val="0"/>
              <w:autoSpaceDN w:val="0"/>
              <w:adjustRightInd w:val="0"/>
              <w:spacing w:after="0" w:line="240" w:lineRule="exact"/>
              <w:jc w:val="center"/>
              <w:rPr>
                <w:rFonts w:cs="Calibri"/>
                <w:b/>
                <w:color w:val="231F20"/>
              </w:rPr>
            </w:pPr>
          </w:p>
          <w:p w:rsidR="007849F3" w:rsidRPr="00AE4182" w:rsidRDefault="007849F3" w:rsidP="00EB198C">
            <w:pPr>
              <w:autoSpaceDE w:val="0"/>
              <w:autoSpaceDN w:val="0"/>
              <w:adjustRightInd w:val="0"/>
              <w:spacing w:after="0" w:line="240" w:lineRule="exact"/>
              <w:jc w:val="center"/>
              <w:rPr>
                <w:rFonts w:cs="Calibri"/>
                <w:b/>
                <w:color w:val="231F20"/>
              </w:rPr>
            </w:pPr>
            <w:r w:rsidRPr="00AE4182">
              <w:rPr>
                <w:rFonts w:cs="Calibri"/>
                <w:b/>
                <w:color w:val="231F20"/>
              </w:rPr>
              <w:t>TALLERES</w:t>
            </w:r>
          </w:p>
          <w:p w:rsidR="007849F3" w:rsidRPr="00AE4182" w:rsidRDefault="007849F3" w:rsidP="00EB198C">
            <w:pPr>
              <w:autoSpaceDE w:val="0"/>
              <w:autoSpaceDN w:val="0"/>
              <w:adjustRightInd w:val="0"/>
              <w:spacing w:after="0" w:line="240" w:lineRule="exact"/>
              <w:ind w:left="360"/>
              <w:jc w:val="center"/>
              <w:rPr>
                <w:rFonts w:cs="Calibri"/>
                <w:b/>
                <w:color w:val="231F20"/>
              </w:rPr>
            </w:pPr>
          </w:p>
        </w:tc>
        <w:tc>
          <w:tcPr>
            <w:tcW w:w="269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9C4F81"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 xml:space="preserve">Aplicación de conceptos y práctica los temas tratados </w:t>
            </w:r>
          </w:p>
          <w:p w:rsidR="007849F3" w:rsidRPr="009C4F81" w:rsidRDefault="007849F3" w:rsidP="00EB198C">
            <w:pPr>
              <w:autoSpaceDE w:val="0"/>
              <w:autoSpaceDN w:val="0"/>
              <w:adjustRightInd w:val="0"/>
              <w:spacing w:after="0" w:line="240" w:lineRule="exact"/>
              <w:ind w:left="142" w:hanging="142"/>
              <w:rPr>
                <w:rFonts w:cs="Calibri"/>
                <w:b/>
                <w:color w:val="231F20"/>
              </w:rPr>
            </w:pPr>
          </w:p>
        </w:tc>
        <w:tc>
          <w:tcPr>
            <w:tcW w:w="3402"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010433" w:rsidRDefault="007849F3" w:rsidP="008A1783">
            <w:pPr>
              <w:numPr>
                <w:ilvl w:val="0"/>
                <w:numId w:val="3"/>
              </w:numPr>
              <w:autoSpaceDE w:val="0"/>
              <w:autoSpaceDN w:val="0"/>
              <w:adjustRightInd w:val="0"/>
              <w:spacing w:after="0" w:line="240" w:lineRule="exact"/>
              <w:ind w:left="142" w:hanging="142"/>
              <w:rPr>
                <w:rFonts w:cs="Calibri"/>
                <w:color w:val="231F20"/>
              </w:rPr>
            </w:pPr>
            <w:r w:rsidRPr="00010433">
              <w:rPr>
                <w:rFonts w:cs="Calibri"/>
                <w:color w:val="231F20"/>
              </w:rPr>
              <w:t>Conformación de parejas de trabajo.</w:t>
            </w:r>
          </w:p>
          <w:p w:rsidR="007849F3" w:rsidRPr="00010433" w:rsidRDefault="007849F3" w:rsidP="008A1783">
            <w:pPr>
              <w:numPr>
                <w:ilvl w:val="0"/>
                <w:numId w:val="3"/>
              </w:numPr>
              <w:autoSpaceDE w:val="0"/>
              <w:autoSpaceDN w:val="0"/>
              <w:adjustRightInd w:val="0"/>
              <w:spacing w:after="0" w:line="240" w:lineRule="exact"/>
              <w:ind w:left="142" w:hanging="142"/>
              <w:rPr>
                <w:rFonts w:cs="Calibri"/>
                <w:b/>
                <w:color w:val="231F20"/>
              </w:rPr>
            </w:pPr>
            <w:r>
              <w:rPr>
                <w:rFonts w:cs="Calibri"/>
                <w:color w:val="231F20"/>
              </w:rPr>
              <w:t>Solución de actividades de afianzamiento conceptual y procedimental.</w:t>
            </w:r>
          </w:p>
          <w:p w:rsidR="007849F3" w:rsidRPr="00D915E6" w:rsidRDefault="007849F3" w:rsidP="008A1783">
            <w:pPr>
              <w:numPr>
                <w:ilvl w:val="0"/>
                <w:numId w:val="3"/>
              </w:numPr>
              <w:autoSpaceDE w:val="0"/>
              <w:autoSpaceDN w:val="0"/>
              <w:adjustRightInd w:val="0"/>
              <w:spacing w:after="0" w:line="240" w:lineRule="exact"/>
              <w:ind w:left="142" w:hanging="142"/>
              <w:rPr>
                <w:rFonts w:cs="Calibri"/>
                <w:b/>
                <w:color w:val="231F20"/>
              </w:rPr>
            </w:pPr>
            <w:r>
              <w:rPr>
                <w:rFonts w:cs="Calibri"/>
                <w:color w:val="231F20"/>
              </w:rPr>
              <w:t>Socialización de respuestas y aclaración de inquietudes.</w:t>
            </w:r>
          </w:p>
          <w:p w:rsidR="007849F3" w:rsidRPr="009C4F81" w:rsidRDefault="007849F3" w:rsidP="00EB198C">
            <w:pPr>
              <w:autoSpaceDE w:val="0"/>
              <w:autoSpaceDN w:val="0"/>
              <w:adjustRightInd w:val="0"/>
              <w:spacing w:after="0" w:line="240" w:lineRule="exact"/>
              <w:ind w:left="142" w:hanging="142"/>
              <w:rPr>
                <w:rFonts w:cs="Calibri"/>
                <w:b/>
                <w:color w:val="231F20"/>
              </w:rPr>
            </w:pPr>
          </w:p>
        </w:tc>
        <w:tc>
          <w:tcPr>
            <w:tcW w:w="2174" w:type="dxa"/>
            <w:shd w:val="clear" w:color="auto" w:fill="auto"/>
          </w:tcPr>
          <w:p w:rsidR="007849F3" w:rsidRPr="00BD63F3" w:rsidRDefault="007849F3" w:rsidP="00EB198C">
            <w:pPr>
              <w:autoSpaceDE w:val="0"/>
              <w:autoSpaceDN w:val="0"/>
              <w:adjustRightInd w:val="0"/>
              <w:spacing w:after="0" w:line="240" w:lineRule="exact"/>
              <w:ind w:left="142" w:right="-202" w:hanging="142"/>
              <w:rPr>
                <w:rFonts w:cs="Calibri"/>
                <w:b/>
                <w:color w:val="231F20"/>
              </w:rPr>
            </w:pPr>
          </w:p>
          <w:p w:rsidR="007849F3" w:rsidRPr="00BD63F3" w:rsidRDefault="007849F3" w:rsidP="008A1783">
            <w:pPr>
              <w:numPr>
                <w:ilvl w:val="0"/>
                <w:numId w:val="3"/>
              </w:numPr>
              <w:autoSpaceDE w:val="0"/>
              <w:autoSpaceDN w:val="0"/>
              <w:adjustRightInd w:val="0"/>
              <w:spacing w:after="0" w:line="240" w:lineRule="exact"/>
              <w:ind w:left="142" w:right="-202" w:hanging="142"/>
              <w:rPr>
                <w:rFonts w:cs="Calibri"/>
                <w:b/>
                <w:color w:val="231F20"/>
              </w:rPr>
            </w:pPr>
            <w:r>
              <w:rPr>
                <w:rFonts w:cs="Calibri"/>
                <w:color w:val="231F20"/>
              </w:rPr>
              <w:t>Cuarta, quinta y sexta semana de cada periodo.</w:t>
            </w:r>
          </w:p>
          <w:p w:rsidR="007849F3" w:rsidRPr="009C4F81" w:rsidRDefault="007849F3" w:rsidP="00EB198C">
            <w:pPr>
              <w:autoSpaceDE w:val="0"/>
              <w:autoSpaceDN w:val="0"/>
              <w:adjustRightInd w:val="0"/>
              <w:spacing w:after="0" w:line="240" w:lineRule="exact"/>
              <w:ind w:left="142" w:right="-202" w:hanging="142"/>
              <w:rPr>
                <w:rFonts w:cs="Calibri"/>
                <w:b/>
                <w:color w:val="231F20"/>
              </w:rPr>
            </w:pPr>
          </w:p>
        </w:tc>
      </w:tr>
      <w:tr w:rsidR="007849F3" w:rsidRPr="009C4F81">
        <w:trPr>
          <w:trHeight w:val="541"/>
        </w:trPr>
        <w:tc>
          <w:tcPr>
            <w:tcW w:w="2376" w:type="dxa"/>
            <w:shd w:val="clear" w:color="auto" w:fill="95B3D7"/>
          </w:tcPr>
          <w:p w:rsidR="007849F3" w:rsidRPr="00AE4182" w:rsidRDefault="007849F3" w:rsidP="00EB198C">
            <w:pPr>
              <w:autoSpaceDE w:val="0"/>
              <w:autoSpaceDN w:val="0"/>
              <w:adjustRightInd w:val="0"/>
              <w:spacing w:after="0" w:line="240" w:lineRule="exact"/>
              <w:jc w:val="center"/>
              <w:rPr>
                <w:rFonts w:cs="Calibri"/>
                <w:b/>
                <w:color w:val="231F20"/>
              </w:rPr>
            </w:pPr>
          </w:p>
          <w:p w:rsidR="007849F3" w:rsidRPr="00AE4182" w:rsidRDefault="007849F3" w:rsidP="00EB198C">
            <w:pPr>
              <w:autoSpaceDE w:val="0"/>
              <w:autoSpaceDN w:val="0"/>
              <w:adjustRightInd w:val="0"/>
              <w:spacing w:after="0" w:line="240" w:lineRule="exact"/>
              <w:jc w:val="center"/>
              <w:rPr>
                <w:rFonts w:cs="Calibri"/>
                <w:b/>
                <w:color w:val="231F20"/>
              </w:rPr>
            </w:pPr>
            <w:r>
              <w:rPr>
                <w:rFonts w:cs="Calibri"/>
                <w:b/>
                <w:color w:val="231F20"/>
              </w:rPr>
              <w:t>TEST</w:t>
            </w:r>
          </w:p>
          <w:p w:rsidR="007849F3" w:rsidRPr="00AE4182" w:rsidRDefault="007849F3" w:rsidP="00EB198C">
            <w:pPr>
              <w:autoSpaceDE w:val="0"/>
              <w:autoSpaceDN w:val="0"/>
              <w:adjustRightInd w:val="0"/>
              <w:spacing w:after="0" w:line="360" w:lineRule="auto"/>
              <w:jc w:val="center"/>
              <w:rPr>
                <w:rFonts w:cs="Calibri"/>
                <w:b/>
                <w:color w:val="231F20"/>
              </w:rPr>
            </w:pPr>
          </w:p>
        </w:tc>
        <w:tc>
          <w:tcPr>
            <w:tcW w:w="269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753E09"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 xml:space="preserve">Valoración del proceso cognitivo.  </w:t>
            </w:r>
          </w:p>
        </w:tc>
        <w:tc>
          <w:tcPr>
            <w:tcW w:w="3402"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 xml:space="preserve">Aplicación individual de un test acerca de la temática desarrollada en el periodo. </w:t>
            </w:r>
          </w:p>
          <w:p w:rsidR="007849F3" w:rsidRPr="00753E09" w:rsidRDefault="007849F3" w:rsidP="00EB198C">
            <w:pPr>
              <w:autoSpaceDE w:val="0"/>
              <w:autoSpaceDN w:val="0"/>
              <w:adjustRightInd w:val="0"/>
              <w:spacing w:after="0" w:line="240" w:lineRule="exact"/>
              <w:ind w:left="142"/>
              <w:rPr>
                <w:rFonts w:cs="Calibri"/>
                <w:color w:val="231F20"/>
              </w:rPr>
            </w:pPr>
          </w:p>
        </w:tc>
        <w:tc>
          <w:tcPr>
            <w:tcW w:w="217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753E09"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Séptima semana de cada periodo.</w:t>
            </w:r>
          </w:p>
        </w:tc>
      </w:tr>
      <w:tr w:rsidR="007849F3" w:rsidRPr="00F26E89">
        <w:trPr>
          <w:trHeight w:val="541"/>
        </w:trPr>
        <w:tc>
          <w:tcPr>
            <w:tcW w:w="2376" w:type="dxa"/>
            <w:shd w:val="clear" w:color="auto" w:fill="95B3D7"/>
          </w:tcPr>
          <w:p w:rsidR="007849F3" w:rsidRPr="00AE4182" w:rsidRDefault="007849F3" w:rsidP="00EB198C">
            <w:pPr>
              <w:autoSpaceDE w:val="0"/>
              <w:autoSpaceDN w:val="0"/>
              <w:adjustRightInd w:val="0"/>
              <w:spacing w:after="0" w:line="240" w:lineRule="exact"/>
              <w:jc w:val="center"/>
              <w:rPr>
                <w:rFonts w:cs="Calibri"/>
                <w:b/>
                <w:color w:val="231F20"/>
              </w:rPr>
            </w:pPr>
          </w:p>
          <w:p w:rsidR="007849F3" w:rsidRDefault="007849F3" w:rsidP="00EB198C">
            <w:pPr>
              <w:autoSpaceDE w:val="0"/>
              <w:autoSpaceDN w:val="0"/>
              <w:adjustRightInd w:val="0"/>
              <w:spacing w:after="0" w:line="240" w:lineRule="exact"/>
              <w:jc w:val="center"/>
              <w:rPr>
                <w:rFonts w:cs="Calibri"/>
                <w:b/>
                <w:color w:val="231F20"/>
              </w:rPr>
            </w:pPr>
          </w:p>
          <w:p w:rsidR="007849F3" w:rsidRDefault="007849F3" w:rsidP="00EB198C">
            <w:pPr>
              <w:autoSpaceDE w:val="0"/>
              <w:autoSpaceDN w:val="0"/>
              <w:adjustRightInd w:val="0"/>
              <w:spacing w:after="0" w:line="240" w:lineRule="exact"/>
              <w:jc w:val="center"/>
              <w:rPr>
                <w:rFonts w:cs="Calibri"/>
                <w:b/>
                <w:color w:val="231F20"/>
              </w:rPr>
            </w:pPr>
          </w:p>
          <w:p w:rsidR="007849F3" w:rsidRPr="00AE4182" w:rsidRDefault="007849F3" w:rsidP="00EB198C">
            <w:pPr>
              <w:autoSpaceDE w:val="0"/>
              <w:autoSpaceDN w:val="0"/>
              <w:adjustRightInd w:val="0"/>
              <w:spacing w:after="0" w:line="240" w:lineRule="exact"/>
              <w:jc w:val="center"/>
              <w:rPr>
                <w:rFonts w:cs="Calibri"/>
                <w:b/>
                <w:color w:val="231F20"/>
              </w:rPr>
            </w:pPr>
            <w:r w:rsidRPr="00AE4182">
              <w:rPr>
                <w:rFonts w:cs="Calibri"/>
                <w:b/>
                <w:color w:val="231F20"/>
              </w:rPr>
              <w:t>PROYECTO</w:t>
            </w:r>
          </w:p>
        </w:tc>
        <w:tc>
          <w:tcPr>
            <w:tcW w:w="269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Apropiación de conceptos</w:t>
            </w:r>
          </w:p>
          <w:p w:rsidR="007849F3" w:rsidRDefault="007849F3" w:rsidP="007849F3">
            <w:pPr>
              <w:autoSpaceDE w:val="0"/>
              <w:autoSpaceDN w:val="0"/>
              <w:adjustRightInd w:val="0"/>
              <w:spacing w:after="0" w:line="240" w:lineRule="exact"/>
              <w:ind w:left="142"/>
              <w:rPr>
                <w:rFonts w:cs="Calibri"/>
                <w:color w:val="231F20"/>
              </w:rPr>
            </w:pPr>
            <w:r>
              <w:rPr>
                <w:rFonts w:cs="Calibri"/>
                <w:color w:val="231F20"/>
              </w:rPr>
              <w:t>Y valores institucionales en la construcción del proyecto de vida.</w:t>
            </w:r>
          </w:p>
          <w:p w:rsidR="007849F3" w:rsidRPr="00753E09" w:rsidRDefault="007849F3" w:rsidP="00EB198C">
            <w:pPr>
              <w:autoSpaceDE w:val="0"/>
              <w:autoSpaceDN w:val="0"/>
              <w:adjustRightInd w:val="0"/>
              <w:spacing w:after="0" w:line="240" w:lineRule="exact"/>
              <w:ind w:left="142" w:hanging="142"/>
              <w:rPr>
                <w:rFonts w:cs="Calibri"/>
                <w:color w:val="231F20"/>
              </w:rPr>
            </w:pPr>
          </w:p>
        </w:tc>
        <w:tc>
          <w:tcPr>
            <w:tcW w:w="3402"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 xml:space="preserve">Asignación temática e instrucciones. </w:t>
            </w:r>
          </w:p>
          <w:p w:rsidR="007849F3"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Diseño del producto.</w:t>
            </w:r>
          </w:p>
          <w:p w:rsidR="007849F3"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Elaboración del proyecto fuera de clase.</w:t>
            </w:r>
          </w:p>
          <w:p w:rsidR="007849F3" w:rsidRPr="00753E09" w:rsidRDefault="007849F3" w:rsidP="00EB198C">
            <w:pPr>
              <w:autoSpaceDE w:val="0"/>
              <w:autoSpaceDN w:val="0"/>
              <w:adjustRightInd w:val="0"/>
              <w:spacing w:after="0" w:line="240" w:lineRule="exact"/>
              <w:ind w:left="142" w:hanging="142"/>
              <w:rPr>
                <w:rFonts w:cs="Calibri"/>
                <w:color w:val="231F20"/>
              </w:rPr>
            </w:pPr>
          </w:p>
        </w:tc>
        <w:tc>
          <w:tcPr>
            <w:tcW w:w="217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Octava semana del periodo.</w:t>
            </w:r>
          </w:p>
          <w:p w:rsidR="007849F3" w:rsidRPr="00753E09" w:rsidRDefault="007849F3" w:rsidP="00EB198C">
            <w:pPr>
              <w:autoSpaceDE w:val="0"/>
              <w:autoSpaceDN w:val="0"/>
              <w:adjustRightInd w:val="0"/>
              <w:spacing w:after="0" w:line="240" w:lineRule="exact"/>
              <w:ind w:left="142" w:hanging="142"/>
              <w:rPr>
                <w:rFonts w:cs="Calibri"/>
                <w:color w:val="231F20"/>
              </w:rPr>
            </w:pPr>
          </w:p>
        </w:tc>
      </w:tr>
      <w:tr w:rsidR="007849F3" w:rsidRPr="009C4F81">
        <w:trPr>
          <w:trHeight w:val="541"/>
        </w:trPr>
        <w:tc>
          <w:tcPr>
            <w:tcW w:w="2376" w:type="dxa"/>
            <w:shd w:val="clear" w:color="auto" w:fill="95B3D7"/>
          </w:tcPr>
          <w:p w:rsidR="007849F3" w:rsidRPr="00AE4182" w:rsidRDefault="007849F3" w:rsidP="00EB198C">
            <w:pPr>
              <w:autoSpaceDE w:val="0"/>
              <w:autoSpaceDN w:val="0"/>
              <w:adjustRightInd w:val="0"/>
              <w:spacing w:after="0" w:line="240" w:lineRule="exact"/>
              <w:jc w:val="center"/>
              <w:rPr>
                <w:rFonts w:cs="Calibri"/>
                <w:b/>
                <w:color w:val="231F20"/>
              </w:rPr>
            </w:pPr>
          </w:p>
          <w:p w:rsidR="007849F3" w:rsidRDefault="007849F3" w:rsidP="00EB198C">
            <w:pPr>
              <w:autoSpaceDE w:val="0"/>
              <w:autoSpaceDN w:val="0"/>
              <w:adjustRightInd w:val="0"/>
              <w:spacing w:after="0" w:line="240" w:lineRule="exact"/>
              <w:jc w:val="center"/>
              <w:rPr>
                <w:rFonts w:cs="Calibri"/>
                <w:b/>
                <w:color w:val="231F20"/>
              </w:rPr>
            </w:pPr>
          </w:p>
          <w:p w:rsidR="007849F3" w:rsidRPr="00AE4182" w:rsidRDefault="007849F3" w:rsidP="00EB198C">
            <w:pPr>
              <w:autoSpaceDE w:val="0"/>
              <w:autoSpaceDN w:val="0"/>
              <w:adjustRightInd w:val="0"/>
              <w:spacing w:after="0" w:line="240" w:lineRule="exact"/>
              <w:jc w:val="center"/>
              <w:rPr>
                <w:rFonts w:cs="Calibri"/>
                <w:b/>
                <w:color w:val="231F20"/>
              </w:rPr>
            </w:pPr>
            <w:r w:rsidRPr="00AE4182">
              <w:rPr>
                <w:rFonts w:cs="Calibri"/>
                <w:b/>
                <w:color w:val="231F20"/>
              </w:rPr>
              <w:t>PRUEBA DE PERIODO</w:t>
            </w:r>
          </w:p>
          <w:p w:rsidR="007849F3" w:rsidRPr="00AE4182" w:rsidRDefault="007849F3" w:rsidP="00EB198C">
            <w:pPr>
              <w:autoSpaceDE w:val="0"/>
              <w:autoSpaceDN w:val="0"/>
              <w:adjustRightInd w:val="0"/>
              <w:spacing w:after="0" w:line="360" w:lineRule="auto"/>
              <w:jc w:val="center"/>
              <w:rPr>
                <w:rFonts w:cs="Calibri"/>
                <w:b/>
                <w:color w:val="231F20"/>
              </w:rPr>
            </w:pPr>
          </w:p>
        </w:tc>
        <w:tc>
          <w:tcPr>
            <w:tcW w:w="269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753E09"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 xml:space="preserve">Verificación del desarrollo de  las competencias.  </w:t>
            </w:r>
          </w:p>
        </w:tc>
        <w:tc>
          <w:tcPr>
            <w:tcW w:w="3402"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 xml:space="preserve">Diseño de la prueba </w:t>
            </w:r>
            <w:r w:rsidR="002C7AB7">
              <w:rPr>
                <w:rFonts w:cs="Calibri"/>
                <w:color w:val="231F20"/>
              </w:rPr>
              <w:t xml:space="preserve">de periodo </w:t>
            </w:r>
            <w:r>
              <w:rPr>
                <w:rFonts w:cs="Calibri"/>
                <w:color w:val="231F20"/>
              </w:rPr>
              <w:t>con diez ítems tipo ICFES.</w:t>
            </w:r>
          </w:p>
          <w:p w:rsidR="007849F3"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 xml:space="preserve">Aplicación individual de la prueba acerca de lo desarrollado en el periodo. </w:t>
            </w:r>
          </w:p>
          <w:p w:rsidR="007849F3" w:rsidRPr="00753E09" w:rsidRDefault="007849F3" w:rsidP="00EB198C">
            <w:pPr>
              <w:autoSpaceDE w:val="0"/>
              <w:autoSpaceDN w:val="0"/>
              <w:adjustRightInd w:val="0"/>
              <w:spacing w:after="0" w:line="240" w:lineRule="exact"/>
              <w:ind w:left="142"/>
              <w:rPr>
                <w:rFonts w:cs="Calibri"/>
                <w:color w:val="231F20"/>
              </w:rPr>
            </w:pPr>
          </w:p>
        </w:tc>
        <w:tc>
          <w:tcPr>
            <w:tcW w:w="217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753E09"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Novena semana de cada periodo.</w:t>
            </w:r>
          </w:p>
        </w:tc>
      </w:tr>
      <w:tr w:rsidR="007849F3" w:rsidRPr="009C4F81">
        <w:trPr>
          <w:trHeight w:val="541"/>
        </w:trPr>
        <w:tc>
          <w:tcPr>
            <w:tcW w:w="2376" w:type="dxa"/>
            <w:shd w:val="clear" w:color="auto" w:fill="95B3D7"/>
          </w:tcPr>
          <w:p w:rsidR="007849F3" w:rsidRPr="00AE4182" w:rsidRDefault="007849F3" w:rsidP="00EB198C">
            <w:pPr>
              <w:autoSpaceDE w:val="0"/>
              <w:autoSpaceDN w:val="0"/>
              <w:adjustRightInd w:val="0"/>
              <w:spacing w:after="0" w:line="240" w:lineRule="exact"/>
              <w:jc w:val="center"/>
              <w:rPr>
                <w:rFonts w:cs="Calibri"/>
                <w:b/>
                <w:color w:val="231F20"/>
              </w:rPr>
            </w:pPr>
          </w:p>
          <w:p w:rsidR="002C7AB7" w:rsidRDefault="002C7AB7" w:rsidP="00EB198C">
            <w:pPr>
              <w:autoSpaceDE w:val="0"/>
              <w:autoSpaceDN w:val="0"/>
              <w:adjustRightInd w:val="0"/>
              <w:spacing w:after="0" w:line="240" w:lineRule="exact"/>
              <w:jc w:val="center"/>
              <w:rPr>
                <w:rFonts w:cs="Calibri"/>
                <w:b/>
                <w:color w:val="231F20"/>
              </w:rPr>
            </w:pPr>
          </w:p>
          <w:p w:rsidR="007849F3" w:rsidRPr="00AE4182" w:rsidRDefault="007849F3" w:rsidP="00EB198C">
            <w:pPr>
              <w:autoSpaceDE w:val="0"/>
              <w:autoSpaceDN w:val="0"/>
              <w:adjustRightInd w:val="0"/>
              <w:spacing w:after="0" w:line="240" w:lineRule="exact"/>
              <w:jc w:val="center"/>
              <w:rPr>
                <w:rFonts w:cs="Calibri"/>
                <w:b/>
                <w:color w:val="231F20"/>
              </w:rPr>
            </w:pPr>
            <w:r>
              <w:rPr>
                <w:rFonts w:cs="Calibri"/>
                <w:b/>
                <w:color w:val="231F20"/>
              </w:rPr>
              <w:lastRenderedPageBreak/>
              <w:t>AUTOEVALUACIÓN</w:t>
            </w:r>
            <w:r w:rsidR="002C7AB7">
              <w:rPr>
                <w:rFonts w:cs="Calibri"/>
                <w:b/>
                <w:color w:val="231F20"/>
              </w:rPr>
              <w:t>, COEVALUACIÓN Y HETEROEVALUACIÓN.</w:t>
            </w:r>
          </w:p>
        </w:tc>
        <w:tc>
          <w:tcPr>
            <w:tcW w:w="269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753E09"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Valo</w:t>
            </w:r>
            <w:r w:rsidR="002C7AB7">
              <w:rPr>
                <w:rFonts w:cs="Calibri"/>
                <w:color w:val="231F20"/>
              </w:rPr>
              <w:t>ración de sí</w:t>
            </w:r>
            <w:r>
              <w:rPr>
                <w:rFonts w:cs="Calibri"/>
                <w:color w:val="231F20"/>
              </w:rPr>
              <w:t xml:space="preserve"> </w:t>
            </w:r>
            <w:proofErr w:type="spellStart"/>
            <w:r>
              <w:rPr>
                <w:rFonts w:cs="Calibri"/>
                <w:color w:val="231F20"/>
              </w:rPr>
              <w:lastRenderedPageBreak/>
              <w:t>mismo</w:t>
            </w:r>
            <w:proofErr w:type="gramStart"/>
            <w:r w:rsidR="002C7AB7">
              <w:rPr>
                <w:rFonts w:cs="Calibri"/>
                <w:color w:val="231F20"/>
              </w:rPr>
              <w:t>,</w:t>
            </w:r>
            <w:r>
              <w:rPr>
                <w:rFonts w:cs="Calibri"/>
                <w:color w:val="231F20"/>
              </w:rPr>
              <w:t>de</w:t>
            </w:r>
            <w:proofErr w:type="spellEnd"/>
            <w:proofErr w:type="gramEnd"/>
            <w:r>
              <w:rPr>
                <w:rFonts w:cs="Calibri"/>
                <w:color w:val="231F20"/>
              </w:rPr>
              <w:t xml:space="preserve"> </w:t>
            </w:r>
            <w:r w:rsidR="002C7AB7">
              <w:rPr>
                <w:rFonts w:cs="Calibri"/>
                <w:color w:val="231F20"/>
              </w:rPr>
              <w:t xml:space="preserve">su par y por parte del docente en el </w:t>
            </w:r>
            <w:r>
              <w:rPr>
                <w:rFonts w:cs="Calibri"/>
                <w:color w:val="231F20"/>
              </w:rPr>
              <w:t xml:space="preserve">proceso de aprendizaje.  </w:t>
            </w:r>
          </w:p>
        </w:tc>
        <w:tc>
          <w:tcPr>
            <w:tcW w:w="3402"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 xml:space="preserve">Confrontación reflexiva del </w:t>
            </w:r>
            <w:r>
              <w:rPr>
                <w:rFonts w:cs="Calibri"/>
                <w:color w:val="231F20"/>
              </w:rPr>
              <w:lastRenderedPageBreak/>
              <w:t xml:space="preserve">desempeño </w:t>
            </w:r>
            <w:proofErr w:type="spellStart"/>
            <w:r>
              <w:rPr>
                <w:rFonts w:cs="Calibri"/>
                <w:color w:val="231F20"/>
              </w:rPr>
              <w:t>actitudinal</w:t>
            </w:r>
            <w:proofErr w:type="spellEnd"/>
            <w:r>
              <w:rPr>
                <w:rFonts w:cs="Calibri"/>
                <w:color w:val="231F20"/>
              </w:rPr>
              <w:t>, procedimental y cognitivo en el periodo.</w:t>
            </w:r>
          </w:p>
          <w:p w:rsidR="007849F3"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Identificación de aciertos y dificultades.</w:t>
            </w:r>
          </w:p>
          <w:p w:rsidR="007849F3"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Planteamiento de estrategias correctivas  y de mejoramiento.</w:t>
            </w:r>
          </w:p>
          <w:p w:rsidR="007849F3" w:rsidRPr="00753E09" w:rsidRDefault="007849F3" w:rsidP="00EB198C">
            <w:pPr>
              <w:autoSpaceDE w:val="0"/>
              <w:autoSpaceDN w:val="0"/>
              <w:adjustRightInd w:val="0"/>
              <w:spacing w:after="0" w:line="240" w:lineRule="exact"/>
              <w:ind w:left="142"/>
              <w:rPr>
                <w:rFonts w:cs="Calibri"/>
                <w:color w:val="231F20"/>
              </w:rPr>
            </w:pPr>
          </w:p>
        </w:tc>
        <w:tc>
          <w:tcPr>
            <w:tcW w:w="2174" w:type="dxa"/>
            <w:shd w:val="clear" w:color="auto" w:fill="auto"/>
          </w:tcPr>
          <w:p w:rsidR="007849F3" w:rsidRDefault="007849F3" w:rsidP="00EB198C">
            <w:pPr>
              <w:autoSpaceDE w:val="0"/>
              <w:autoSpaceDN w:val="0"/>
              <w:adjustRightInd w:val="0"/>
              <w:spacing w:after="0" w:line="240" w:lineRule="exact"/>
              <w:ind w:left="142" w:hanging="142"/>
              <w:rPr>
                <w:rFonts w:cs="Calibri"/>
                <w:color w:val="231F20"/>
              </w:rPr>
            </w:pPr>
          </w:p>
          <w:p w:rsidR="007849F3" w:rsidRPr="00753E09" w:rsidRDefault="007849F3" w:rsidP="008A1783">
            <w:pPr>
              <w:numPr>
                <w:ilvl w:val="0"/>
                <w:numId w:val="3"/>
              </w:numPr>
              <w:autoSpaceDE w:val="0"/>
              <w:autoSpaceDN w:val="0"/>
              <w:adjustRightInd w:val="0"/>
              <w:spacing w:after="0" w:line="240" w:lineRule="exact"/>
              <w:ind w:left="142" w:hanging="142"/>
              <w:rPr>
                <w:rFonts w:cs="Calibri"/>
                <w:color w:val="231F20"/>
              </w:rPr>
            </w:pPr>
            <w:r>
              <w:rPr>
                <w:rFonts w:cs="Calibri"/>
                <w:color w:val="231F20"/>
              </w:rPr>
              <w:t xml:space="preserve">Décima semana de </w:t>
            </w:r>
            <w:r>
              <w:rPr>
                <w:rFonts w:cs="Calibri"/>
                <w:color w:val="231F20"/>
              </w:rPr>
              <w:lastRenderedPageBreak/>
              <w:t>cada periodo.</w:t>
            </w:r>
          </w:p>
        </w:tc>
      </w:tr>
    </w:tbl>
    <w:p w:rsidR="007849F3" w:rsidRPr="00B913D1" w:rsidRDefault="007849F3" w:rsidP="007849F3">
      <w:pPr>
        <w:rPr>
          <w:rFonts w:cs="Calibri"/>
        </w:rPr>
      </w:pPr>
    </w:p>
    <w:p w:rsidR="007849F3" w:rsidRDefault="007849F3" w:rsidP="007849F3">
      <w:pPr>
        <w:spacing w:line="360" w:lineRule="auto"/>
        <w:jc w:val="both"/>
        <w:rPr>
          <w:rFonts w:cs="Calibri"/>
        </w:rPr>
      </w:pPr>
    </w:p>
    <w:p w:rsidR="00BB17A3" w:rsidRDefault="00BB17A3" w:rsidP="003A67C1">
      <w:pPr>
        <w:jc w:val="center"/>
        <w:rPr>
          <w:b/>
          <w:sz w:val="32"/>
          <w:szCs w:val="32"/>
        </w:rPr>
      </w:pPr>
    </w:p>
    <w:p w:rsidR="00010433" w:rsidRDefault="00010433" w:rsidP="00AE4182">
      <w:pPr>
        <w:rPr>
          <w:rFonts w:cs="Calibri"/>
        </w:rPr>
      </w:pPr>
    </w:p>
    <w:p w:rsidR="00392C38" w:rsidRDefault="00392C38" w:rsidP="00392C38">
      <w:pPr>
        <w:jc w:val="both"/>
        <w:rPr>
          <w:b/>
          <w:sz w:val="32"/>
          <w:szCs w:val="32"/>
        </w:rPr>
      </w:pPr>
      <w:r>
        <w:rPr>
          <w:b/>
          <w:sz w:val="32"/>
          <w:szCs w:val="32"/>
        </w:rPr>
        <w:t>METODOLOGIA Y ESTRATEGIAS</w:t>
      </w:r>
    </w:p>
    <w:tbl>
      <w:tblPr>
        <w:tblStyle w:val="Listaclara-nfasis12"/>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3"/>
        <w:gridCol w:w="5283"/>
      </w:tblGrid>
      <w:tr w:rsidR="00392C38" w:rsidRPr="00927C92" w:rsidTr="00392C38">
        <w:trPr>
          <w:cnfStyle w:val="100000000000"/>
        </w:trPr>
        <w:tc>
          <w:tcPr>
            <w:cnfStyle w:val="001000000000"/>
            <w:tcW w:w="5173" w:type="dxa"/>
          </w:tcPr>
          <w:p w:rsidR="00392C38" w:rsidRPr="001A51CE" w:rsidRDefault="00392C38" w:rsidP="00392C38">
            <w:pPr>
              <w:spacing w:line="360" w:lineRule="auto"/>
              <w:jc w:val="both"/>
              <w:rPr>
                <w:rFonts w:cs="Calibri"/>
                <w:b w:val="0"/>
                <w:color w:val="auto"/>
                <w:sz w:val="40"/>
                <w:szCs w:val="40"/>
              </w:rPr>
            </w:pPr>
            <w:r w:rsidRPr="001A51CE">
              <w:rPr>
                <w:rFonts w:cs="Calibri"/>
                <w:b w:val="0"/>
                <w:color w:val="auto"/>
                <w:sz w:val="40"/>
                <w:szCs w:val="40"/>
              </w:rPr>
              <w:t>Institucional</w:t>
            </w:r>
          </w:p>
        </w:tc>
        <w:tc>
          <w:tcPr>
            <w:tcW w:w="5283" w:type="dxa"/>
          </w:tcPr>
          <w:p w:rsidR="00392C38" w:rsidRPr="001A51CE" w:rsidRDefault="00392C38" w:rsidP="00392C38">
            <w:pPr>
              <w:spacing w:line="360" w:lineRule="auto"/>
              <w:jc w:val="both"/>
              <w:cnfStyle w:val="100000000000"/>
              <w:rPr>
                <w:rFonts w:cs="Calibri"/>
                <w:b w:val="0"/>
                <w:color w:val="auto"/>
                <w:sz w:val="40"/>
                <w:szCs w:val="40"/>
              </w:rPr>
            </w:pPr>
            <w:r w:rsidRPr="001A51CE">
              <w:rPr>
                <w:rFonts w:cs="Calibri"/>
                <w:b w:val="0"/>
                <w:color w:val="auto"/>
                <w:sz w:val="40"/>
                <w:szCs w:val="40"/>
              </w:rPr>
              <w:t>Área de Tecnología e Informática</w:t>
            </w:r>
          </w:p>
        </w:tc>
      </w:tr>
      <w:tr w:rsidR="00392C38" w:rsidRPr="00927C92" w:rsidTr="00392C38">
        <w:trPr>
          <w:cnfStyle w:val="000000100000"/>
        </w:trPr>
        <w:tc>
          <w:tcPr>
            <w:cnfStyle w:val="001000000000"/>
            <w:tcW w:w="5173" w:type="dxa"/>
            <w:tcBorders>
              <w:top w:val="none" w:sz="0" w:space="0" w:color="auto"/>
              <w:left w:val="none" w:sz="0" w:space="0" w:color="auto"/>
              <w:bottom w:val="none" w:sz="0" w:space="0" w:color="auto"/>
            </w:tcBorders>
          </w:tcPr>
          <w:p w:rsidR="00392C38" w:rsidRPr="00927C92" w:rsidRDefault="00392C38" w:rsidP="00392C38">
            <w:pPr>
              <w:autoSpaceDE w:val="0"/>
              <w:autoSpaceDN w:val="0"/>
              <w:adjustRightInd w:val="0"/>
              <w:jc w:val="both"/>
              <w:rPr>
                <w:rFonts w:cs="Arial"/>
                <w:b w:val="0"/>
              </w:rPr>
            </w:pPr>
            <w:r w:rsidRPr="00927C92">
              <w:rPr>
                <w:rFonts w:cs="Arial"/>
                <w:b w:val="0"/>
              </w:rPr>
              <w:t>Nuestro modelo pedagógico DESARROLLISTA-SOCIO CRITICO busca que el estudiante se apropie de su aprendizaje partiendo de sus conocimientos previos hacia la construcción de saberes desde el desarrollo de habilidades de pensamiento (comparar, contrastar, observar, analizar, interpretar, argumentar, proponer), actividades vivenciales y participativas donde el maestro o maestra se convierte en un facilitador o facilitadora.</w:t>
            </w:r>
          </w:p>
          <w:p w:rsidR="00392C38" w:rsidRPr="00927C92" w:rsidRDefault="00392C38" w:rsidP="00392C38">
            <w:pPr>
              <w:jc w:val="both"/>
              <w:rPr>
                <w:rFonts w:cs="Calibri"/>
                <w:b w:val="0"/>
                <w:sz w:val="40"/>
                <w:szCs w:val="40"/>
                <w:lang w:val="es-ES"/>
              </w:rPr>
            </w:pPr>
            <w:r w:rsidRPr="00927C92">
              <w:rPr>
                <w:rFonts w:cs="Arial"/>
              </w:rPr>
              <w:t xml:space="preserve">Este modelo se centra en el </w:t>
            </w:r>
            <w:r w:rsidRPr="00927C92">
              <w:rPr>
                <w:rFonts w:cs="Arial"/>
                <w:b w:val="0"/>
              </w:rPr>
              <w:t>proceso de aprendizaje</w:t>
            </w:r>
            <w:r w:rsidRPr="00927C92">
              <w:rPr>
                <w:rFonts w:cs="Arial"/>
              </w:rPr>
              <w:t xml:space="preserve"> y tiene como eje el </w:t>
            </w:r>
            <w:r w:rsidRPr="00927C92">
              <w:rPr>
                <w:rFonts w:cs="Arial"/>
                <w:b w:val="0"/>
              </w:rPr>
              <w:t xml:space="preserve">aprender haciendo, las experiencias de los estudiantes los hace progresar continuamente, desarrollarse y evolucionar secuencialmente en las estructuras cognitivas para acceder a conocimientos cada vez más elaborados, </w:t>
            </w:r>
            <w:r w:rsidRPr="00927C92">
              <w:rPr>
                <w:rFonts w:eastAsia="Times New Roman" w:cs="Tahoma"/>
                <w:b w:val="0"/>
                <w:lang w:val="es-ES" w:eastAsia="es-ES"/>
              </w:rPr>
              <w:t>se hace énfasis en el trabajo en grupo.</w:t>
            </w:r>
          </w:p>
        </w:tc>
        <w:tc>
          <w:tcPr>
            <w:tcW w:w="5283" w:type="dxa"/>
            <w:tcBorders>
              <w:top w:val="none" w:sz="0" w:space="0" w:color="auto"/>
              <w:bottom w:val="none" w:sz="0" w:space="0" w:color="auto"/>
              <w:right w:val="none" w:sz="0" w:space="0" w:color="auto"/>
            </w:tcBorders>
          </w:tcPr>
          <w:p w:rsidR="00392C38" w:rsidRDefault="00392C38" w:rsidP="00392C38">
            <w:pPr>
              <w:pStyle w:val="Textoindependiente"/>
              <w:jc w:val="both"/>
              <w:cnfStyle w:val="000000100000"/>
              <w:rPr>
                <w:rFonts w:cs="Arial"/>
              </w:rPr>
            </w:pPr>
            <w:r>
              <w:rPr>
                <w:rFonts w:cs="Arial"/>
              </w:rPr>
              <w:t>Es fundamental a la hora de acometer la enseñanza de esta materia, establecer algunos principios metodológicos generales, adecuados para el nivel de desarrollo cognitivo y edad del alumno  de la institución, que deben ser utilizados a lo largo de todo el área, para organizar el proceso de enseñanza en la asignatura de tecnología e informática:</w:t>
            </w:r>
          </w:p>
          <w:p w:rsidR="00392C38" w:rsidRDefault="00392C38" w:rsidP="00392C38">
            <w:pPr>
              <w:pStyle w:val="Textoindependiente"/>
              <w:jc w:val="both"/>
              <w:cnfStyle w:val="000000100000"/>
              <w:rPr>
                <w:rFonts w:cs="Arial"/>
              </w:rPr>
            </w:pPr>
            <w:r>
              <w:rPr>
                <w:rFonts w:cs="Arial"/>
              </w:rPr>
              <w:t xml:space="preserve">Metodología activa, participativa e investigativa, basada en el aprendizaje autónomo de </w:t>
            </w:r>
            <w:proofErr w:type="spellStart"/>
            <w:r>
              <w:rPr>
                <w:rFonts w:cs="Arial"/>
              </w:rPr>
              <w:t>lo</w:t>
            </w:r>
            <w:proofErr w:type="spellEnd"/>
            <w:r>
              <w:rPr>
                <w:rFonts w:cs="Arial"/>
              </w:rPr>
              <w:t xml:space="preserve"> estudiantes.</w:t>
            </w:r>
          </w:p>
          <w:p w:rsidR="00392C38" w:rsidRDefault="00392C38" w:rsidP="00392C38">
            <w:pPr>
              <w:pStyle w:val="Textoindependiente"/>
              <w:jc w:val="both"/>
              <w:cnfStyle w:val="000000100000"/>
              <w:rPr>
                <w:rFonts w:cs="Arial"/>
              </w:rPr>
            </w:pPr>
            <w:r>
              <w:rPr>
                <w:rFonts w:cs="Arial"/>
              </w:rPr>
              <w:t>Se partirá de las ideas y concepciones previas del alumnado, favoreciendo su implicación en el proceso de enseñanza-aprendizaje.</w:t>
            </w:r>
          </w:p>
          <w:p w:rsidR="002E7F5B" w:rsidRDefault="002E7F5B" w:rsidP="002E7F5B">
            <w:pPr>
              <w:pStyle w:val="Textoindependiente"/>
              <w:jc w:val="both"/>
              <w:cnfStyle w:val="000000100000"/>
              <w:rPr>
                <w:rFonts w:cs="Arial"/>
              </w:rPr>
            </w:pPr>
            <w:r>
              <w:rPr>
                <w:rFonts w:cs="Arial"/>
              </w:rPr>
              <w:t>Los contenidos y actividades propuestos serán significativos para el alumnado</w:t>
            </w:r>
            <w:r w:rsidRPr="001A51CE">
              <w:rPr>
                <w:rFonts w:cs="Arial"/>
              </w:rPr>
              <w:t xml:space="preserve">, fuertemente motivadoras para el alumnado y susceptibles de ser desarrolladas como contenido de análisis, construcción, </w:t>
            </w:r>
            <w:r w:rsidRPr="001A51CE">
              <w:rPr>
                <w:rFonts w:cs="Arial"/>
              </w:rPr>
              <w:lastRenderedPageBreak/>
              <w:t>y evaluación de objetivos y sistemas técnicos que aporten soluciones a problemas planteados.</w:t>
            </w:r>
          </w:p>
          <w:p w:rsidR="00392C38" w:rsidRDefault="00392C38" w:rsidP="00392C38">
            <w:pPr>
              <w:pStyle w:val="Textoindependiente"/>
              <w:jc w:val="both"/>
              <w:cnfStyle w:val="000000100000"/>
              <w:rPr>
                <w:rFonts w:cs="Arial"/>
              </w:rPr>
            </w:pPr>
            <w:r>
              <w:rPr>
                <w:rFonts w:cs="Arial"/>
              </w:rPr>
              <w:t>Buscara la funcionalidad, como una utilización variada de medios, técnicas y recursos didácticos, encaminados al mejor conocimiento del mundo  tecnológico y de sus aplicaciones y consecuencias.</w:t>
            </w:r>
          </w:p>
          <w:p w:rsidR="00392C38" w:rsidRDefault="00392C38" w:rsidP="00392C38">
            <w:pPr>
              <w:pStyle w:val="Textoindependiente"/>
              <w:jc w:val="both"/>
              <w:cnfStyle w:val="000000100000"/>
              <w:rPr>
                <w:rFonts w:cs="Arial"/>
              </w:rPr>
            </w:pPr>
            <w:r>
              <w:rPr>
                <w:rFonts w:cs="Arial"/>
              </w:rPr>
              <w:t>El profesor es el agente que genera, orienta, facilita y estructura las experiencias  de aprendizaje y  estimula al alumno.</w:t>
            </w:r>
          </w:p>
          <w:p w:rsidR="00392C38" w:rsidRPr="00927C92" w:rsidRDefault="00392C38" w:rsidP="00392C38">
            <w:pPr>
              <w:pStyle w:val="Textoindependiente"/>
              <w:jc w:val="both"/>
              <w:cnfStyle w:val="000000100000"/>
              <w:rPr>
                <w:rFonts w:cs="Calibri"/>
                <w:b/>
                <w:sz w:val="40"/>
                <w:szCs w:val="40"/>
              </w:rPr>
            </w:pPr>
            <w:r w:rsidRPr="00B34A86">
              <w:rPr>
                <w:rFonts w:cs="Arial"/>
              </w:rPr>
              <w:t>Se le dará al estudiante elementos conceptuales  y los conocimientos suficientes para que se forme su propio criterio y aprenda las aplicaciones posibles en las diferentes actividades, la práctica estará acompañada de diferentes conceptos teóricos</w:t>
            </w:r>
            <w:r>
              <w:rPr>
                <w:rFonts w:cs="Arial"/>
              </w:rPr>
              <w:t>, que</w:t>
            </w:r>
            <w:r w:rsidRPr="00B34A86">
              <w:rPr>
                <w:rFonts w:cs="Arial"/>
              </w:rPr>
              <w:t xml:space="preserve">  serán visto de diferentes maneras: </w:t>
            </w:r>
            <w:r w:rsidRPr="00927C92">
              <w:rPr>
                <w:rFonts w:cs="Arial"/>
                <w:b/>
              </w:rPr>
              <w:t>exposición por parte del docente</w:t>
            </w:r>
            <w:r w:rsidRPr="00B34A86">
              <w:rPr>
                <w:rFonts w:cs="Arial"/>
              </w:rPr>
              <w:t xml:space="preserve">, </w:t>
            </w:r>
            <w:r>
              <w:rPr>
                <w:rFonts w:cs="Arial"/>
                <w:b/>
              </w:rPr>
              <w:t xml:space="preserve"> realización de ejemplos explicativos,  ejercicios y talleres, diseño y construcción de proyectos </w:t>
            </w:r>
            <w:r>
              <w:rPr>
                <w:rFonts w:cs="Arial"/>
              </w:rPr>
              <w:t xml:space="preserve">, enmarcados todos </w:t>
            </w:r>
            <w:proofErr w:type="spellStart"/>
            <w:r>
              <w:rPr>
                <w:rFonts w:cs="Arial"/>
              </w:rPr>
              <w:t>en</w:t>
            </w:r>
            <w:r w:rsidRPr="00B34A86">
              <w:rPr>
                <w:rFonts w:cs="Arial"/>
              </w:rPr>
              <w:t>un</w:t>
            </w:r>
            <w:proofErr w:type="spellEnd"/>
            <w:r w:rsidRPr="00B34A86">
              <w:rPr>
                <w:rFonts w:cs="Arial"/>
              </w:rPr>
              <w:t xml:space="preserve"> </w:t>
            </w:r>
            <w:r w:rsidRPr="00927C92">
              <w:rPr>
                <w:rFonts w:cs="Arial"/>
                <w:b/>
              </w:rPr>
              <w:t>espacio de discusión, análisis y reflexión</w:t>
            </w:r>
            <w:r w:rsidRPr="00B34A86">
              <w:rPr>
                <w:rFonts w:cs="Arial"/>
              </w:rPr>
              <w:t xml:space="preserve"> por parte de todos los </w:t>
            </w:r>
            <w:r>
              <w:rPr>
                <w:rFonts w:cs="Arial"/>
                <w:b/>
              </w:rPr>
              <w:t>estudiantes y el maestro</w:t>
            </w:r>
            <w:r w:rsidRPr="00B34A86">
              <w:rPr>
                <w:rFonts w:cs="Arial"/>
              </w:rPr>
              <w:t>.</w:t>
            </w:r>
          </w:p>
        </w:tc>
      </w:tr>
    </w:tbl>
    <w:p w:rsidR="00392C38" w:rsidRDefault="00392C38" w:rsidP="00AE4182">
      <w:pPr>
        <w:rPr>
          <w:rFonts w:cs="Calibri"/>
        </w:rPr>
      </w:pPr>
    </w:p>
    <w:p w:rsidR="000B2AE2" w:rsidRDefault="000B2AE2" w:rsidP="000B2AE2">
      <w:pPr>
        <w:rPr>
          <w:rFonts w:cs="Calibri"/>
          <w:b/>
          <w:sz w:val="32"/>
          <w:szCs w:val="32"/>
        </w:rPr>
      </w:pPr>
      <w:r w:rsidRPr="003C1B7F">
        <w:rPr>
          <w:rFonts w:cs="Calibri"/>
          <w:b/>
          <w:sz w:val="32"/>
          <w:szCs w:val="32"/>
        </w:rPr>
        <w:t>DIFICULTADES:</w:t>
      </w:r>
    </w:p>
    <w:p w:rsidR="000B2AE2" w:rsidRDefault="000B2AE2" w:rsidP="000B2AE2">
      <w:pPr>
        <w:numPr>
          <w:ilvl w:val="0"/>
          <w:numId w:val="1"/>
        </w:numPr>
        <w:rPr>
          <w:rFonts w:cs="Calibri"/>
          <w:sz w:val="32"/>
          <w:szCs w:val="32"/>
        </w:rPr>
      </w:pPr>
      <w:r>
        <w:rPr>
          <w:rFonts w:cs="Calibri"/>
          <w:sz w:val="32"/>
          <w:szCs w:val="32"/>
        </w:rPr>
        <w:t>Haber iniciado el proceso extemporáneamente.</w:t>
      </w:r>
    </w:p>
    <w:p w:rsidR="000B2AE2" w:rsidRPr="00B07863" w:rsidRDefault="000B2AE2" w:rsidP="000B2AE2">
      <w:pPr>
        <w:numPr>
          <w:ilvl w:val="0"/>
          <w:numId w:val="1"/>
        </w:numPr>
        <w:rPr>
          <w:rFonts w:cs="Calibri"/>
          <w:b/>
          <w:sz w:val="32"/>
          <w:szCs w:val="32"/>
        </w:rPr>
      </w:pPr>
      <w:r>
        <w:rPr>
          <w:rFonts w:cs="Calibri"/>
          <w:sz w:val="32"/>
          <w:szCs w:val="32"/>
        </w:rPr>
        <w:t>L</w:t>
      </w:r>
      <w:r w:rsidRPr="00B07863">
        <w:rPr>
          <w:rFonts w:cs="Calibri"/>
          <w:sz w:val="32"/>
          <w:szCs w:val="32"/>
        </w:rPr>
        <w:t>a</w:t>
      </w:r>
      <w:r>
        <w:rPr>
          <w:rFonts w:cs="Calibri"/>
          <w:sz w:val="32"/>
          <w:szCs w:val="32"/>
        </w:rPr>
        <w:t xml:space="preserve"> falta de espacios de tiempo</w:t>
      </w:r>
      <w:r w:rsidRPr="00B07863">
        <w:rPr>
          <w:rFonts w:cs="Calibri"/>
          <w:sz w:val="32"/>
          <w:szCs w:val="32"/>
        </w:rPr>
        <w:t xml:space="preserve"> requerido </w:t>
      </w:r>
      <w:r>
        <w:rPr>
          <w:rFonts w:cs="Calibri"/>
          <w:sz w:val="32"/>
          <w:szCs w:val="32"/>
        </w:rPr>
        <w:t xml:space="preserve">por áreas </w:t>
      </w:r>
      <w:r w:rsidRPr="00B07863">
        <w:rPr>
          <w:rFonts w:cs="Calibri"/>
          <w:sz w:val="32"/>
          <w:szCs w:val="32"/>
        </w:rPr>
        <w:t xml:space="preserve">para la orientación y la </w:t>
      </w:r>
      <w:proofErr w:type="spellStart"/>
      <w:r w:rsidRPr="00B07863">
        <w:rPr>
          <w:rFonts w:cs="Calibri"/>
          <w:sz w:val="32"/>
          <w:szCs w:val="32"/>
        </w:rPr>
        <w:t>recontextualización</w:t>
      </w:r>
      <w:proofErr w:type="spellEnd"/>
      <w:r w:rsidRPr="00B07863">
        <w:rPr>
          <w:rFonts w:cs="Calibri"/>
          <w:sz w:val="32"/>
          <w:szCs w:val="32"/>
        </w:rPr>
        <w:t xml:space="preserve"> de manera </w:t>
      </w:r>
      <w:r>
        <w:rPr>
          <w:rFonts w:cs="Calibri"/>
          <w:sz w:val="32"/>
          <w:szCs w:val="32"/>
        </w:rPr>
        <w:t>dosificada</w:t>
      </w:r>
      <w:r w:rsidRPr="00B07863">
        <w:rPr>
          <w:rFonts w:cs="Calibri"/>
          <w:sz w:val="32"/>
          <w:szCs w:val="32"/>
        </w:rPr>
        <w:t xml:space="preserve">, secuencial y </w:t>
      </w:r>
      <w:r>
        <w:rPr>
          <w:rFonts w:cs="Calibri"/>
          <w:sz w:val="32"/>
          <w:szCs w:val="32"/>
        </w:rPr>
        <w:t>progresiva.</w:t>
      </w:r>
    </w:p>
    <w:p w:rsidR="000B2AE2" w:rsidRDefault="000B2AE2" w:rsidP="000B2AE2">
      <w:pPr>
        <w:numPr>
          <w:ilvl w:val="0"/>
          <w:numId w:val="1"/>
        </w:numPr>
        <w:rPr>
          <w:rFonts w:cs="Calibri"/>
          <w:sz w:val="32"/>
          <w:szCs w:val="32"/>
        </w:rPr>
      </w:pPr>
      <w:r>
        <w:rPr>
          <w:rFonts w:cs="Calibri"/>
          <w:sz w:val="32"/>
          <w:szCs w:val="32"/>
        </w:rPr>
        <w:t>Faltó unificación de criterios en las áreas para el desarrollo efectivo del trabajo.</w:t>
      </w:r>
    </w:p>
    <w:p w:rsidR="000B2AE2" w:rsidRDefault="000B2AE2" w:rsidP="000B2AE2">
      <w:pPr>
        <w:numPr>
          <w:ilvl w:val="0"/>
          <w:numId w:val="1"/>
        </w:numPr>
        <w:rPr>
          <w:rFonts w:cs="Calibri"/>
          <w:sz w:val="32"/>
          <w:szCs w:val="32"/>
        </w:rPr>
      </w:pPr>
      <w:r>
        <w:rPr>
          <w:rFonts w:cs="Calibri"/>
          <w:sz w:val="32"/>
          <w:szCs w:val="32"/>
        </w:rPr>
        <w:lastRenderedPageBreak/>
        <w:t>La carencia de liderazgo pedagógico por parte de la institución.</w:t>
      </w:r>
    </w:p>
    <w:p w:rsidR="000B2AE2" w:rsidRDefault="000B2AE2" w:rsidP="000B2AE2">
      <w:pPr>
        <w:numPr>
          <w:ilvl w:val="0"/>
          <w:numId w:val="1"/>
        </w:numPr>
        <w:rPr>
          <w:rFonts w:cs="Calibri"/>
          <w:sz w:val="32"/>
          <w:szCs w:val="32"/>
        </w:rPr>
      </w:pPr>
      <w:r>
        <w:rPr>
          <w:rFonts w:cs="Calibri"/>
          <w:sz w:val="32"/>
          <w:szCs w:val="32"/>
        </w:rPr>
        <w:t>Los asesores asignados no fueron los suficientes para la cantidad de instituciones y la complejidad de la propuesta de trabajo.</w:t>
      </w:r>
    </w:p>
    <w:p w:rsidR="000B2AE2" w:rsidRPr="00B07863" w:rsidRDefault="000B2AE2" w:rsidP="000B2AE2">
      <w:pPr>
        <w:rPr>
          <w:rFonts w:cs="Calibri"/>
          <w:sz w:val="32"/>
          <w:szCs w:val="32"/>
        </w:rPr>
      </w:pPr>
    </w:p>
    <w:p w:rsidR="000B2AE2" w:rsidRDefault="000B2AE2" w:rsidP="000B2AE2">
      <w:pPr>
        <w:rPr>
          <w:rFonts w:cs="Calibri"/>
          <w:b/>
          <w:sz w:val="32"/>
          <w:szCs w:val="32"/>
        </w:rPr>
      </w:pPr>
      <w:r w:rsidRPr="003C1B7F">
        <w:rPr>
          <w:rFonts w:cs="Calibri"/>
          <w:b/>
          <w:sz w:val="32"/>
          <w:szCs w:val="32"/>
        </w:rPr>
        <w:t>ACIERTOS:</w:t>
      </w:r>
    </w:p>
    <w:p w:rsidR="000B2AE2" w:rsidRPr="00A926AA" w:rsidRDefault="000B2AE2" w:rsidP="000B2AE2">
      <w:pPr>
        <w:numPr>
          <w:ilvl w:val="0"/>
          <w:numId w:val="9"/>
        </w:numPr>
        <w:rPr>
          <w:rFonts w:cs="Calibri"/>
          <w:sz w:val="32"/>
          <w:szCs w:val="32"/>
        </w:rPr>
      </w:pPr>
      <w:r>
        <w:rPr>
          <w:rFonts w:cs="Calibri"/>
          <w:sz w:val="32"/>
          <w:szCs w:val="32"/>
        </w:rPr>
        <w:t xml:space="preserve">El compromiso de los docentes participantes en el proceso de </w:t>
      </w:r>
      <w:smartTag w:uri="urn:schemas-microsoft-com:office:smarttags" w:element="PersonName">
        <w:smartTagPr>
          <w:attr w:name="ProductID" w:val="la Recontextualizaci￳n."/>
        </w:smartTagPr>
        <w:r>
          <w:rPr>
            <w:rFonts w:cs="Calibri"/>
            <w:sz w:val="32"/>
            <w:szCs w:val="32"/>
          </w:rPr>
          <w:t xml:space="preserve">la </w:t>
        </w:r>
        <w:proofErr w:type="spellStart"/>
        <w:r>
          <w:rPr>
            <w:rFonts w:cs="Calibri"/>
            <w:sz w:val="32"/>
            <w:szCs w:val="32"/>
          </w:rPr>
          <w:t>Recontextualización</w:t>
        </w:r>
        <w:proofErr w:type="spellEnd"/>
        <w:r>
          <w:rPr>
            <w:rFonts w:cs="Calibri"/>
            <w:sz w:val="32"/>
            <w:szCs w:val="32"/>
          </w:rPr>
          <w:t>.</w:t>
        </w:r>
      </w:smartTag>
    </w:p>
    <w:p w:rsidR="000B2AE2" w:rsidRDefault="000B2AE2" w:rsidP="000B2AE2">
      <w:pPr>
        <w:numPr>
          <w:ilvl w:val="0"/>
          <w:numId w:val="9"/>
        </w:numPr>
        <w:rPr>
          <w:rFonts w:cs="Calibri"/>
          <w:sz w:val="32"/>
          <w:szCs w:val="32"/>
        </w:rPr>
      </w:pPr>
      <w:r w:rsidRPr="00A926AA">
        <w:rPr>
          <w:rFonts w:cs="Calibri"/>
          <w:sz w:val="32"/>
          <w:szCs w:val="32"/>
        </w:rPr>
        <w:t xml:space="preserve">El trabajo en equipo </w:t>
      </w:r>
      <w:r>
        <w:rPr>
          <w:rFonts w:cs="Calibri"/>
          <w:sz w:val="32"/>
          <w:szCs w:val="32"/>
        </w:rPr>
        <w:t xml:space="preserve">que se realizó </w:t>
      </w:r>
      <w:r w:rsidRPr="00A926AA">
        <w:rPr>
          <w:rFonts w:cs="Calibri"/>
          <w:sz w:val="32"/>
          <w:szCs w:val="32"/>
        </w:rPr>
        <w:t>el día 18 de noviembre en la tarde en la casa del Maestro</w:t>
      </w:r>
      <w:r>
        <w:rPr>
          <w:rFonts w:cs="Calibri"/>
          <w:sz w:val="32"/>
          <w:szCs w:val="32"/>
        </w:rPr>
        <w:t xml:space="preserve">. </w:t>
      </w:r>
    </w:p>
    <w:p w:rsidR="000B2AE2" w:rsidRDefault="000B2AE2" w:rsidP="000B2AE2">
      <w:pPr>
        <w:numPr>
          <w:ilvl w:val="0"/>
          <w:numId w:val="9"/>
        </w:numPr>
        <w:rPr>
          <w:rFonts w:cs="Calibri"/>
          <w:sz w:val="32"/>
          <w:szCs w:val="32"/>
        </w:rPr>
      </w:pPr>
      <w:r>
        <w:rPr>
          <w:rFonts w:cs="Calibri"/>
          <w:sz w:val="32"/>
          <w:szCs w:val="32"/>
        </w:rPr>
        <w:t>El empoderamiento de los estándares y competencias de los componentes.</w:t>
      </w:r>
    </w:p>
    <w:p w:rsidR="000B2AE2" w:rsidRDefault="000B2AE2" w:rsidP="000B2AE2">
      <w:pPr>
        <w:numPr>
          <w:ilvl w:val="0"/>
          <w:numId w:val="9"/>
        </w:numPr>
        <w:rPr>
          <w:rFonts w:cs="Calibri"/>
          <w:sz w:val="32"/>
          <w:szCs w:val="32"/>
        </w:rPr>
      </w:pPr>
      <w:r>
        <w:rPr>
          <w:rFonts w:cs="Calibri"/>
          <w:sz w:val="32"/>
          <w:szCs w:val="32"/>
        </w:rPr>
        <w:t xml:space="preserve">El haber cumplido a cabalidad con lo requerido por la asesora y poder contribuir a </w:t>
      </w:r>
      <w:smartTag w:uri="urn:schemas-microsoft-com:office:smarttags" w:element="PersonName">
        <w:smartTagPr>
          <w:attr w:name="ProductID" w:val="la Instituci￳n"/>
        </w:smartTagPr>
        <w:r>
          <w:rPr>
            <w:rFonts w:cs="Calibri"/>
            <w:sz w:val="32"/>
            <w:szCs w:val="32"/>
          </w:rPr>
          <w:t>la Institución</w:t>
        </w:r>
      </w:smartTag>
      <w:r>
        <w:rPr>
          <w:rFonts w:cs="Calibri"/>
          <w:sz w:val="32"/>
          <w:szCs w:val="32"/>
        </w:rPr>
        <w:t xml:space="preserve"> con un horizonte pedagógico más claro; aunque continua en proceso de ajustes.</w:t>
      </w:r>
    </w:p>
    <w:p w:rsidR="000B2AE2" w:rsidRDefault="000B2AE2" w:rsidP="000B2AE2">
      <w:pPr>
        <w:rPr>
          <w:rFonts w:cs="Calibri"/>
          <w:b/>
          <w:sz w:val="32"/>
          <w:szCs w:val="32"/>
        </w:rPr>
      </w:pPr>
    </w:p>
    <w:p w:rsidR="000B2AE2" w:rsidRDefault="000B2AE2" w:rsidP="000B2AE2">
      <w:pPr>
        <w:rPr>
          <w:rFonts w:cs="Calibri"/>
          <w:b/>
          <w:sz w:val="32"/>
          <w:szCs w:val="32"/>
        </w:rPr>
      </w:pPr>
      <w:r>
        <w:rPr>
          <w:rFonts w:cs="Calibri"/>
          <w:b/>
          <w:sz w:val="32"/>
          <w:szCs w:val="32"/>
        </w:rPr>
        <w:t xml:space="preserve">OBSERVACIONES: </w:t>
      </w:r>
    </w:p>
    <w:p w:rsidR="000B2AE2" w:rsidRDefault="000B2AE2" w:rsidP="000B2AE2">
      <w:pPr>
        <w:rPr>
          <w:rFonts w:cs="Calibri"/>
          <w:b/>
          <w:sz w:val="32"/>
          <w:szCs w:val="32"/>
        </w:rPr>
      </w:pPr>
    </w:p>
    <w:p w:rsidR="000B2AE2" w:rsidRPr="003C1B7F" w:rsidRDefault="000B2AE2" w:rsidP="000B2AE2">
      <w:pPr>
        <w:rPr>
          <w:rFonts w:cs="Calibri"/>
          <w:b/>
          <w:sz w:val="32"/>
          <w:szCs w:val="32"/>
        </w:rPr>
      </w:pPr>
      <w:r>
        <w:rPr>
          <w:rFonts w:cs="Calibri"/>
          <w:b/>
          <w:sz w:val="32"/>
          <w:szCs w:val="32"/>
        </w:rPr>
        <w:t xml:space="preserve">SUGERENCIAS: </w:t>
      </w:r>
    </w:p>
    <w:p w:rsidR="000B2AE2" w:rsidRPr="00B913D1" w:rsidRDefault="000B2AE2" w:rsidP="00AE4182">
      <w:pPr>
        <w:rPr>
          <w:rFonts w:cs="Calibri"/>
        </w:rPr>
      </w:pPr>
    </w:p>
    <w:p w:rsidR="00E64BA2" w:rsidRPr="00B913D1" w:rsidRDefault="00E64BA2">
      <w:pPr>
        <w:rPr>
          <w:rFonts w:cs="Calibri"/>
        </w:rPr>
      </w:pPr>
    </w:p>
    <w:sectPr w:rsidR="00E64BA2" w:rsidRPr="00B913D1" w:rsidSect="00571931">
      <w:pgSz w:w="15842" w:h="12242" w:orient="landscape" w:code="1"/>
      <w:pgMar w:top="992" w:right="1418" w:bottom="1043"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decimal"/>
      <w:lvlText w:val="%1."/>
      <w:lvlJc w:val="left"/>
      <w:pPr>
        <w:tabs>
          <w:tab w:val="num" w:pos="0"/>
        </w:tabs>
        <w:ind w:left="374" w:hanging="14"/>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94" w:hanging="14"/>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14" w:firstLine="166"/>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34" w:hanging="14"/>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54" w:hanging="14"/>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74" w:firstLine="166"/>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94" w:hanging="14"/>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14" w:hanging="14"/>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34" w:firstLine="166"/>
      </w:pPr>
      <w:rPr>
        <w:rFonts w:ascii="Times New Roman" w:eastAsia="Times New Roman" w:hAnsi="Times New Roman" w:cs="Times New Roman"/>
        <w:b w:val="0"/>
        <w:bCs w:val="0"/>
        <w:i w:val="0"/>
        <w:iCs w:val="0"/>
        <w:strike w:val="0"/>
        <w:color w:val="000000"/>
        <w:sz w:val="20"/>
        <w:szCs w:val="20"/>
        <w:u w:val="none"/>
      </w:rPr>
    </w:lvl>
  </w:abstractNum>
  <w:abstractNum w:abstractNumId="1">
    <w:nsid w:val="00000002"/>
    <w:multiLevelType w:val="hybridMultilevel"/>
    <w:tmpl w:val="00000002"/>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26" w:hanging="346"/>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46" w:hanging="166"/>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66" w:hanging="346"/>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586" w:hanging="346"/>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06" w:hanging="166"/>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26" w:hanging="346"/>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46" w:hanging="346"/>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66" w:hanging="166"/>
      </w:pPr>
      <w:rPr>
        <w:rFonts w:ascii="Times New Roman" w:eastAsia="Times New Roman" w:hAnsi="Times New Roman" w:cs="Times New Roman"/>
        <w:b w:val="0"/>
        <w:bCs w:val="0"/>
        <w:i w:val="0"/>
        <w:iCs w:val="0"/>
        <w:strike w:val="0"/>
        <w:color w:val="000000"/>
        <w:sz w:val="20"/>
        <w:szCs w:val="20"/>
        <w:u w:val="none"/>
      </w:rPr>
    </w:lvl>
  </w:abstractNum>
  <w:abstractNum w:abstractNumId="2">
    <w:nsid w:val="00000003"/>
    <w:multiLevelType w:val="hybridMultilevel"/>
    <w:tmpl w:val="00000003"/>
    <w:lvl w:ilvl="0" w:tplc="FFFFFFFF">
      <w:start w:val="1"/>
      <w:numFmt w:val="decimal"/>
      <w:lvlText w:val="%1."/>
      <w:lvlJc w:val="left"/>
      <w:pPr>
        <w:tabs>
          <w:tab w:val="num" w:pos="0"/>
        </w:tabs>
        <w:ind w:left="374" w:hanging="14"/>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3">
    <w:nsid w:val="00000004"/>
    <w:multiLevelType w:val="hybridMultilevel"/>
    <w:tmpl w:val="00000004"/>
    <w:lvl w:ilvl="0" w:tplc="FFFFFFFF">
      <w:start w:val="1"/>
      <w:numFmt w:val="decimal"/>
      <w:lvlText w:val="%1."/>
      <w:lvlJc w:val="left"/>
      <w:pPr>
        <w:tabs>
          <w:tab w:val="num" w:pos="0"/>
        </w:tabs>
        <w:ind w:left="374" w:hanging="14"/>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94" w:hanging="14"/>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14" w:firstLine="166"/>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34" w:hanging="14"/>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54" w:hanging="14"/>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74" w:firstLine="166"/>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94" w:hanging="14"/>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14" w:hanging="14"/>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34" w:firstLine="166"/>
      </w:pPr>
      <w:rPr>
        <w:rFonts w:ascii="Times New Roman" w:eastAsia="Times New Roman" w:hAnsi="Times New Roman" w:cs="Times New Roman"/>
        <w:b w:val="0"/>
        <w:bCs w:val="0"/>
        <w:i w:val="0"/>
        <w:iCs w:val="0"/>
        <w:strike w:val="0"/>
        <w:color w:val="000000"/>
        <w:sz w:val="20"/>
        <w:szCs w:val="20"/>
        <w:u w:val="none"/>
      </w:rPr>
    </w:lvl>
  </w:abstractNum>
  <w:abstractNum w:abstractNumId="4">
    <w:nsid w:val="00000005"/>
    <w:multiLevelType w:val="hybridMultilevel"/>
    <w:tmpl w:val="00000005"/>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5">
    <w:nsid w:val="00000006"/>
    <w:multiLevelType w:val="hybridMultilevel"/>
    <w:tmpl w:val="00000006"/>
    <w:lvl w:ilvl="0" w:tplc="FFFFFFFF">
      <w:start w:val="1"/>
      <w:numFmt w:val="decimal"/>
      <w:lvlText w:val="%1."/>
      <w:lvlJc w:val="left"/>
      <w:pPr>
        <w:tabs>
          <w:tab w:val="num" w:pos="0"/>
        </w:tabs>
        <w:ind w:left="374" w:hanging="14"/>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6">
    <w:nsid w:val="00000007"/>
    <w:multiLevelType w:val="hybridMultilevel"/>
    <w:tmpl w:val="00000007"/>
    <w:lvl w:ilvl="0" w:tplc="FFFFFFFF">
      <w:start w:val="1"/>
      <w:numFmt w:val="decimal"/>
      <w:lvlText w:val="%1."/>
      <w:lvlJc w:val="left"/>
      <w:pPr>
        <w:tabs>
          <w:tab w:val="num" w:pos="0"/>
        </w:tabs>
        <w:ind w:left="374" w:hanging="14"/>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7">
    <w:nsid w:val="00000008"/>
    <w:multiLevelType w:val="hybridMultilevel"/>
    <w:tmpl w:val="00000008"/>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8">
    <w:nsid w:val="00000009"/>
    <w:multiLevelType w:val="hybridMultilevel"/>
    <w:tmpl w:val="00000009"/>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18"/>
        <w:szCs w:val="18"/>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9">
    <w:nsid w:val="0000000A"/>
    <w:multiLevelType w:val="hybridMultilevel"/>
    <w:tmpl w:val="0000000A"/>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10">
    <w:nsid w:val="0000000B"/>
    <w:multiLevelType w:val="hybridMultilevel"/>
    <w:tmpl w:val="0000000B"/>
    <w:lvl w:ilvl="0" w:tplc="FFFFFFFF">
      <w:start w:val="1"/>
      <w:numFmt w:val="decimal"/>
      <w:lvlText w:val="%1."/>
      <w:lvlJc w:val="left"/>
      <w:pPr>
        <w:tabs>
          <w:tab w:val="num" w:pos="0"/>
        </w:tabs>
        <w:ind w:left="374" w:hanging="14"/>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11">
    <w:nsid w:val="0000000C"/>
    <w:multiLevelType w:val="hybridMultilevel"/>
    <w:tmpl w:val="0000000C"/>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12">
    <w:nsid w:val="0000000D"/>
    <w:multiLevelType w:val="hybridMultilevel"/>
    <w:tmpl w:val="0000000D"/>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13">
    <w:nsid w:val="0000000E"/>
    <w:multiLevelType w:val="hybridMultilevel"/>
    <w:tmpl w:val="0000000E"/>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14">
    <w:nsid w:val="0000000F"/>
    <w:multiLevelType w:val="hybridMultilevel"/>
    <w:tmpl w:val="0000000F"/>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15">
    <w:nsid w:val="00000010"/>
    <w:multiLevelType w:val="hybridMultilevel"/>
    <w:tmpl w:val="00000010"/>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16">
    <w:nsid w:val="00000011"/>
    <w:multiLevelType w:val="hybridMultilevel"/>
    <w:tmpl w:val="00000011"/>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17">
    <w:nsid w:val="00000012"/>
    <w:multiLevelType w:val="hybridMultilevel"/>
    <w:tmpl w:val="00000012"/>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18">
    <w:nsid w:val="00000013"/>
    <w:multiLevelType w:val="hybridMultilevel"/>
    <w:tmpl w:val="00000013"/>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19">
    <w:nsid w:val="00000014"/>
    <w:multiLevelType w:val="hybridMultilevel"/>
    <w:tmpl w:val="00000014"/>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20">
    <w:nsid w:val="00000015"/>
    <w:multiLevelType w:val="hybridMultilevel"/>
    <w:tmpl w:val="00000015"/>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1">
    <w:nsid w:val="00000016"/>
    <w:multiLevelType w:val="hybridMultilevel"/>
    <w:tmpl w:val="00000016"/>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22">
    <w:nsid w:val="00000017"/>
    <w:multiLevelType w:val="hybridMultilevel"/>
    <w:tmpl w:val="00000017"/>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23">
    <w:nsid w:val="00000018"/>
    <w:multiLevelType w:val="hybridMultilevel"/>
    <w:tmpl w:val="00000018"/>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24">
    <w:nsid w:val="00000019"/>
    <w:multiLevelType w:val="hybridMultilevel"/>
    <w:tmpl w:val="00000019"/>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5">
    <w:nsid w:val="022915CC"/>
    <w:multiLevelType w:val="hybridMultilevel"/>
    <w:tmpl w:val="BFAA5D5C"/>
    <w:lvl w:ilvl="0" w:tplc="2962DECE">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0D4F328D"/>
    <w:multiLevelType w:val="hybridMultilevel"/>
    <w:tmpl w:val="FCE6D034"/>
    <w:lvl w:ilvl="0" w:tplc="6D90BC80">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20A75BC4"/>
    <w:multiLevelType w:val="hybridMultilevel"/>
    <w:tmpl w:val="72ACBDDE"/>
    <w:lvl w:ilvl="0" w:tplc="C928BFEC">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226E7EEC"/>
    <w:multiLevelType w:val="hybridMultilevel"/>
    <w:tmpl w:val="92044506"/>
    <w:lvl w:ilvl="0" w:tplc="6D90BC80">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22763AEE"/>
    <w:multiLevelType w:val="hybridMultilevel"/>
    <w:tmpl w:val="0464F322"/>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27EA64F7"/>
    <w:multiLevelType w:val="hybridMultilevel"/>
    <w:tmpl w:val="22B844FC"/>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281A36E4"/>
    <w:multiLevelType w:val="hybridMultilevel"/>
    <w:tmpl w:val="12909A1E"/>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29085B2B"/>
    <w:multiLevelType w:val="hybridMultilevel"/>
    <w:tmpl w:val="7A7A10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3B555F7F"/>
    <w:multiLevelType w:val="hybridMultilevel"/>
    <w:tmpl w:val="310AC6FA"/>
    <w:lvl w:ilvl="0" w:tplc="A23413E2">
      <w:start w:val="1"/>
      <w:numFmt w:val="bullet"/>
      <w:lvlText w:val=""/>
      <w:lvlJc w:val="left"/>
      <w:pPr>
        <w:ind w:left="360" w:hanging="360"/>
      </w:pPr>
      <w:rPr>
        <w:rFonts w:ascii="Wingdings" w:hAnsi="Wingding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nsid w:val="438E60DE"/>
    <w:multiLevelType w:val="hybridMultilevel"/>
    <w:tmpl w:val="D1962164"/>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47553DD8"/>
    <w:multiLevelType w:val="hybridMultilevel"/>
    <w:tmpl w:val="F440BAC8"/>
    <w:lvl w:ilvl="0" w:tplc="73446BAA">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5D8F032D"/>
    <w:multiLevelType w:val="hybridMultilevel"/>
    <w:tmpl w:val="2E7470E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nsid w:val="5FA17A7F"/>
    <w:multiLevelType w:val="hybridMultilevel"/>
    <w:tmpl w:val="D12CF9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680839A2"/>
    <w:multiLevelType w:val="hybridMultilevel"/>
    <w:tmpl w:val="53903D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70B650EE"/>
    <w:multiLevelType w:val="hybridMultilevel"/>
    <w:tmpl w:val="7ABA8F88"/>
    <w:lvl w:ilvl="0" w:tplc="C928BFEC">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1406894"/>
    <w:multiLevelType w:val="hybridMultilevel"/>
    <w:tmpl w:val="3008F1DC"/>
    <w:lvl w:ilvl="0" w:tplc="240A000F">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1">
    <w:nsid w:val="72921CAF"/>
    <w:multiLevelType w:val="hybridMultilevel"/>
    <w:tmpl w:val="53B6DC90"/>
    <w:lvl w:ilvl="0" w:tplc="0C0A0001">
      <w:start w:val="1"/>
      <w:numFmt w:val="bullet"/>
      <w:lvlText w:val=""/>
      <w:lvlJc w:val="left"/>
      <w:pPr>
        <w:tabs>
          <w:tab w:val="num" w:pos="862"/>
        </w:tabs>
        <w:ind w:left="862" w:hanging="360"/>
      </w:pPr>
      <w:rPr>
        <w:rFonts w:ascii="Symbol" w:hAnsi="Symbol" w:hint="default"/>
      </w:rPr>
    </w:lvl>
    <w:lvl w:ilvl="1" w:tplc="0C0A0003" w:tentative="1">
      <w:start w:val="1"/>
      <w:numFmt w:val="bullet"/>
      <w:lvlText w:val="o"/>
      <w:lvlJc w:val="left"/>
      <w:pPr>
        <w:tabs>
          <w:tab w:val="num" w:pos="1582"/>
        </w:tabs>
        <w:ind w:left="1582" w:hanging="360"/>
      </w:pPr>
      <w:rPr>
        <w:rFonts w:ascii="Courier New" w:hAnsi="Courier New" w:cs="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cs="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cs="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42">
    <w:nsid w:val="750930C4"/>
    <w:multiLevelType w:val="hybridMultilevel"/>
    <w:tmpl w:val="399EC9BC"/>
    <w:lvl w:ilvl="0" w:tplc="73446BAA">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37"/>
  </w:num>
  <w:num w:numId="2">
    <w:abstractNumId w:val="33"/>
  </w:num>
  <w:num w:numId="3">
    <w:abstractNumId w:val="36"/>
  </w:num>
  <w:num w:numId="4">
    <w:abstractNumId w:val="38"/>
  </w:num>
  <w:num w:numId="5">
    <w:abstractNumId w:val="29"/>
  </w:num>
  <w:num w:numId="6">
    <w:abstractNumId w:val="34"/>
  </w:num>
  <w:num w:numId="7">
    <w:abstractNumId w:val="31"/>
  </w:num>
  <w:num w:numId="8">
    <w:abstractNumId w:val="30"/>
  </w:num>
  <w:num w:numId="9">
    <w:abstractNumId w:val="32"/>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0"/>
  </w:num>
  <w:num w:numId="21">
    <w:abstractNumId w:val="11"/>
  </w:num>
  <w:num w:numId="22">
    <w:abstractNumId w:val="12"/>
  </w:num>
  <w:num w:numId="23">
    <w:abstractNumId w:val="13"/>
  </w:num>
  <w:num w:numId="24">
    <w:abstractNumId w:val="14"/>
  </w:num>
  <w:num w:numId="25">
    <w:abstractNumId w:val="15"/>
  </w:num>
  <w:num w:numId="26">
    <w:abstractNumId w:val="16"/>
  </w:num>
  <w:num w:numId="27">
    <w:abstractNumId w:val="17"/>
  </w:num>
  <w:num w:numId="28">
    <w:abstractNumId w:val="18"/>
  </w:num>
  <w:num w:numId="29">
    <w:abstractNumId w:val="19"/>
  </w:num>
  <w:num w:numId="30">
    <w:abstractNumId w:val="20"/>
  </w:num>
  <w:num w:numId="31">
    <w:abstractNumId w:val="21"/>
  </w:num>
  <w:num w:numId="32">
    <w:abstractNumId w:val="22"/>
  </w:num>
  <w:num w:numId="33">
    <w:abstractNumId w:val="23"/>
  </w:num>
  <w:num w:numId="34">
    <w:abstractNumId w:val="24"/>
  </w:num>
  <w:num w:numId="35">
    <w:abstractNumId w:val="40"/>
  </w:num>
  <w:num w:numId="36">
    <w:abstractNumId w:val="42"/>
  </w:num>
  <w:num w:numId="37">
    <w:abstractNumId w:val="35"/>
  </w:num>
  <w:num w:numId="38">
    <w:abstractNumId w:val="26"/>
  </w:num>
  <w:num w:numId="39">
    <w:abstractNumId w:val="28"/>
  </w:num>
  <w:num w:numId="40">
    <w:abstractNumId w:val="27"/>
  </w:num>
  <w:num w:numId="41">
    <w:abstractNumId w:val="39"/>
  </w:num>
  <w:num w:numId="42">
    <w:abstractNumId w:val="25"/>
  </w:num>
  <w:num w:numId="43">
    <w:abstractNumId w:val="41"/>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D45DB0"/>
    <w:rsid w:val="0000208B"/>
    <w:rsid w:val="00010433"/>
    <w:rsid w:val="000119E1"/>
    <w:rsid w:val="000215DE"/>
    <w:rsid w:val="00026D5B"/>
    <w:rsid w:val="00027AF6"/>
    <w:rsid w:val="0004541A"/>
    <w:rsid w:val="000500C4"/>
    <w:rsid w:val="000551B2"/>
    <w:rsid w:val="0006020B"/>
    <w:rsid w:val="00062EA7"/>
    <w:rsid w:val="000632E0"/>
    <w:rsid w:val="00081D8C"/>
    <w:rsid w:val="00091724"/>
    <w:rsid w:val="000B2AE2"/>
    <w:rsid w:val="000B6DDC"/>
    <w:rsid w:val="000C107A"/>
    <w:rsid w:val="000D1965"/>
    <w:rsid w:val="000F0360"/>
    <w:rsid w:val="000F3FE1"/>
    <w:rsid w:val="000F4310"/>
    <w:rsid w:val="000F70E3"/>
    <w:rsid w:val="0010294C"/>
    <w:rsid w:val="001362C7"/>
    <w:rsid w:val="00143F80"/>
    <w:rsid w:val="00144B18"/>
    <w:rsid w:val="001662DC"/>
    <w:rsid w:val="0019400B"/>
    <w:rsid w:val="001A5856"/>
    <w:rsid w:val="001B763B"/>
    <w:rsid w:val="001D2F35"/>
    <w:rsid w:val="001D39AD"/>
    <w:rsid w:val="001D5475"/>
    <w:rsid w:val="001E41FB"/>
    <w:rsid w:val="001E45A4"/>
    <w:rsid w:val="001E6EC0"/>
    <w:rsid w:val="001F61AE"/>
    <w:rsid w:val="00216EF1"/>
    <w:rsid w:val="00225BA9"/>
    <w:rsid w:val="002301BA"/>
    <w:rsid w:val="00242159"/>
    <w:rsid w:val="00251C07"/>
    <w:rsid w:val="0026156F"/>
    <w:rsid w:val="00271338"/>
    <w:rsid w:val="002723F2"/>
    <w:rsid w:val="00272C8F"/>
    <w:rsid w:val="002735EA"/>
    <w:rsid w:val="00273880"/>
    <w:rsid w:val="0027568E"/>
    <w:rsid w:val="002824F2"/>
    <w:rsid w:val="0028383B"/>
    <w:rsid w:val="00287509"/>
    <w:rsid w:val="00292BF5"/>
    <w:rsid w:val="00294F3E"/>
    <w:rsid w:val="002A1E87"/>
    <w:rsid w:val="002B43E8"/>
    <w:rsid w:val="002B7013"/>
    <w:rsid w:val="002C4817"/>
    <w:rsid w:val="002C7AB7"/>
    <w:rsid w:val="002E57B9"/>
    <w:rsid w:val="002E7F5B"/>
    <w:rsid w:val="00303DBF"/>
    <w:rsid w:val="003268F8"/>
    <w:rsid w:val="00357F79"/>
    <w:rsid w:val="00371ABB"/>
    <w:rsid w:val="00372328"/>
    <w:rsid w:val="00377DE4"/>
    <w:rsid w:val="00384976"/>
    <w:rsid w:val="00392C38"/>
    <w:rsid w:val="003945D2"/>
    <w:rsid w:val="003A1A24"/>
    <w:rsid w:val="003A37DA"/>
    <w:rsid w:val="003A67C1"/>
    <w:rsid w:val="003B03F7"/>
    <w:rsid w:val="003C1B7F"/>
    <w:rsid w:val="003C2E84"/>
    <w:rsid w:val="003C349A"/>
    <w:rsid w:val="003D62CF"/>
    <w:rsid w:val="003F4706"/>
    <w:rsid w:val="00404F76"/>
    <w:rsid w:val="00414CCF"/>
    <w:rsid w:val="004200AD"/>
    <w:rsid w:val="0044176D"/>
    <w:rsid w:val="00441F2F"/>
    <w:rsid w:val="004427E4"/>
    <w:rsid w:val="004500EC"/>
    <w:rsid w:val="00454D7B"/>
    <w:rsid w:val="00457E89"/>
    <w:rsid w:val="004647E8"/>
    <w:rsid w:val="004863E1"/>
    <w:rsid w:val="00490937"/>
    <w:rsid w:val="004A18BD"/>
    <w:rsid w:val="004A1FC8"/>
    <w:rsid w:val="004B0B91"/>
    <w:rsid w:val="004B0EB8"/>
    <w:rsid w:val="004B21AF"/>
    <w:rsid w:val="004C30AB"/>
    <w:rsid w:val="004E41F9"/>
    <w:rsid w:val="004E4665"/>
    <w:rsid w:val="00506069"/>
    <w:rsid w:val="0051438E"/>
    <w:rsid w:val="00516A02"/>
    <w:rsid w:val="005308CC"/>
    <w:rsid w:val="005342A8"/>
    <w:rsid w:val="00536C6A"/>
    <w:rsid w:val="00551FDE"/>
    <w:rsid w:val="00564014"/>
    <w:rsid w:val="00565357"/>
    <w:rsid w:val="00571931"/>
    <w:rsid w:val="0057799E"/>
    <w:rsid w:val="0059016E"/>
    <w:rsid w:val="005A75C1"/>
    <w:rsid w:val="005B240D"/>
    <w:rsid w:val="005B39A3"/>
    <w:rsid w:val="005B7029"/>
    <w:rsid w:val="005C1B3E"/>
    <w:rsid w:val="005D0177"/>
    <w:rsid w:val="005D0A7C"/>
    <w:rsid w:val="005D127B"/>
    <w:rsid w:val="005D32EE"/>
    <w:rsid w:val="005E087C"/>
    <w:rsid w:val="005E08C5"/>
    <w:rsid w:val="005E33E4"/>
    <w:rsid w:val="005F1482"/>
    <w:rsid w:val="005F2C6E"/>
    <w:rsid w:val="006000EF"/>
    <w:rsid w:val="006044AF"/>
    <w:rsid w:val="00611788"/>
    <w:rsid w:val="00612717"/>
    <w:rsid w:val="00617DE2"/>
    <w:rsid w:val="00643127"/>
    <w:rsid w:val="00643CDA"/>
    <w:rsid w:val="00644FE1"/>
    <w:rsid w:val="00647CB9"/>
    <w:rsid w:val="0067618F"/>
    <w:rsid w:val="00677979"/>
    <w:rsid w:val="00680539"/>
    <w:rsid w:val="006849F7"/>
    <w:rsid w:val="006A19A1"/>
    <w:rsid w:val="006F394B"/>
    <w:rsid w:val="00704F44"/>
    <w:rsid w:val="00741767"/>
    <w:rsid w:val="007441D8"/>
    <w:rsid w:val="00750155"/>
    <w:rsid w:val="00753E09"/>
    <w:rsid w:val="00755079"/>
    <w:rsid w:val="007557AE"/>
    <w:rsid w:val="00755D0D"/>
    <w:rsid w:val="007565EE"/>
    <w:rsid w:val="0076651F"/>
    <w:rsid w:val="00780B18"/>
    <w:rsid w:val="007849F3"/>
    <w:rsid w:val="007A5D56"/>
    <w:rsid w:val="007A71A1"/>
    <w:rsid w:val="007B4349"/>
    <w:rsid w:val="007E2340"/>
    <w:rsid w:val="007F50BE"/>
    <w:rsid w:val="007F6389"/>
    <w:rsid w:val="0082671C"/>
    <w:rsid w:val="00842051"/>
    <w:rsid w:val="0085728F"/>
    <w:rsid w:val="00857364"/>
    <w:rsid w:val="00870132"/>
    <w:rsid w:val="008749BC"/>
    <w:rsid w:val="00876334"/>
    <w:rsid w:val="00876587"/>
    <w:rsid w:val="00876A91"/>
    <w:rsid w:val="008865C1"/>
    <w:rsid w:val="00892F7D"/>
    <w:rsid w:val="00897D57"/>
    <w:rsid w:val="008A1783"/>
    <w:rsid w:val="008B1D4B"/>
    <w:rsid w:val="008B58FF"/>
    <w:rsid w:val="008C1901"/>
    <w:rsid w:val="008D0A1E"/>
    <w:rsid w:val="008D46CC"/>
    <w:rsid w:val="008E751E"/>
    <w:rsid w:val="008E7A37"/>
    <w:rsid w:val="00931DD8"/>
    <w:rsid w:val="0095380C"/>
    <w:rsid w:val="009753E2"/>
    <w:rsid w:val="00980BA4"/>
    <w:rsid w:val="009949A7"/>
    <w:rsid w:val="009A4BF8"/>
    <w:rsid w:val="009B5565"/>
    <w:rsid w:val="009B5C52"/>
    <w:rsid w:val="009C4F41"/>
    <w:rsid w:val="009D3118"/>
    <w:rsid w:val="009E2792"/>
    <w:rsid w:val="009F2FFF"/>
    <w:rsid w:val="00A05D60"/>
    <w:rsid w:val="00A3449A"/>
    <w:rsid w:val="00A36F7A"/>
    <w:rsid w:val="00A60163"/>
    <w:rsid w:val="00A926AA"/>
    <w:rsid w:val="00A97689"/>
    <w:rsid w:val="00AD1915"/>
    <w:rsid w:val="00AE0F38"/>
    <w:rsid w:val="00AE4182"/>
    <w:rsid w:val="00AF0E89"/>
    <w:rsid w:val="00AF7B29"/>
    <w:rsid w:val="00B031C8"/>
    <w:rsid w:val="00B07863"/>
    <w:rsid w:val="00B27473"/>
    <w:rsid w:val="00B36D26"/>
    <w:rsid w:val="00B37FF4"/>
    <w:rsid w:val="00B650AA"/>
    <w:rsid w:val="00B65304"/>
    <w:rsid w:val="00B72311"/>
    <w:rsid w:val="00B72E79"/>
    <w:rsid w:val="00B85787"/>
    <w:rsid w:val="00B913D1"/>
    <w:rsid w:val="00B939CD"/>
    <w:rsid w:val="00B95CEF"/>
    <w:rsid w:val="00B974B9"/>
    <w:rsid w:val="00BB17A3"/>
    <w:rsid w:val="00BB4220"/>
    <w:rsid w:val="00BC045F"/>
    <w:rsid w:val="00BC1916"/>
    <w:rsid w:val="00BD1AEC"/>
    <w:rsid w:val="00BD636D"/>
    <w:rsid w:val="00BD63F3"/>
    <w:rsid w:val="00C00B02"/>
    <w:rsid w:val="00C166FF"/>
    <w:rsid w:val="00C3160D"/>
    <w:rsid w:val="00C369FF"/>
    <w:rsid w:val="00C46E5E"/>
    <w:rsid w:val="00C63166"/>
    <w:rsid w:val="00C64BCB"/>
    <w:rsid w:val="00C70353"/>
    <w:rsid w:val="00C7206E"/>
    <w:rsid w:val="00C7694F"/>
    <w:rsid w:val="00CA0414"/>
    <w:rsid w:val="00CA058B"/>
    <w:rsid w:val="00CC19A9"/>
    <w:rsid w:val="00CF4CC2"/>
    <w:rsid w:val="00D0341B"/>
    <w:rsid w:val="00D20F6B"/>
    <w:rsid w:val="00D25A22"/>
    <w:rsid w:val="00D274EC"/>
    <w:rsid w:val="00D325DE"/>
    <w:rsid w:val="00D41B2E"/>
    <w:rsid w:val="00D44CB5"/>
    <w:rsid w:val="00D45DB0"/>
    <w:rsid w:val="00D47842"/>
    <w:rsid w:val="00D53F70"/>
    <w:rsid w:val="00D561C5"/>
    <w:rsid w:val="00D61315"/>
    <w:rsid w:val="00D64708"/>
    <w:rsid w:val="00D77144"/>
    <w:rsid w:val="00D915E6"/>
    <w:rsid w:val="00DB0186"/>
    <w:rsid w:val="00DB53AB"/>
    <w:rsid w:val="00DC1757"/>
    <w:rsid w:val="00DD3673"/>
    <w:rsid w:val="00DE2F3B"/>
    <w:rsid w:val="00DE3D6D"/>
    <w:rsid w:val="00DE795D"/>
    <w:rsid w:val="00DF107B"/>
    <w:rsid w:val="00DF3DFB"/>
    <w:rsid w:val="00DF706A"/>
    <w:rsid w:val="00E15E3F"/>
    <w:rsid w:val="00E326D4"/>
    <w:rsid w:val="00E41497"/>
    <w:rsid w:val="00E5407E"/>
    <w:rsid w:val="00E64BA2"/>
    <w:rsid w:val="00E66835"/>
    <w:rsid w:val="00E71254"/>
    <w:rsid w:val="00E7301B"/>
    <w:rsid w:val="00E7564C"/>
    <w:rsid w:val="00E84EE4"/>
    <w:rsid w:val="00E87801"/>
    <w:rsid w:val="00E87FF8"/>
    <w:rsid w:val="00E9738A"/>
    <w:rsid w:val="00EB1575"/>
    <w:rsid w:val="00EB198C"/>
    <w:rsid w:val="00EC1A1D"/>
    <w:rsid w:val="00ED2258"/>
    <w:rsid w:val="00EE01D0"/>
    <w:rsid w:val="00EE2AD0"/>
    <w:rsid w:val="00EE49E1"/>
    <w:rsid w:val="00EE7D4E"/>
    <w:rsid w:val="00EF567A"/>
    <w:rsid w:val="00F03A63"/>
    <w:rsid w:val="00F14E10"/>
    <w:rsid w:val="00F21F0C"/>
    <w:rsid w:val="00F33BA5"/>
    <w:rsid w:val="00F34F79"/>
    <w:rsid w:val="00F43A08"/>
    <w:rsid w:val="00F54E7A"/>
    <w:rsid w:val="00F60DF8"/>
    <w:rsid w:val="00F85AE4"/>
    <w:rsid w:val="00F86317"/>
    <w:rsid w:val="00F91CAC"/>
    <w:rsid w:val="00F9389E"/>
    <w:rsid w:val="00FB0CFD"/>
    <w:rsid w:val="00FB2C33"/>
    <w:rsid w:val="00FB75F1"/>
    <w:rsid w:val="00FD5731"/>
    <w:rsid w:val="00FD648E"/>
    <w:rsid w:val="00FE0F6F"/>
    <w:rsid w:val="00FF1B2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BA2"/>
    <w:pPr>
      <w:spacing w:after="200" w:line="276" w:lineRule="auto"/>
    </w:pPr>
    <w:rPr>
      <w:sz w:val="22"/>
      <w:szCs w:val="22"/>
      <w:lang w:val="es-CO" w:eastAsia="en-US"/>
    </w:rPr>
  </w:style>
  <w:style w:type="paragraph" w:styleId="Ttulo1">
    <w:name w:val="heading 1"/>
    <w:basedOn w:val="Normal"/>
    <w:next w:val="Normal"/>
    <w:link w:val="Ttulo1Car"/>
    <w:qFormat/>
    <w:rsid w:val="005E087C"/>
    <w:pPr>
      <w:keepNext/>
      <w:spacing w:before="240" w:after="60" w:line="240" w:lineRule="auto"/>
      <w:outlineLvl w:val="0"/>
    </w:pPr>
    <w:rPr>
      <w:rFonts w:ascii="Arial" w:eastAsia="Times New Roman" w:hAnsi="Arial"/>
      <w:b/>
      <w:kern w:val="28"/>
      <w:sz w:val="2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5D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B763B"/>
    <w:pPr>
      <w:autoSpaceDE w:val="0"/>
      <w:autoSpaceDN w:val="0"/>
      <w:adjustRightInd w:val="0"/>
    </w:pPr>
    <w:rPr>
      <w:rFonts w:ascii="Verdana" w:hAnsi="Verdana" w:cs="Verdana"/>
      <w:color w:val="000000"/>
      <w:sz w:val="24"/>
      <w:szCs w:val="24"/>
      <w:lang w:val="es-CO" w:eastAsia="es-CO"/>
    </w:rPr>
  </w:style>
  <w:style w:type="character" w:styleId="Refdecomentario">
    <w:name w:val="annotation reference"/>
    <w:uiPriority w:val="99"/>
    <w:semiHidden/>
    <w:unhideWhenUsed/>
    <w:rsid w:val="005D0A7C"/>
    <w:rPr>
      <w:sz w:val="16"/>
      <w:szCs w:val="16"/>
    </w:rPr>
  </w:style>
  <w:style w:type="paragraph" w:styleId="Textocomentario">
    <w:name w:val="annotation text"/>
    <w:basedOn w:val="Normal"/>
    <w:link w:val="TextocomentarioCar"/>
    <w:uiPriority w:val="99"/>
    <w:semiHidden/>
    <w:unhideWhenUsed/>
    <w:rsid w:val="005D0A7C"/>
    <w:rPr>
      <w:sz w:val="20"/>
      <w:szCs w:val="20"/>
    </w:rPr>
  </w:style>
  <w:style w:type="character" w:customStyle="1" w:styleId="TextocomentarioCar">
    <w:name w:val="Texto comentario Car"/>
    <w:link w:val="Textocomentario"/>
    <w:uiPriority w:val="99"/>
    <w:semiHidden/>
    <w:rsid w:val="005D0A7C"/>
    <w:rPr>
      <w:lang w:eastAsia="en-US"/>
    </w:rPr>
  </w:style>
  <w:style w:type="paragraph" w:styleId="Textodeglobo">
    <w:name w:val="Balloon Text"/>
    <w:basedOn w:val="Normal"/>
    <w:link w:val="TextodegloboCar"/>
    <w:uiPriority w:val="99"/>
    <w:semiHidden/>
    <w:unhideWhenUsed/>
    <w:rsid w:val="005D0A7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D0A7C"/>
    <w:rPr>
      <w:rFonts w:ascii="Tahoma" w:hAnsi="Tahoma" w:cs="Tahoma"/>
      <w:sz w:val="16"/>
      <w:szCs w:val="16"/>
      <w:lang w:eastAsia="en-US"/>
    </w:rPr>
  </w:style>
  <w:style w:type="character" w:customStyle="1" w:styleId="Ttulo1Car">
    <w:name w:val="Título 1 Car"/>
    <w:link w:val="Ttulo1"/>
    <w:rsid w:val="005E087C"/>
    <w:rPr>
      <w:rFonts w:ascii="Arial" w:eastAsia="Times New Roman" w:hAnsi="Arial"/>
      <w:b/>
      <w:kern w:val="28"/>
      <w:sz w:val="28"/>
      <w:lang w:val="es-ES_tradnl"/>
    </w:rPr>
  </w:style>
  <w:style w:type="paragraph" w:styleId="Textoindependiente2">
    <w:name w:val="Body Text 2"/>
    <w:basedOn w:val="Normal"/>
    <w:link w:val="Textoindependiente2Car"/>
    <w:rsid w:val="005E087C"/>
    <w:pPr>
      <w:spacing w:after="0" w:line="240" w:lineRule="auto"/>
      <w:jc w:val="both"/>
    </w:pPr>
    <w:rPr>
      <w:rFonts w:ascii="Bookman Old Style" w:eastAsia="Times New Roman" w:hAnsi="Bookman Old Style"/>
      <w:sz w:val="24"/>
      <w:szCs w:val="20"/>
      <w:lang w:eastAsia="es-ES"/>
    </w:rPr>
  </w:style>
  <w:style w:type="character" w:customStyle="1" w:styleId="Textoindependiente2Car">
    <w:name w:val="Texto independiente 2 Car"/>
    <w:link w:val="Textoindependiente2"/>
    <w:rsid w:val="005E087C"/>
    <w:rPr>
      <w:rFonts w:ascii="Bookman Old Style" w:eastAsia="Times New Roman" w:hAnsi="Bookman Old Style"/>
      <w:sz w:val="24"/>
      <w:lang w:eastAsia="es-ES"/>
    </w:rPr>
  </w:style>
  <w:style w:type="paragraph" w:styleId="Asuntodelcomentario">
    <w:name w:val="annotation subject"/>
    <w:basedOn w:val="Textocomentario"/>
    <w:next w:val="Textocomentario"/>
    <w:link w:val="AsuntodelcomentarioCar"/>
    <w:uiPriority w:val="99"/>
    <w:semiHidden/>
    <w:unhideWhenUsed/>
    <w:rsid w:val="005E087C"/>
    <w:rPr>
      <w:b/>
      <w:bCs/>
    </w:rPr>
  </w:style>
  <w:style w:type="character" w:customStyle="1" w:styleId="AsuntodelcomentarioCar">
    <w:name w:val="Asunto del comentario Car"/>
    <w:link w:val="Asuntodelcomentario"/>
    <w:uiPriority w:val="99"/>
    <w:semiHidden/>
    <w:rsid w:val="005E087C"/>
    <w:rPr>
      <w:b/>
      <w:bCs/>
      <w:lang w:eastAsia="en-US"/>
    </w:rPr>
  </w:style>
  <w:style w:type="paragraph" w:styleId="Prrafodelista">
    <w:name w:val="List Paragraph"/>
    <w:basedOn w:val="Normal"/>
    <w:uiPriority w:val="34"/>
    <w:qFormat/>
    <w:rsid w:val="0000208B"/>
    <w:pPr>
      <w:ind w:left="708"/>
    </w:pPr>
  </w:style>
  <w:style w:type="paragraph" w:styleId="Sinespaciado">
    <w:name w:val="No Spacing"/>
    <w:uiPriority w:val="1"/>
    <w:qFormat/>
    <w:rsid w:val="003A67C1"/>
    <w:rPr>
      <w:sz w:val="22"/>
      <w:szCs w:val="22"/>
      <w:lang w:val="es-CO" w:eastAsia="en-US"/>
    </w:rPr>
  </w:style>
  <w:style w:type="character" w:styleId="Hipervnculo">
    <w:name w:val="Hyperlink"/>
    <w:uiPriority w:val="99"/>
    <w:unhideWhenUsed/>
    <w:rsid w:val="00E5407E"/>
    <w:rPr>
      <w:color w:val="0000FF"/>
      <w:u w:val="single"/>
    </w:rPr>
  </w:style>
  <w:style w:type="paragraph" w:styleId="NormalWeb">
    <w:name w:val="Normal (Web)"/>
    <w:basedOn w:val="Normal"/>
    <w:rsid w:val="00E64BA2"/>
    <w:pPr>
      <w:spacing w:before="100" w:beforeAutospacing="1" w:after="100" w:afterAutospacing="1" w:line="240" w:lineRule="auto"/>
    </w:pPr>
    <w:rPr>
      <w:rFonts w:ascii="Times New Roman" w:eastAsia="Times New Roman" w:hAnsi="Times New Roman"/>
      <w:sz w:val="24"/>
      <w:szCs w:val="24"/>
      <w:lang w:eastAsia="es-CO"/>
    </w:rPr>
  </w:style>
  <w:style w:type="table" w:customStyle="1" w:styleId="Listaclara-nfasis11">
    <w:name w:val="Lista clara - Énfasis 11"/>
    <w:basedOn w:val="Tablanormal"/>
    <w:uiPriority w:val="61"/>
    <w:rsid w:val="00643127"/>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aclara-nfasis12">
    <w:name w:val="Lista clara - Énfasis 12"/>
    <w:basedOn w:val="Tablanormal"/>
    <w:uiPriority w:val="61"/>
    <w:rsid w:val="00392C38"/>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extoindependiente">
    <w:name w:val="Body Text"/>
    <w:basedOn w:val="Normal"/>
    <w:link w:val="TextoindependienteCar"/>
    <w:uiPriority w:val="99"/>
    <w:unhideWhenUsed/>
    <w:rsid w:val="00392C38"/>
    <w:pPr>
      <w:spacing w:after="120"/>
    </w:pPr>
  </w:style>
  <w:style w:type="character" w:customStyle="1" w:styleId="TextoindependienteCar">
    <w:name w:val="Texto independiente Car"/>
    <w:basedOn w:val="Fuentedeprrafopredeter"/>
    <w:link w:val="Textoindependiente"/>
    <w:uiPriority w:val="99"/>
    <w:rsid w:val="00392C38"/>
    <w:rPr>
      <w:sz w:val="22"/>
      <w:szCs w:val="22"/>
      <w:lang w:val="es-CO" w:eastAsia="en-US"/>
    </w:rPr>
  </w:style>
</w:styles>
</file>

<file path=word/webSettings.xml><?xml version="1.0" encoding="utf-8"?>
<w:webSettings xmlns:r="http://schemas.openxmlformats.org/officeDocument/2006/relationships" xmlns:w="http://schemas.openxmlformats.org/wordprocessingml/2006/main">
  <w:divs>
    <w:div w:id="793602445">
      <w:bodyDiv w:val="1"/>
      <w:marLeft w:val="0"/>
      <w:marRight w:val="0"/>
      <w:marTop w:val="0"/>
      <w:marBottom w:val="0"/>
      <w:divBdr>
        <w:top w:val="none" w:sz="0" w:space="0" w:color="auto"/>
        <w:left w:val="none" w:sz="0" w:space="0" w:color="auto"/>
        <w:bottom w:val="none" w:sz="0" w:space="0" w:color="auto"/>
        <w:right w:val="none" w:sz="0" w:space="0" w:color="auto"/>
      </w:divBdr>
      <w:divsChild>
        <w:div w:id="1049066976">
          <w:marLeft w:val="1477"/>
          <w:marRight w:val="73"/>
          <w:marTop w:val="0"/>
          <w:marBottom w:val="0"/>
          <w:divBdr>
            <w:top w:val="none" w:sz="0" w:space="0" w:color="auto"/>
            <w:left w:val="none" w:sz="0" w:space="0" w:color="auto"/>
            <w:bottom w:val="none" w:sz="0" w:space="0" w:color="auto"/>
            <w:right w:val="none" w:sz="0" w:space="0" w:color="auto"/>
          </w:divBdr>
          <w:divsChild>
            <w:div w:id="975791713">
              <w:marLeft w:val="0"/>
              <w:marRight w:val="0"/>
              <w:marTop w:val="100"/>
              <w:marBottom w:val="100"/>
              <w:divBdr>
                <w:top w:val="none" w:sz="0" w:space="0" w:color="auto"/>
                <w:left w:val="none" w:sz="0" w:space="0" w:color="auto"/>
                <w:bottom w:val="none" w:sz="0" w:space="0" w:color="auto"/>
                <w:right w:val="none" w:sz="0" w:space="0" w:color="auto"/>
              </w:divBdr>
              <w:divsChild>
                <w:div w:id="74129885">
                  <w:marLeft w:val="92"/>
                  <w:marRight w:val="92"/>
                  <w:marTop w:val="0"/>
                  <w:marBottom w:val="0"/>
                  <w:divBdr>
                    <w:top w:val="none" w:sz="0" w:space="0" w:color="auto"/>
                    <w:left w:val="none" w:sz="0" w:space="0" w:color="auto"/>
                    <w:bottom w:val="none" w:sz="0" w:space="0" w:color="auto"/>
                    <w:right w:val="none" w:sz="0" w:space="0" w:color="auto"/>
                  </w:divBdr>
                  <w:divsChild>
                    <w:div w:id="264458833">
                      <w:marLeft w:val="0"/>
                      <w:marRight w:val="0"/>
                      <w:marTop w:val="0"/>
                      <w:marBottom w:val="0"/>
                      <w:divBdr>
                        <w:top w:val="none" w:sz="0" w:space="0" w:color="auto"/>
                        <w:left w:val="none" w:sz="0" w:space="0" w:color="auto"/>
                        <w:bottom w:val="none" w:sz="0" w:space="0" w:color="auto"/>
                        <w:right w:val="none" w:sz="0" w:space="0" w:color="auto"/>
                      </w:divBdr>
                      <w:divsChild>
                        <w:div w:id="1037706676">
                          <w:marLeft w:val="0"/>
                          <w:marRight w:val="0"/>
                          <w:marTop w:val="0"/>
                          <w:marBottom w:val="0"/>
                          <w:divBdr>
                            <w:top w:val="none" w:sz="0" w:space="0" w:color="auto"/>
                            <w:left w:val="none" w:sz="0" w:space="0" w:color="auto"/>
                            <w:bottom w:val="none" w:sz="0" w:space="0" w:color="auto"/>
                            <w:right w:val="none" w:sz="0" w:space="0" w:color="auto"/>
                          </w:divBdr>
                          <w:divsChild>
                            <w:div w:id="87111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40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3746B-7FA4-44D2-BDD7-3F4D920CA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7292</Words>
  <Characters>40110</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INSTRUCCIONES GENERALES:</vt:lpstr>
    </vt:vector>
  </TitlesOfParts>
  <Company>Microsoft</Company>
  <LinksUpToDate>false</LinksUpToDate>
  <CharactersWithSpaces>47308</CharactersWithSpaces>
  <SharedDoc>false</SharedDoc>
  <HLinks>
    <vt:vector size="6" baseType="variant">
      <vt:variant>
        <vt:i4>7733356</vt:i4>
      </vt:variant>
      <vt:variant>
        <vt:i4>0</vt:i4>
      </vt:variant>
      <vt:variant>
        <vt:i4>0</vt:i4>
      </vt:variant>
      <vt:variant>
        <vt:i4>5</vt:i4>
      </vt:variant>
      <vt:variant>
        <vt:lpwstr>http://curriculosem.wikispaces.com/Formatos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INSTRUCCIONES GENERALES:</dc:title>
  <dc:subject/>
  <dc:creator>32553337</dc:creator>
  <cp:keywords/>
  <cp:lastModifiedBy>Usuario</cp:lastModifiedBy>
  <cp:revision>3</cp:revision>
  <dcterms:created xsi:type="dcterms:W3CDTF">2012-01-26T18:30:00Z</dcterms:created>
  <dcterms:modified xsi:type="dcterms:W3CDTF">2012-01-26T18:46:00Z</dcterms:modified>
</cp:coreProperties>
</file>